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A873B" w14:textId="77777777" w:rsidR="0057244F" w:rsidRPr="00735318" w:rsidRDefault="0057244F" w:rsidP="00113CA5">
      <w:pPr>
        <w:tabs>
          <w:tab w:val="right" w:pos="9467"/>
        </w:tabs>
        <w:autoSpaceDE w:val="0"/>
        <w:autoSpaceDN w:val="0"/>
        <w:adjustRightInd w:val="0"/>
        <w:jc w:val="both"/>
        <w:rPr>
          <w:bCs/>
        </w:rPr>
      </w:pPr>
      <w:r w:rsidRPr="00735318">
        <w:rPr>
          <w:bCs/>
        </w:rPr>
        <w:t>CONSILIUL JUDEŢEAN ARGEŞ</w:t>
      </w:r>
    </w:p>
    <w:p w14:paraId="3B52AF50" w14:textId="77777777" w:rsidR="0057244F" w:rsidRPr="00735318" w:rsidRDefault="0057244F" w:rsidP="00AC4E2B">
      <w:pPr>
        <w:autoSpaceDE w:val="0"/>
        <w:autoSpaceDN w:val="0"/>
        <w:adjustRightInd w:val="0"/>
        <w:jc w:val="both"/>
      </w:pPr>
      <w:r w:rsidRPr="00735318">
        <w:t xml:space="preserve">DIRECŢIA GENERALĂ  DE ASISTENŢĂ SOCIALĂŞI PROTECŢIA COPILULUI </w:t>
      </w:r>
    </w:p>
    <w:p w14:paraId="6E1C5179" w14:textId="77777777" w:rsidR="0057244F" w:rsidRPr="00735318" w:rsidRDefault="0057244F" w:rsidP="00B23FE7">
      <w:pPr>
        <w:rPr>
          <w:bCs/>
          <w:lang w:val="fr-FR" w:eastAsia="en-US"/>
        </w:rPr>
      </w:pPr>
      <w:r w:rsidRPr="00735318">
        <w:rPr>
          <w:bCs/>
          <w:lang w:val="fr-FR" w:eastAsia="en-US"/>
        </w:rPr>
        <w:t>COMPLEXUL DE SERVICII PENTRU PERSOANE CU DIZABILITĂŢI</w:t>
      </w:r>
      <w:r>
        <w:rPr>
          <w:lang w:val="en-US" w:eastAsia="en-US"/>
        </w:rPr>
        <w:t xml:space="preserve"> BĂLILEŞTI</w:t>
      </w:r>
      <w:r w:rsidRPr="00735318">
        <w:rPr>
          <w:lang w:val="en-US" w:eastAsia="en-US"/>
        </w:rPr>
        <w:t xml:space="preserve">                               </w:t>
      </w:r>
    </w:p>
    <w:p w14:paraId="4F6E7EC0" w14:textId="77777777" w:rsidR="0057244F" w:rsidRPr="00735318" w:rsidRDefault="0057244F" w:rsidP="00B23FE7">
      <w:pPr>
        <w:ind w:left="-540" w:right="-720"/>
        <w:jc w:val="both"/>
        <w:rPr>
          <w:b/>
        </w:rPr>
      </w:pPr>
      <w:r w:rsidRPr="00735318">
        <w:rPr>
          <w:b/>
        </w:rPr>
        <w:t xml:space="preserve">         Centrul de Zi pentru Persoan</w:t>
      </w:r>
      <w:r>
        <w:rPr>
          <w:b/>
        </w:rPr>
        <w:t>e Adulte cu Dizabilităţi Bălileşti</w:t>
      </w:r>
    </w:p>
    <w:p w14:paraId="5D0165E3" w14:textId="77777777" w:rsidR="0057244F" w:rsidRPr="00735318" w:rsidRDefault="0057244F" w:rsidP="00113CA5"/>
    <w:p w14:paraId="19AEA303" w14:textId="77777777" w:rsidR="0057244F" w:rsidRPr="00735318" w:rsidRDefault="0057244F" w:rsidP="00113CA5">
      <w:pPr>
        <w:autoSpaceDE w:val="0"/>
        <w:autoSpaceDN w:val="0"/>
        <w:adjustRightInd w:val="0"/>
        <w:jc w:val="both"/>
      </w:pPr>
      <w:r w:rsidRPr="00735318">
        <w:t xml:space="preserve">                                                            </w:t>
      </w:r>
    </w:p>
    <w:p w14:paraId="5BB072FE" w14:textId="77777777" w:rsidR="0057244F" w:rsidRPr="00735318" w:rsidRDefault="0057244F" w:rsidP="00113CA5">
      <w:pPr>
        <w:autoSpaceDE w:val="0"/>
        <w:autoSpaceDN w:val="0"/>
        <w:adjustRightInd w:val="0"/>
        <w:jc w:val="both"/>
      </w:pPr>
      <w:r w:rsidRPr="00735318">
        <w:t xml:space="preserve">                                                             Anexa nr............. la  Hotărârea nr........./……………........ </w:t>
      </w:r>
    </w:p>
    <w:p w14:paraId="1B38705D" w14:textId="77777777" w:rsidR="0057244F" w:rsidRPr="00735318" w:rsidRDefault="0057244F" w:rsidP="001275A8">
      <w:pPr>
        <w:autoSpaceDE w:val="0"/>
        <w:autoSpaceDN w:val="0"/>
        <w:adjustRightInd w:val="0"/>
        <w:jc w:val="both"/>
      </w:pPr>
      <w:r w:rsidRPr="00735318">
        <w:t xml:space="preserve">                                                                                     a Consiliului Judeţean Argeş                                                                                                                      </w:t>
      </w:r>
    </w:p>
    <w:p w14:paraId="5F3B5D73" w14:textId="77777777" w:rsidR="0057244F" w:rsidRPr="00735318" w:rsidRDefault="0057244F" w:rsidP="001275A8">
      <w:pPr>
        <w:autoSpaceDE w:val="0"/>
        <w:autoSpaceDN w:val="0"/>
        <w:adjustRightInd w:val="0"/>
        <w:jc w:val="both"/>
        <w:rPr>
          <w:bCs/>
        </w:rPr>
      </w:pPr>
      <w:r w:rsidRPr="00735318">
        <w:rPr>
          <w:b/>
        </w:rPr>
        <w:t xml:space="preserve">              </w:t>
      </w:r>
      <w:r w:rsidRPr="00735318">
        <w:rPr>
          <w:bCs/>
        </w:rPr>
        <w:t>Avizat,</w:t>
      </w:r>
    </w:p>
    <w:p w14:paraId="037CF16D" w14:textId="77777777" w:rsidR="0057244F" w:rsidRPr="00735318" w:rsidRDefault="0057244F" w:rsidP="001275A8">
      <w:pPr>
        <w:pStyle w:val="Default"/>
        <w:rPr>
          <w:bCs/>
          <w:color w:val="auto"/>
          <w:lang w:val="ro-RO"/>
        </w:rPr>
      </w:pPr>
      <w:r w:rsidRPr="00735318">
        <w:rPr>
          <w:bCs/>
          <w:color w:val="auto"/>
          <w:lang w:val="ro-RO"/>
        </w:rPr>
        <w:t xml:space="preserve"> DIRECTOR GENERAL</w:t>
      </w:r>
    </w:p>
    <w:p w14:paraId="6B46A49B" w14:textId="77777777" w:rsidR="0057244F" w:rsidRPr="00735318" w:rsidRDefault="0057244F" w:rsidP="003D6A84">
      <w:pPr>
        <w:pStyle w:val="Default"/>
        <w:rPr>
          <w:bCs/>
          <w:color w:val="auto"/>
          <w:lang w:val="ro-RO"/>
        </w:rPr>
      </w:pPr>
      <w:r w:rsidRPr="00735318">
        <w:rPr>
          <w:bCs/>
          <w:color w:val="auto"/>
          <w:lang w:val="ro-RO"/>
        </w:rPr>
        <w:t xml:space="preserve">      Tatiana EFTIME</w:t>
      </w:r>
    </w:p>
    <w:p w14:paraId="1025CF7D" w14:textId="77777777" w:rsidR="0057244F" w:rsidRPr="00735318" w:rsidRDefault="0057244F" w:rsidP="003D6A84">
      <w:pPr>
        <w:pStyle w:val="Default"/>
        <w:rPr>
          <w:bCs/>
          <w:color w:val="auto"/>
          <w:lang w:val="ro-RO"/>
        </w:rPr>
      </w:pPr>
    </w:p>
    <w:p w14:paraId="1595A795" w14:textId="77777777" w:rsidR="0057244F" w:rsidRPr="00735318" w:rsidRDefault="0057244F" w:rsidP="00DC7410">
      <w:pPr>
        <w:pStyle w:val="Header"/>
        <w:tabs>
          <w:tab w:val="right" w:pos="7740"/>
        </w:tabs>
        <w:ind w:right="360"/>
        <w:jc w:val="both"/>
        <w:rPr>
          <w:b/>
          <w:lang w:eastAsia="en-US"/>
        </w:rPr>
      </w:pPr>
    </w:p>
    <w:p w14:paraId="294AC94F" w14:textId="77777777" w:rsidR="0057244F" w:rsidRPr="00735318" w:rsidRDefault="0057244F" w:rsidP="00DC7410">
      <w:pPr>
        <w:pStyle w:val="Header"/>
        <w:tabs>
          <w:tab w:val="right" w:pos="7740"/>
        </w:tabs>
        <w:ind w:right="360"/>
        <w:jc w:val="both"/>
        <w:rPr>
          <w:b/>
          <w:lang w:eastAsia="en-US"/>
        </w:rPr>
      </w:pPr>
    </w:p>
    <w:p w14:paraId="3519AECC" w14:textId="77777777" w:rsidR="0057244F" w:rsidRPr="00735318" w:rsidRDefault="0057244F" w:rsidP="00DC7410">
      <w:pPr>
        <w:pStyle w:val="Header"/>
        <w:tabs>
          <w:tab w:val="right" w:pos="7740"/>
        </w:tabs>
        <w:ind w:right="360"/>
        <w:jc w:val="both"/>
        <w:rPr>
          <w:b/>
          <w:lang w:eastAsia="en-US"/>
        </w:rPr>
      </w:pPr>
    </w:p>
    <w:p w14:paraId="35538C72" w14:textId="77777777" w:rsidR="0057244F" w:rsidRPr="00735318" w:rsidRDefault="0057244F" w:rsidP="00DC7410">
      <w:pPr>
        <w:pStyle w:val="Header"/>
        <w:tabs>
          <w:tab w:val="right" w:pos="7740"/>
        </w:tabs>
        <w:ind w:right="360"/>
        <w:jc w:val="both"/>
        <w:rPr>
          <w:lang w:val="it-IT" w:eastAsia="en-US"/>
        </w:rPr>
      </w:pPr>
      <w:r w:rsidRPr="00735318">
        <w:rPr>
          <w:lang w:val="it-IT"/>
        </w:rPr>
        <w:t xml:space="preserve">                        V</w:t>
      </w:r>
      <w:r>
        <w:rPr>
          <w:lang w:val="it-IT"/>
        </w:rPr>
        <w:t>iza</w:t>
      </w:r>
      <w:r w:rsidRPr="00735318">
        <w:rPr>
          <w:lang w:val="it-IT"/>
        </w:rPr>
        <w:t>t,                                                                            V</w:t>
      </w:r>
      <w:r>
        <w:rPr>
          <w:lang w:val="it-IT"/>
        </w:rPr>
        <w:t>iza</w:t>
      </w:r>
      <w:r w:rsidRPr="00735318">
        <w:rPr>
          <w:lang w:val="it-IT"/>
        </w:rPr>
        <w:t>t,</w:t>
      </w:r>
    </w:p>
    <w:p w14:paraId="613FBE10" w14:textId="77777777" w:rsidR="0057244F" w:rsidRPr="00735318" w:rsidRDefault="0057244F" w:rsidP="00DC7410">
      <w:pPr>
        <w:pStyle w:val="Header"/>
        <w:tabs>
          <w:tab w:val="right" w:pos="7740"/>
        </w:tabs>
        <w:ind w:right="360"/>
        <w:jc w:val="both"/>
        <w:rPr>
          <w:lang w:val="it-IT" w:eastAsia="en-US"/>
        </w:rPr>
      </w:pPr>
      <w:r w:rsidRPr="00735318">
        <w:rPr>
          <w:lang w:val="it-IT"/>
        </w:rPr>
        <w:t>DIRECTOR GENERAL ADJUNCT                            DIRECTOR GENERAL ADJUNCT</w:t>
      </w:r>
      <w:r w:rsidRPr="00735318">
        <w:rPr>
          <w:lang w:val="it-IT" w:eastAsia="en-US"/>
        </w:rPr>
        <w:t xml:space="preserve"> </w:t>
      </w:r>
    </w:p>
    <w:p w14:paraId="656B650B" w14:textId="038E250E" w:rsidR="0057244F" w:rsidRPr="00735318" w:rsidRDefault="0057244F" w:rsidP="00DC7410">
      <w:pPr>
        <w:pStyle w:val="Header"/>
        <w:tabs>
          <w:tab w:val="right" w:pos="7740"/>
        </w:tabs>
        <w:ind w:right="360"/>
        <w:jc w:val="both"/>
        <w:rPr>
          <w:lang w:val="it-IT" w:eastAsia="en-US"/>
        </w:rPr>
      </w:pPr>
      <w:r w:rsidRPr="00735318">
        <w:rPr>
          <w:lang w:val="it-IT"/>
        </w:rPr>
        <w:t xml:space="preserve">                 </w:t>
      </w:r>
      <w:r w:rsidR="00F071C9">
        <w:rPr>
          <w:lang w:val="it-IT"/>
        </w:rPr>
        <w:t>Nina STROE</w:t>
      </w:r>
      <w:r w:rsidRPr="00735318">
        <w:rPr>
          <w:lang w:val="it-IT"/>
        </w:rPr>
        <w:t xml:space="preserve">                                                        </w:t>
      </w:r>
      <w:r w:rsidR="00F071C9">
        <w:rPr>
          <w:lang w:val="it-IT"/>
        </w:rPr>
        <w:t xml:space="preserve">   </w:t>
      </w:r>
      <w:r w:rsidRPr="00735318">
        <w:rPr>
          <w:lang w:val="it-IT"/>
        </w:rPr>
        <w:t xml:space="preserve">   Adela GOGOAŞE</w:t>
      </w:r>
    </w:p>
    <w:p w14:paraId="64105327" w14:textId="77777777" w:rsidR="0057244F" w:rsidRPr="00735318" w:rsidRDefault="0057244F" w:rsidP="003D6A84">
      <w:pPr>
        <w:pStyle w:val="Default"/>
        <w:jc w:val="center"/>
        <w:rPr>
          <w:b/>
          <w:color w:val="auto"/>
          <w:lang w:val="ro-RO"/>
        </w:rPr>
      </w:pPr>
      <w:r w:rsidRPr="00735318">
        <w:rPr>
          <w:b/>
          <w:color w:val="auto"/>
          <w:lang w:val="ro-RO"/>
        </w:rPr>
        <w:t xml:space="preserve"> </w:t>
      </w:r>
    </w:p>
    <w:p w14:paraId="6152D82E" w14:textId="77777777" w:rsidR="0057244F" w:rsidRPr="00735318" w:rsidRDefault="0057244F" w:rsidP="00113CA5">
      <w:pPr>
        <w:autoSpaceDE w:val="0"/>
        <w:autoSpaceDN w:val="0"/>
        <w:adjustRightInd w:val="0"/>
        <w:jc w:val="both"/>
      </w:pPr>
      <w:r w:rsidRPr="00735318">
        <w:t xml:space="preserve">                                                  </w:t>
      </w:r>
    </w:p>
    <w:p w14:paraId="423C54D2" w14:textId="77777777" w:rsidR="0057244F" w:rsidRPr="00735318" w:rsidRDefault="0057244F" w:rsidP="00113CA5">
      <w:pPr>
        <w:autoSpaceDE w:val="0"/>
        <w:autoSpaceDN w:val="0"/>
        <w:adjustRightInd w:val="0"/>
        <w:jc w:val="both"/>
      </w:pPr>
      <w:r w:rsidRPr="00735318">
        <w:t xml:space="preserve">                                                                 </w:t>
      </w:r>
    </w:p>
    <w:p w14:paraId="1F8EDCA6" w14:textId="77777777" w:rsidR="0057244F" w:rsidRPr="00735318" w:rsidRDefault="0057244F" w:rsidP="00113CA5">
      <w:pPr>
        <w:autoSpaceDE w:val="0"/>
        <w:autoSpaceDN w:val="0"/>
        <w:adjustRightInd w:val="0"/>
        <w:jc w:val="both"/>
        <w:rPr>
          <w:b/>
          <w:bCs/>
        </w:rPr>
      </w:pPr>
      <w:r w:rsidRPr="00735318">
        <w:rPr>
          <w:b/>
          <w:bCs/>
        </w:rPr>
        <w:t xml:space="preserve">                                                                                                                                                                                                                              </w:t>
      </w:r>
    </w:p>
    <w:p w14:paraId="46B39669" w14:textId="77777777" w:rsidR="0057244F" w:rsidRPr="00735318" w:rsidRDefault="0057244F" w:rsidP="00DC7410">
      <w:pPr>
        <w:pStyle w:val="NoSpacing"/>
        <w:jc w:val="center"/>
        <w:rPr>
          <w:b/>
          <w:bCs/>
        </w:rPr>
      </w:pPr>
      <w:r w:rsidRPr="00735318">
        <w:rPr>
          <w:b/>
          <w:bCs/>
        </w:rPr>
        <w:t>REGULAMENT DE ORGANIZARE ŞI FUNCŢIONARE</w:t>
      </w:r>
    </w:p>
    <w:p w14:paraId="729E0645" w14:textId="77777777" w:rsidR="0057244F" w:rsidRDefault="0057244F" w:rsidP="007B1C40">
      <w:pPr>
        <w:pStyle w:val="NoSpacing"/>
        <w:jc w:val="center"/>
      </w:pPr>
      <w:r w:rsidRPr="00735318">
        <w:t>a serviciului social de zi</w:t>
      </w:r>
    </w:p>
    <w:p w14:paraId="336373E3" w14:textId="77777777" w:rsidR="0057244F" w:rsidRPr="007B1C40" w:rsidRDefault="0057244F" w:rsidP="007B1C40">
      <w:pPr>
        <w:pStyle w:val="NoSpacing"/>
        <w:jc w:val="center"/>
      </w:pPr>
      <w:r w:rsidRPr="00735318">
        <w:rPr>
          <w:b/>
        </w:rPr>
        <w:t>Centrul de Zi pentru Persoane Adulte cu Diz</w:t>
      </w:r>
      <w:r>
        <w:rPr>
          <w:b/>
        </w:rPr>
        <w:t>abilităţi (CZPAD</w:t>
      </w:r>
      <w:r>
        <w:rPr>
          <w:b/>
          <w:lang w:val="en-US"/>
        </w:rPr>
        <w:t>)</w:t>
      </w:r>
      <w:r>
        <w:rPr>
          <w:b/>
        </w:rPr>
        <w:t xml:space="preserve"> Bălileşti</w:t>
      </w:r>
    </w:p>
    <w:p w14:paraId="096197D2" w14:textId="77777777" w:rsidR="0057244F" w:rsidRPr="00735318" w:rsidRDefault="0057244F" w:rsidP="00176A9D">
      <w:pPr>
        <w:pStyle w:val="NoSpacing"/>
        <w:rPr>
          <w:bCs/>
        </w:rPr>
      </w:pPr>
      <w:r>
        <w:rPr>
          <w:bCs/>
          <w:lang w:val="en-US"/>
        </w:rPr>
        <w:t xml:space="preserve">              </w:t>
      </w:r>
      <w:r w:rsidRPr="00735318">
        <w:rPr>
          <w:bCs/>
          <w:lang w:val="en-US"/>
        </w:rPr>
        <w:t xml:space="preserve">din </w:t>
      </w:r>
      <w:r w:rsidRPr="00735318">
        <w:rPr>
          <w:bCs/>
        </w:rPr>
        <w:t>cadrul Complexului de Servicii pentru Persoane cu Di</w:t>
      </w:r>
      <w:r>
        <w:rPr>
          <w:bCs/>
        </w:rPr>
        <w:t>zabilităţi (CSPD) Bălileşti</w:t>
      </w:r>
    </w:p>
    <w:p w14:paraId="000A0A4A" w14:textId="77777777" w:rsidR="0057244F" w:rsidRPr="00735318" w:rsidRDefault="0057244F" w:rsidP="007B1C40">
      <w:pPr>
        <w:pStyle w:val="NoSpacing"/>
        <w:rPr>
          <w:bCs/>
        </w:rPr>
      </w:pPr>
      <w:r>
        <w:rPr>
          <w:bCs/>
        </w:rPr>
        <w:t xml:space="preserve">                                                  </w:t>
      </w:r>
    </w:p>
    <w:p w14:paraId="1C3978CD" w14:textId="77777777" w:rsidR="0057244F" w:rsidRPr="00735318" w:rsidRDefault="0057244F" w:rsidP="00DC7410">
      <w:pPr>
        <w:jc w:val="center"/>
        <w:rPr>
          <w:b/>
        </w:rPr>
      </w:pPr>
    </w:p>
    <w:p w14:paraId="63DC01A0" w14:textId="77777777" w:rsidR="0057244F" w:rsidRPr="00735318" w:rsidRDefault="0057244F" w:rsidP="00AC1248">
      <w:pPr>
        <w:rPr>
          <w:b/>
        </w:rPr>
      </w:pPr>
    </w:p>
    <w:p w14:paraId="0A374499" w14:textId="77777777" w:rsidR="0057244F" w:rsidRPr="00735318" w:rsidRDefault="0057244F" w:rsidP="00AC1248">
      <w:pPr>
        <w:rPr>
          <w:b/>
        </w:rPr>
      </w:pPr>
    </w:p>
    <w:p w14:paraId="054F6386" w14:textId="77777777" w:rsidR="0057244F" w:rsidRPr="00735318" w:rsidRDefault="0057244F" w:rsidP="00190D99">
      <w:pPr>
        <w:jc w:val="both"/>
        <w:rPr>
          <w:b/>
        </w:rPr>
      </w:pPr>
      <w:r w:rsidRPr="00735318">
        <w:rPr>
          <w:b/>
        </w:rPr>
        <w:t xml:space="preserve">Articolul 1 </w:t>
      </w:r>
    </w:p>
    <w:p w14:paraId="51A9B929" w14:textId="77777777" w:rsidR="0057244F" w:rsidRPr="00735318" w:rsidRDefault="0057244F" w:rsidP="00190D99">
      <w:pPr>
        <w:jc w:val="both"/>
        <w:rPr>
          <w:b/>
        </w:rPr>
      </w:pPr>
      <w:r w:rsidRPr="00735318">
        <w:rPr>
          <w:b/>
        </w:rPr>
        <w:t>Definiţie</w:t>
      </w:r>
    </w:p>
    <w:p w14:paraId="77313D8C" w14:textId="77777777" w:rsidR="0057244F" w:rsidRPr="00735318" w:rsidRDefault="0057244F" w:rsidP="00190D99">
      <w:pPr>
        <w:jc w:val="both"/>
        <w:rPr>
          <w:b/>
        </w:rPr>
      </w:pPr>
    </w:p>
    <w:p w14:paraId="37131407" w14:textId="77777777" w:rsidR="0057244F" w:rsidRPr="00735318" w:rsidRDefault="0057244F" w:rsidP="00AC1248">
      <w:pPr>
        <w:ind w:firstLine="360"/>
        <w:jc w:val="both"/>
        <w:rPr>
          <w:b/>
        </w:rPr>
      </w:pPr>
      <w:r w:rsidRPr="00735318">
        <w:t xml:space="preserve">(1) Regulamentul de Organizare si Funcţionare este un document propriu al serviciului social </w:t>
      </w:r>
      <w:bookmarkStart w:id="0" w:name="_Hlk85795413"/>
      <w:r w:rsidRPr="00735318">
        <w:rPr>
          <w:b/>
          <w:i/>
          <w:iCs/>
        </w:rPr>
        <w:t xml:space="preserve">Centrul de Zi pentru Persoane Adulte cu Dizabilităţi </w:t>
      </w:r>
      <w:r>
        <w:rPr>
          <w:b/>
          <w:i/>
          <w:iCs/>
        </w:rPr>
        <w:t>Bălileşti</w:t>
      </w:r>
      <w:r w:rsidRPr="00735318">
        <w:rPr>
          <w:b/>
        </w:rPr>
        <w:t xml:space="preserve">, </w:t>
      </w:r>
      <w:r w:rsidRPr="00735318">
        <w:t xml:space="preserve">din cadrul </w:t>
      </w:r>
      <w:r w:rsidRPr="00735318">
        <w:rPr>
          <w:b/>
        </w:rPr>
        <w:t xml:space="preserve">Complexului de Servicii pentru Persoane cu Dizabilităţi </w:t>
      </w:r>
      <w:bookmarkEnd w:id="0"/>
      <w:r>
        <w:rPr>
          <w:b/>
        </w:rPr>
        <w:t>Bălileşti</w:t>
      </w:r>
      <w:r w:rsidRPr="00735318">
        <w:t>, aprobat prin hotărâre a Consiliului Judeţean Argeş, în vederea asigurării funcţionării acestuia, cu respectarea standardelor minime de calitate aplicabile şi a asigurării accesului persoanelor beneficiare la informaţii privind condiţiile de admitere şi  serviciile oferite.</w:t>
      </w:r>
    </w:p>
    <w:p w14:paraId="71F4273B" w14:textId="77777777" w:rsidR="0057244F" w:rsidRPr="00735318" w:rsidRDefault="0057244F" w:rsidP="00AC1248">
      <w:pPr>
        <w:pStyle w:val="BodyText"/>
        <w:ind w:firstLine="360"/>
        <w:jc w:val="both"/>
        <w:rPr>
          <w:b w:val="0"/>
          <w:sz w:val="24"/>
          <w:szCs w:val="24"/>
        </w:rPr>
      </w:pPr>
      <w:r w:rsidRPr="00735318">
        <w:rPr>
          <w:b w:val="0"/>
          <w:sz w:val="24"/>
          <w:szCs w:val="24"/>
        </w:rPr>
        <w:t xml:space="preserve">(2) </w:t>
      </w:r>
      <w:proofErr w:type="spellStart"/>
      <w:r w:rsidRPr="00735318">
        <w:rPr>
          <w:b w:val="0"/>
          <w:sz w:val="24"/>
          <w:szCs w:val="24"/>
        </w:rPr>
        <w:t>Prevederile</w:t>
      </w:r>
      <w:proofErr w:type="spellEnd"/>
      <w:r w:rsidRPr="00735318">
        <w:rPr>
          <w:b w:val="0"/>
          <w:sz w:val="24"/>
          <w:szCs w:val="24"/>
        </w:rPr>
        <w:t xml:space="preserve"> </w:t>
      </w:r>
      <w:proofErr w:type="spellStart"/>
      <w:r w:rsidRPr="00735318">
        <w:rPr>
          <w:b w:val="0"/>
          <w:sz w:val="24"/>
          <w:szCs w:val="24"/>
        </w:rPr>
        <w:t>prezentului</w:t>
      </w:r>
      <w:proofErr w:type="spellEnd"/>
      <w:r w:rsidRPr="00735318">
        <w:rPr>
          <w:b w:val="0"/>
          <w:sz w:val="24"/>
          <w:szCs w:val="24"/>
        </w:rPr>
        <w:t xml:space="preserve"> </w:t>
      </w:r>
      <w:proofErr w:type="spellStart"/>
      <w:r w:rsidRPr="00735318">
        <w:rPr>
          <w:b w:val="0"/>
          <w:sz w:val="24"/>
          <w:szCs w:val="24"/>
        </w:rPr>
        <w:t>regulament</w:t>
      </w:r>
      <w:proofErr w:type="spellEnd"/>
      <w:r w:rsidRPr="00735318">
        <w:rPr>
          <w:b w:val="0"/>
          <w:sz w:val="24"/>
          <w:szCs w:val="24"/>
        </w:rPr>
        <w:t xml:space="preserve"> sunt </w:t>
      </w:r>
      <w:proofErr w:type="spellStart"/>
      <w:r w:rsidRPr="00735318">
        <w:rPr>
          <w:b w:val="0"/>
          <w:sz w:val="24"/>
          <w:szCs w:val="24"/>
        </w:rPr>
        <w:t>obligatorii</w:t>
      </w:r>
      <w:proofErr w:type="spellEnd"/>
      <w:r w:rsidRPr="00735318">
        <w:rPr>
          <w:b w:val="0"/>
          <w:sz w:val="24"/>
          <w:szCs w:val="24"/>
        </w:rPr>
        <w:t xml:space="preserve"> </w:t>
      </w:r>
      <w:proofErr w:type="spellStart"/>
      <w:r w:rsidRPr="00735318">
        <w:rPr>
          <w:b w:val="0"/>
          <w:sz w:val="24"/>
          <w:szCs w:val="24"/>
        </w:rPr>
        <w:t>atât</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persoanele</w:t>
      </w:r>
      <w:proofErr w:type="spellEnd"/>
      <w:r w:rsidRPr="00735318">
        <w:rPr>
          <w:b w:val="0"/>
          <w:sz w:val="24"/>
          <w:szCs w:val="24"/>
        </w:rPr>
        <w:t xml:space="preserve"> </w:t>
      </w:r>
      <w:proofErr w:type="spellStart"/>
      <w:r w:rsidRPr="00735318">
        <w:rPr>
          <w:b w:val="0"/>
          <w:sz w:val="24"/>
          <w:szCs w:val="24"/>
        </w:rPr>
        <w:t>beneficiare</w:t>
      </w:r>
      <w:proofErr w:type="spellEnd"/>
      <w:r w:rsidRPr="00735318">
        <w:rPr>
          <w:b w:val="0"/>
          <w:sz w:val="24"/>
          <w:szCs w:val="24"/>
        </w:rPr>
        <w:t xml:space="preserve">, </w:t>
      </w:r>
      <w:proofErr w:type="spellStart"/>
      <w:r w:rsidRPr="00735318">
        <w:rPr>
          <w:b w:val="0"/>
          <w:sz w:val="24"/>
          <w:szCs w:val="24"/>
        </w:rPr>
        <w:t>cât</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angajaţii</w:t>
      </w:r>
      <w:proofErr w:type="spellEnd"/>
      <w:r w:rsidRPr="00735318">
        <w:rPr>
          <w:b w:val="0"/>
          <w:sz w:val="24"/>
          <w:szCs w:val="24"/>
        </w:rPr>
        <w:t xml:space="preserve"> </w:t>
      </w:r>
      <w:proofErr w:type="spellStart"/>
      <w:r w:rsidRPr="00735318">
        <w:rPr>
          <w:b w:val="0"/>
          <w:sz w:val="24"/>
          <w:szCs w:val="24"/>
        </w:rPr>
        <w:t>serviciului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după</w:t>
      </w:r>
      <w:proofErr w:type="spellEnd"/>
      <w:r w:rsidRPr="00735318">
        <w:rPr>
          <w:b w:val="0"/>
          <w:sz w:val="24"/>
          <w:szCs w:val="24"/>
        </w:rPr>
        <w:t xml:space="preserve"> </w:t>
      </w:r>
      <w:proofErr w:type="spellStart"/>
      <w:r w:rsidRPr="00735318">
        <w:rPr>
          <w:b w:val="0"/>
          <w:sz w:val="24"/>
          <w:szCs w:val="24"/>
        </w:rPr>
        <w:t>caz</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membrii</w:t>
      </w:r>
      <w:proofErr w:type="spellEnd"/>
      <w:r w:rsidRPr="00735318">
        <w:rPr>
          <w:b w:val="0"/>
          <w:sz w:val="24"/>
          <w:szCs w:val="24"/>
        </w:rPr>
        <w:t xml:space="preserve"> </w:t>
      </w:r>
      <w:proofErr w:type="spellStart"/>
      <w:r w:rsidRPr="00735318">
        <w:rPr>
          <w:b w:val="0"/>
          <w:sz w:val="24"/>
          <w:szCs w:val="24"/>
        </w:rPr>
        <w:t>familiilor</w:t>
      </w:r>
      <w:proofErr w:type="spellEnd"/>
      <w:r w:rsidRPr="00735318">
        <w:rPr>
          <w:b w:val="0"/>
          <w:sz w:val="24"/>
          <w:szCs w:val="24"/>
        </w:rPr>
        <w:t xml:space="preserve"> </w:t>
      </w:r>
      <w:proofErr w:type="spellStart"/>
      <w:r w:rsidRPr="00735318">
        <w:rPr>
          <w:b w:val="0"/>
          <w:sz w:val="24"/>
          <w:szCs w:val="24"/>
        </w:rPr>
        <w:t>beneficiarilor</w:t>
      </w:r>
      <w:proofErr w:type="spellEnd"/>
      <w:r w:rsidRPr="00735318">
        <w:rPr>
          <w:b w:val="0"/>
          <w:sz w:val="24"/>
          <w:szCs w:val="24"/>
        </w:rPr>
        <w:t xml:space="preserve">, </w:t>
      </w:r>
      <w:proofErr w:type="spellStart"/>
      <w:r w:rsidRPr="00735318">
        <w:rPr>
          <w:b w:val="0"/>
          <w:sz w:val="24"/>
          <w:szCs w:val="24"/>
        </w:rPr>
        <w:t>reprezentanţii</w:t>
      </w:r>
      <w:proofErr w:type="spellEnd"/>
      <w:r w:rsidRPr="00735318">
        <w:rPr>
          <w:b w:val="0"/>
          <w:sz w:val="24"/>
          <w:szCs w:val="24"/>
        </w:rPr>
        <w:t xml:space="preserve"> </w:t>
      </w:r>
      <w:proofErr w:type="spellStart"/>
      <w:r w:rsidRPr="00735318">
        <w:rPr>
          <w:b w:val="0"/>
          <w:sz w:val="24"/>
          <w:szCs w:val="24"/>
        </w:rPr>
        <w:t>legali</w:t>
      </w:r>
      <w:proofErr w:type="spellEnd"/>
      <w:r w:rsidRPr="00735318">
        <w:rPr>
          <w:b w:val="0"/>
          <w:sz w:val="24"/>
          <w:szCs w:val="24"/>
        </w:rPr>
        <w:t>/</w:t>
      </w:r>
      <w:proofErr w:type="spellStart"/>
      <w:r w:rsidRPr="00735318">
        <w:rPr>
          <w:b w:val="0"/>
          <w:sz w:val="24"/>
          <w:szCs w:val="24"/>
        </w:rPr>
        <w:t>conven</w:t>
      </w:r>
      <w:r w:rsidRPr="00735318">
        <w:rPr>
          <w:rFonts w:ascii="Tahoma" w:hAnsi="Tahoma" w:cs="Tahoma"/>
          <w:b w:val="0"/>
          <w:sz w:val="24"/>
          <w:szCs w:val="24"/>
        </w:rPr>
        <w:t>ț</w:t>
      </w:r>
      <w:r w:rsidRPr="00735318">
        <w:rPr>
          <w:b w:val="0"/>
          <w:sz w:val="24"/>
          <w:szCs w:val="24"/>
        </w:rPr>
        <w:t>ionali</w:t>
      </w:r>
      <w:proofErr w:type="spellEnd"/>
      <w:r w:rsidRPr="00735318">
        <w:rPr>
          <w:b w:val="0"/>
          <w:sz w:val="24"/>
          <w:szCs w:val="24"/>
        </w:rPr>
        <w:t xml:space="preserve">, </w:t>
      </w:r>
      <w:proofErr w:type="spellStart"/>
      <w:r w:rsidRPr="00735318">
        <w:rPr>
          <w:b w:val="0"/>
          <w:sz w:val="24"/>
          <w:szCs w:val="24"/>
        </w:rPr>
        <w:t>vizitatori</w:t>
      </w:r>
      <w:proofErr w:type="spellEnd"/>
      <w:r w:rsidRPr="00735318">
        <w:rPr>
          <w:b w:val="0"/>
          <w:sz w:val="24"/>
          <w:szCs w:val="24"/>
        </w:rPr>
        <w:t>.</w:t>
      </w:r>
    </w:p>
    <w:p w14:paraId="3E9208B5" w14:textId="77777777" w:rsidR="0057244F" w:rsidRPr="00735318" w:rsidRDefault="0057244F" w:rsidP="00190D99">
      <w:pPr>
        <w:pStyle w:val="BodyText"/>
        <w:jc w:val="both"/>
        <w:rPr>
          <w:b w:val="0"/>
          <w:sz w:val="24"/>
          <w:szCs w:val="24"/>
        </w:rPr>
      </w:pPr>
    </w:p>
    <w:p w14:paraId="0364CE6A" w14:textId="77777777" w:rsidR="0057244F" w:rsidRPr="00735318" w:rsidRDefault="0057244F" w:rsidP="00190D99">
      <w:pPr>
        <w:pStyle w:val="BodyText"/>
        <w:jc w:val="both"/>
        <w:rPr>
          <w:sz w:val="24"/>
          <w:szCs w:val="24"/>
        </w:rPr>
      </w:pPr>
      <w:proofErr w:type="spellStart"/>
      <w:r w:rsidRPr="00735318">
        <w:rPr>
          <w:sz w:val="24"/>
          <w:szCs w:val="24"/>
        </w:rPr>
        <w:t>Articolul</w:t>
      </w:r>
      <w:proofErr w:type="spellEnd"/>
      <w:r w:rsidRPr="00735318">
        <w:rPr>
          <w:sz w:val="24"/>
          <w:szCs w:val="24"/>
        </w:rPr>
        <w:t xml:space="preserve"> 2</w:t>
      </w:r>
    </w:p>
    <w:p w14:paraId="4D4F76FF" w14:textId="77777777" w:rsidR="0057244F" w:rsidRPr="00735318" w:rsidRDefault="0057244F" w:rsidP="00190D99">
      <w:pPr>
        <w:pStyle w:val="BodyText"/>
        <w:jc w:val="both"/>
        <w:rPr>
          <w:sz w:val="24"/>
          <w:szCs w:val="24"/>
        </w:rPr>
      </w:pPr>
      <w:proofErr w:type="spellStart"/>
      <w:r w:rsidRPr="00735318">
        <w:rPr>
          <w:sz w:val="24"/>
          <w:szCs w:val="24"/>
        </w:rPr>
        <w:t>Identificarea</w:t>
      </w:r>
      <w:proofErr w:type="spellEnd"/>
      <w:r w:rsidRPr="00735318">
        <w:rPr>
          <w:sz w:val="24"/>
          <w:szCs w:val="24"/>
        </w:rPr>
        <w:t xml:space="preserve"> </w:t>
      </w:r>
      <w:proofErr w:type="spellStart"/>
      <w:r w:rsidRPr="00735318">
        <w:rPr>
          <w:sz w:val="24"/>
          <w:szCs w:val="24"/>
        </w:rPr>
        <w:t>serviciului</w:t>
      </w:r>
      <w:proofErr w:type="spellEnd"/>
      <w:r w:rsidRPr="00735318">
        <w:rPr>
          <w:sz w:val="24"/>
          <w:szCs w:val="24"/>
        </w:rPr>
        <w:t xml:space="preserve"> social</w:t>
      </w:r>
    </w:p>
    <w:p w14:paraId="7C950134" w14:textId="77777777" w:rsidR="0057244F" w:rsidRPr="00735318" w:rsidRDefault="0057244F" w:rsidP="00190D99">
      <w:pPr>
        <w:pStyle w:val="BodyText"/>
        <w:jc w:val="both"/>
        <w:rPr>
          <w:sz w:val="24"/>
          <w:szCs w:val="24"/>
        </w:rPr>
      </w:pPr>
    </w:p>
    <w:p w14:paraId="7B5C2FA8" w14:textId="77777777" w:rsidR="0057244F" w:rsidRPr="00C57B13" w:rsidRDefault="0057244F" w:rsidP="00AC1248">
      <w:pPr>
        <w:pStyle w:val="BodyText"/>
        <w:ind w:firstLine="360"/>
        <w:jc w:val="both"/>
        <w:rPr>
          <w:b w:val="0"/>
          <w:color w:val="000000"/>
          <w:sz w:val="24"/>
          <w:szCs w:val="24"/>
        </w:rPr>
      </w:pPr>
      <w:r w:rsidRPr="00735318">
        <w:rPr>
          <w:b w:val="0"/>
          <w:sz w:val="24"/>
          <w:szCs w:val="24"/>
        </w:rPr>
        <w:t>(1)</w:t>
      </w:r>
      <w:r w:rsidRPr="00735318">
        <w:rPr>
          <w:sz w:val="24"/>
          <w:szCs w:val="24"/>
        </w:rPr>
        <w:t xml:space="preserve"> </w:t>
      </w:r>
      <w:proofErr w:type="spellStart"/>
      <w:r w:rsidRPr="00735318">
        <w:rPr>
          <w:b w:val="0"/>
          <w:sz w:val="24"/>
          <w:szCs w:val="24"/>
        </w:rPr>
        <w:t>Serviciul</w:t>
      </w:r>
      <w:proofErr w:type="spellEnd"/>
      <w:r w:rsidRPr="00735318">
        <w:rPr>
          <w:b w:val="0"/>
          <w:sz w:val="24"/>
          <w:szCs w:val="24"/>
        </w:rPr>
        <w:t xml:space="preserve"> social </w:t>
      </w:r>
      <w:proofErr w:type="spellStart"/>
      <w:r w:rsidRPr="00735318">
        <w:rPr>
          <w:b w:val="0"/>
          <w:bCs/>
          <w:i/>
          <w:iCs/>
          <w:sz w:val="24"/>
          <w:szCs w:val="24"/>
        </w:rPr>
        <w:t>Centrul</w:t>
      </w:r>
      <w:proofErr w:type="spellEnd"/>
      <w:r w:rsidRPr="00735318">
        <w:rPr>
          <w:b w:val="0"/>
          <w:bCs/>
          <w:i/>
          <w:iCs/>
          <w:sz w:val="24"/>
          <w:szCs w:val="24"/>
        </w:rPr>
        <w:t xml:space="preserve"> de Zi </w:t>
      </w:r>
      <w:proofErr w:type="spellStart"/>
      <w:r w:rsidRPr="00735318">
        <w:rPr>
          <w:b w:val="0"/>
          <w:bCs/>
          <w:i/>
          <w:iCs/>
          <w:sz w:val="24"/>
          <w:szCs w:val="24"/>
        </w:rPr>
        <w:t>pentru</w:t>
      </w:r>
      <w:proofErr w:type="spellEnd"/>
      <w:r w:rsidRPr="00735318">
        <w:rPr>
          <w:b w:val="0"/>
          <w:bCs/>
          <w:i/>
          <w:iCs/>
          <w:sz w:val="24"/>
          <w:szCs w:val="24"/>
        </w:rPr>
        <w:t xml:space="preserve"> </w:t>
      </w:r>
      <w:proofErr w:type="spellStart"/>
      <w:r w:rsidRPr="00735318">
        <w:rPr>
          <w:b w:val="0"/>
          <w:bCs/>
          <w:i/>
          <w:iCs/>
          <w:sz w:val="24"/>
          <w:szCs w:val="24"/>
        </w:rPr>
        <w:t>Persoane</w:t>
      </w:r>
      <w:proofErr w:type="spellEnd"/>
      <w:r w:rsidRPr="00735318">
        <w:rPr>
          <w:b w:val="0"/>
          <w:bCs/>
          <w:i/>
          <w:iCs/>
          <w:sz w:val="24"/>
          <w:szCs w:val="24"/>
        </w:rPr>
        <w:t xml:space="preserve"> Adulte cu </w:t>
      </w:r>
      <w:proofErr w:type="spellStart"/>
      <w:r w:rsidRPr="00735318">
        <w:rPr>
          <w:b w:val="0"/>
          <w:bCs/>
          <w:i/>
          <w:iCs/>
          <w:sz w:val="24"/>
          <w:szCs w:val="24"/>
        </w:rPr>
        <w:t>Dizabilităţi</w:t>
      </w:r>
      <w:proofErr w:type="spellEnd"/>
      <w:r w:rsidRPr="00735318">
        <w:rPr>
          <w:b w:val="0"/>
          <w:bCs/>
          <w:i/>
          <w:iCs/>
          <w:sz w:val="24"/>
          <w:szCs w:val="24"/>
        </w:rPr>
        <w:t xml:space="preserve"> </w:t>
      </w:r>
      <w:proofErr w:type="spellStart"/>
      <w:r>
        <w:rPr>
          <w:b w:val="0"/>
          <w:bCs/>
          <w:i/>
          <w:iCs/>
          <w:sz w:val="24"/>
          <w:szCs w:val="24"/>
        </w:rPr>
        <w:t>Bălileşti</w:t>
      </w:r>
      <w:proofErr w:type="spellEnd"/>
      <w:r w:rsidRPr="00735318">
        <w:rPr>
          <w:sz w:val="24"/>
          <w:szCs w:val="24"/>
        </w:rPr>
        <w:t xml:space="preserve">, </w:t>
      </w:r>
      <w:r w:rsidRPr="00E7415E">
        <w:rPr>
          <w:b w:val="0"/>
          <w:color w:val="000000"/>
          <w:sz w:val="24"/>
          <w:szCs w:val="24"/>
        </w:rPr>
        <w:t xml:space="preserve">cod </w:t>
      </w:r>
      <w:proofErr w:type="spellStart"/>
      <w:r w:rsidRPr="00C57B13">
        <w:rPr>
          <w:b w:val="0"/>
          <w:color w:val="000000"/>
          <w:sz w:val="24"/>
          <w:szCs w:val="24"/>
        </w:rPr>
        <w:t>serviciu</w:t>
      </w:r>
      <w:proofErr w:type="spellEnd"/>
      <w:r w:rsidRPr="00C57B13">
        <w:rPr>
          <w:b w:val="0"/>
          <w:color w:val="000000"/>
          <w:sz w:val="24"/>
          <w:szCs w:val="24"/>
        </w:rPr>
        <w:t xml:space="preserve"> social 8899 CZ-D-I, din </w:t>
      </w:r>
      <w:proofErr w:type="spellStart"/>
      <w:r w:rsidRPr="00C57B13">
        <w:rPr>
          <w:b w:val="0"/>
          <w:color w:val="000000"/>
          <w:sz w:val="24"/>
          <w:szCs w:val="24"/>
        </w:rPr>
        <w:t>cadrul</w:t>
      </w:r>
      <w:proofErr w:type="spellEnd"/>
      <w:r w:rsidRPr="00C57B13">
        <w:rPr>
          <w:color w:val="000000"/>
          <w:sz w:val="24"/>
          <w:szCs w:val="24"/>
        </w:rPr>
        <w:t xml:space="preserve"> </w:t>
      </w:r>
      <w:proofErr w:type="spellStart"/>
      <w:r w:rsidRPr="00C57B13">
        <w:rPr>
          <w:b w:val="0"/>
          <w:color w:val="000000"/>
          <w:sz w:val="24"/>
          <w:szCs w:val="24"/>
        </w:rPr>
        <w:t>Complexului</w:t>
      </w:r>
      <w:proofErr w:type="spellEnd"/>
      <w:r w:rsidRPr="00C57B13">
        <w:rPr>
          <w:b w:val="0"/>
          <w:color w:val="000000"/>
          <w:sz w:val="24"/>
          <w:szCs w:val="24"/>
        </w:rPr>
        <w:t xml:space="preserve"> de </w:t>
      </w:r>
      <w:proofErr w:type="spellStart"/>
      <w:r w:rsidRPr="00C57B13">
        <w:rPr>
          <w:b w:val="0"/>
          <w:color w:val="000000"/>
          <w:sz w:val="24"/>
          <w:szCs w:val="24"/>
        </w:rPr>
        <w:t>Servicii</w:t>
      </w:r>
      <w:proofErr w:type="spellEnd"/>
      <w:r w:rsidRPr="00C57B13">
        <w:rPr>
          <w:b w:val="0"/>
          <w:color w:val="000000"/>
          <w:sz w:val="24"/>
          <w:szCs w:val="24"/>
        </w:rPr>
        <w:t xml:space="preserve"> </w:t>
      </w:r>
      <w:proofErr w:type="spellStart"/>
      <w:r w:rsidRPr="00C57B13">
        <w:rPr>
          <w:b w:val="0"/>
          <w:color w:val="000000"/>
          <w:sz w:val="24"/>
          <w:szCs w:val="24"/>
        </w:rPr>
        <w:t>pentru</w:t>
      </w:r>
      <w:proofErr w:type="spellEnd"/>
      <w:r w:rsidRPr="00C57B13">
        <w:rPr>
          <w:b w:val="0"/>
          <w:color w:val="000000"/>
          <w:sz w:val="24"/>
          <w:szCs w:val="24"/>
        </w:rPr>
        <w:t xml:space="preserve"> </w:t>
      </w:r>
      <w:proofErr w:type="spellStart"/>
      <w:r>
        <w:rPr>
          <w:b w:val="0"/>
          <w:color w:val="000000"/>
          <w:sz w:val="24"/>
          <w:szCs w:val="24"/>
        </w:rPr>
        <w:t>Persoane</w:t>
      </w:r>
      <w:proofErr w:type="spellEnd"/>
      <w:r>
        <w:rPr>
          <w:b w:val="0"/>
          <w:color w:val="000000"/>
          <w:sz w:val="24"/>
          <w:szCs w:val="24"/>
        </w:rPr>
        <w:t xml:space="preserve"> cu </w:t>
      </w:r>
      <w:proofErr w:type="spellStart"/>
      <w:r>
        <w:rPr>
          <w:b w:val="0"/>
          <w:color w:val="000000"/>
          <w:sz w:val="24"/>
          <w:szCs w:val="24"/>
        </w:rPr>
        <w:t>Dizabilităţi</w:t>
      </w:r>
      <w:proofErr w:type="spellEnd"/>
      <w:r>
        <w:rPr>
          <w:b w:val="0"/>
          <w:color w:val="000000"/>
          <w:sz w:val="24"/>
          <w:szCs w:val="24"/>
        </w:rPr>
        <w:t xml:space="preserve"> </w:t>
      </w:r>
      <w:proofErr w:type="spellStart"/>
      <w:r>
        <w:rPr>
          <w:b w:val="0"/>
          <w:color w:val="000000"/>
          <w:sz w:val="24"/>
          <w:szCs w:val="24"/>
        </w:rPr>
        <w:t>Bălileşti</w:t>
      </w:r>
      <w:proofErr w:type="spellEnd"/>
      <w:r w:rsidRPr="00C57B13">
        <w:rPr>
          <w:b w:val="0"/>
          <w:color w:val="000000"/>
          <w:sz w:val="24"/>
          <w:szCs w:val="24"/>
        </w:rPr>
        <w:t xml:space="preserve">, </w:t>
      </w:r>
      <w:proofErr w:type="spellStart"/>
      <w:r w:rsidRPr="00C57B13">
        <w:rPr>
          <w:b w:val="0"/>
          <w:color w:val="000000"/>
          <w:sz w:val="24"/>
          <w:szCs w:val="24"/>
        </w:rPr>
        <w:t>este</w:t>
      </w:r>
      <w:proofErr w:type="spellEnd"/>
      <w:r w:rsidRPr="00C57B13">
        <w:rPr>
          <w:b w:val="0"/>
          <w:color w:val="000000"/>
          <w:sz w:val="24"/>
          <w:szCs w:val="24"/>
        </w:rPr>
        <w:t xml:space="preserve"> </w:t>
      </w:r>
      <w:proofErr w:type="spellStart"/>
      <w:r w:rsidRPr="00C57B13">
        <w:rPr>
          <w:b w:val="0"/>
          <w:color w:val="000000"/>
          <w:sz w:val="24"/>
          <w:szCs w:val="24"/>
        </w:rPr>
        <w:t>înfiinţat</w:t>
      </w:r>
      <w:proofErr w:type="spellEnd"/>
      <w:r w:rsidRPr="00C57B13">
        <w:rPr>
          <w:b w:val="0"/>
          <w:color w:val="000000"/>
          <w:sz w:val="24"/>
          <w:szCs w:val="24"/>
        </w:rPr>
        <w:t xml:space="preserve"> </w:t>
      </w:r>
      <w:proofErr w:type="spellStart"/>
      <w:r w:rsidRPr="00C57B13">
        <w:rPr>
          <w:b w:val="0"/>
          <w:color w:val="000000"/>
          <w:sz w:val="24"/>
          <w:szCs w:val="24"/>
        </w:rPr>
        <w:t>şi</w:t>
      </w:r>
      <w:proofErr w:type="spellEnd"/>
      <w:r w:rsidRPr="00C57B13">
        <w:rPr>
          <w:b w:val="0"/>
          <w:color w:val="000000"/>
          <w:sz w:val="24"/>
          <w:szCs w:val="24"/>
        </w:rPr>
        <w:t xml:space="preserve"> </w:t>
      </w:r>
      <w:proofErr w:type="spellStart"/>
      <w:r w:rsidRPr="00C57B13">
        <w:rPr>
          <w:b w:val="0"/>
          <w:color w:val="000000"/>
          <w:sz w:val="24"/>
          <w:szCs w:val="24"/>
        </w:rPr>
        <w:t>administrat</w:t>
      </w:r>
      <w:proofErr w:type="spellEnd"/>
      <w:r w:rsidRPr="00C57B13">
        <w:rPr>
          <w:b w:val="0"/>
          <w:color w:val="000000"/>
          <w:sz w:val="24"/>
          <w:szCs w:val="24"/>
        </w:rPr>
        <w:t xml:space="preserve"> de </w:t>
      </w:r>
      <w:proofErr w:type="spellStart"/>
      <w:r w:rsidRPr="00C57B13">
        <w:rPr>
          <w:b w:val="0"/>
          <w:color w:val="000000"/>
          <w:sz w:val="24"/>
          <w:szCs w:val="24"/>
        </w:rPr>
        <w:t>furnizorul</w:t>
      </w:r>
      <w:proofErr w:type="spellEnd"/>
      <w:r w:rsidRPr="00C57B13">
        <w:rPr>
          <w:b w:val="0"/>
          <w:color w:val="000000"/>
          <w:sz w:val="24"/>
          <w:szCs w:val="24"/>
        </w:rPr>
        <w:t xml:space="preserve"> de </w:t>
      </w:r>
      <w:proofErr w:type="spellStart"/>
      <w:r w:rsidRPr="00C57B13">
        <w:rPr>
          <w:b w:val="0"/>
          <w:color w:val="000000"/>
          <w:sz w:val="24"/>
          <w:szCs w:val="24"/>
        </w:rPr>
        <w:t>servicii</w:t>
      </w:r>
      <w:proofErr w:type="spellEnd"/>
      <w:r w:rsidRPr="00C57B13">
        <w:rPr>
          <w:b w:val="0"/>
          <w:color w:val="000000"/>
          <w:sz w:val="24"/>
          <w:szCs w:val="24"/>
        </w:rPr>
        <w:t xml:space="preserve"> </w:t>
      </w:r>
      <w:proofErr w:type="spellStart"/>
      <w:r w:rsidRPr="00C57B13">
        <w:rPr>
          <w:b w:val="0"/>
          <w:color w:val="000000"/>
          <w:sz w:val="24"/>
          <w:szCs w:val="24"/>
        </w:rPr>
        <w:t>sociale</w:t>
      </w:r>
      <w:proofErr w:type="spellEnd"/>
      <w:r w:rsidRPr="00C57B13">
        <w:rPr>
          <w:b w:val="0"/>
          <w:color w:val="000000"/>
          <w:sz w:val="24"/>
          <w:szCs w:val="24"/>
        </w:rPr>
        <w:t xml:space="preserve"> - </w:t>
      </w:r>
      <w:proofErr w:type="spellStart"/>
      <w:r w:rsidRPr="00C57B13">
        <w:rPr>
          <w:b w:val="0"/>
          <w:color w:val="000000"/>
          <w:sz w:val="24"/>
          <w:szCs w:val="24"/>
        </w:rPr>
        <w:t>Direcţia</w:t>
      </w:r>
      <w:proofErr w:type="spellEnd"/>
      <w:r w:rsidRPr="00C57B13">
        <w:rPr>
          <w:b w:val="0"/>
          <w:color w:val="000000"/>
          <w:sz w:val="24"/>
          <w:szCs w:val="24"/>
        </w:rPr>
        <w:t xml:space="preserve"> </w:t>
      </w:r>
      <w:proofErr w:type="spellStart"/>
      <w:r w:rsidRPr="00C57B13">
        <w:rPr>
          <w:b w:val="0"/>
          <w:color w:val="000000"/>
          <w:sz w:val="24"/>
          <w:szCs w:val="24"/>
        </w:rPr>
        <w:t>Generală</w:t>
      </w:r>
      <w:proofErr w:type="spellEnd"/>
      <w:r w:rsidRPr="00C57B13">
        <w:rPr>
          <w:b w:val="0"/>
          <w:color w:val="000000"/>
          <w:sz w:val="24"/>
          <w:szCs w:val="24"/>
        </w:rPr>
        <w:t xml:space="preserve"> de </w:t>
      </w:r>
      <w:proofErr w:type="spellStart"/>
      <w:r w:rsidRPr="00C57B13">
        <w:rPr>
          <w:b w:val="0"/>
          <w:color w:val="000000"/>
          <w:sz w:val="24"/>
          <w:szCs w:val="24"/>
        </w:rPr>
        <w:t>Asistenţă</w:t>
      </w:r>
      <w:proofErr w:type="spellEnd"/>
      <w:r w:rsidRPr="00C57B13">
        <w:rPr>
          <w:b w:val="0"/>
          <w:color w:val="000000"/>
          <w:sz w:val="24"/>
          <w:szCs w:val="24"/>
        </w:rPr>
        <w:t xml:space="preserve"> </w:t>
      </w:r>
      <w:proofErr w:type="spellStart"/>
      <w:r w:rsidRPr="00C57B13">
        <w:rPr>
          <w:b w:val="0"/>
          <w:color w:val="000000"/>
          <w:sz w:val="24"/>
          <w:szCs w:val="24"/>
        </w:rPr>
        <w:t>Socială</w:t>
      </w:r>
      <w:proofErr w:type="spellEnd"/>
      <w:r w:rsidRPr="00C57B13">
        <w:rPr>
          <w:b w:val="0"/>
          <w:color w:val="000000"/>
          <w:sz w:val="24"/>
          <w:szCs w:val="24"/>
        </w:rPr>
        <w:t xml:space="preserve"> </w:t>
      </w:r>
      <w:proofErr w:type="spellStart"/>
      <w:r w:rsidRPr="00C57B13">
        <w:rPr>
          <w:b w:val="0"/>
          <w:color w:val="000000"/>
          <w:sz w:val="24"/>
          <w:szCs w:val="24"/>
        </w:rPr>
        <w:t>şi</w:t>
      </w:r>
      <w:proofErr w:type="spellEnd"/>
      <w:r w:rsidRPr="00C57B13">
        <w:rPr>
          <w:b w:val="0"/>
          <w:color w:val="000000"/>
          <w:sz w:val="24"/>
          <w:szCs w:val="24"/>
        </w:rPr>
        <w:t xml:space="preserve"> </w:t>
      </w:r>
      <w:proofErr w:type="spellStart"/>
      <w:r w:rsidRPr="00C57B13">
        <w:rPr>
          <w:b w:val="0"/>
          <w:color w:val="000000"/>
          <w:sz w:val="24"/>
          <w:szCs w:val="24"/>
        </w:rPr>
        <w:t>Protecţia</w:t>
      </w:r>
      <w:proofErr w:type="spellEnd"/>
      <w:r w:rsidRPr="00C57B13">
        <w:rPr>
          <w:b w:val="0"/>
          <w:color w:val="000000"/>
          <w:sz w:val="24"/>
          <w:szCs w:val="24"/>
        </w:rPr>
        <w:t xml:space="preserve"> </w:t>
      </w:r>
      <w:proofErr w:type="spellStart"/>
      <w:r w:rsidRPr="00C57B13">
        <w:rPr>
          <w:b w:val="0"/>
          <w:color w:val="000000"/>
          <w:sz w:val="24"/>
          <w:szCs w:val="24"/>
        </w:rPr>
        <w:t>Copilului</w:t>
      </w:r>
      <w:proofErr w:type="spellEnd"/>
      <w:r w:rsidRPr="00C57B13">
        <w:rPr>
          <w:b w:val="0"/>
          <w:color w:val="000000"/>
          <w:sz w:val="24"/>
          <w:szCs w:val="24"/>
        </w:rPr>
        <w:t xml:space="preserve"> (DGASPC) </w:t>
      </w:r>
      <w:proofErr w:type="spellStart"/>
      <w:r w:rsidRPr="00C57B13">
        <w:rPr>
          <w:b w:val="0"/>
          <w:color w:val="000000"/>
          <w:sz w:val="24"/>
          <w:szCs w:val="24"/>
        </w:rPr>
        <w:t>Argeş</w:t>
      </w:r>
      <w:proofErr w:type="spellEnd"/>
      <w:r w:rsidRPr="00C57B13">
        <w:rPr>
          <w:b w:val="0"/>
          <w:color w:val="000000"/>
          <w:sz w:val="24"/>
          <w:szCs w:val="24"/>
          <w:lang w:val="ro-RO"/>
        </w:rPr>
        <w:t>, furnizor</w:t>
      </w:r>
      <w:r w:rsidRPr="00C57B13">
        <w:rPr>
          <w:color w:val="000000"/>
          <w:sz w:val="24"/>
          <w:szCs w:val="24"/>
          <w:lang w:val="ro-RO"/>
        </w:rPr>
        <w:t xml:space="preserve"> </w:t>
      </w:r>
      <w:r w:rsidRPr="00C57B13">
        <w:rPr>
          <w:b w:val="0"/>
          <w:color w:val="000000"/>
          <w:sz w:val="24"/>
          <w:szCs w:val="24"/>
          <w:lang w:val="ro-RO"/>
        </w:rPr>
        <w:t>acreditat conform Certificatului de acreditare seria AF  nr.000214 din 16.04.2014.</w:t>
      </w:r>
    </w:p>
    <w:p w14:paraId="1A9D4555" w14:textId="77777777" w:rsidR="0057244F" w:rsidRPr="005370E0" w:rsidRDefault="0057244F" w:rsidP="00D77A10">
      <w:pPr>
        <w:pStyle w:val="BodyText"/>
        <w:jc w:val="both"/>
        <w:rPr>
          <w:b w:val="0"/>
          <w:bCs/>
          <w:iCs/>
          <w:sz w:val="24"/>
          <w:szCs w:val="24"/>
          <w:lang w:val="ro-RO"/>
        </w:rPr>
      </w:pPr>
      <w:r>
        <w:rPr>
          <w:b w:val="0"/>
          <w:color w:val="000000"/>
          <w:sz w:val="24"/>
          <w:szCs w:val="24"/>
        </w:rPr>
        <w:t xml:space="preserve">     </w:t>
      </w:r>
      <w:r w:rsidRPr="00C57B13">
        <w:rPr>
          <w:b w:val="0"/>
          <w:color w:val="000000"/>
          <w:sz w:val="24"/>
          <w:szCs w:val="24"/>
        </w:rPr>
        <w:t xml:space="preserve">(2)  </w:t>
      </w:r>
      <w:proofErr w:type="spellStart"/>
      <w:r w:rsidRPr="00C57B13">
        <w:rPr>
          <w:b w:val="0"/>
          <w:color w:val="000000"/>
          <w:sz w:val="24"/>
          <w:szCs w:val="24"/>
        </w:rPr>
        <w:t>Sediul</w:t>
      </w:r>
      <w:proofErr w:type="spellEnd"/>
      <w:r w:rsidRPr="00C57B13">
        <w:rPr>
          <w:b w:val="0"/>
          <w:color w:val="000000"/>
          <w:sz w:val="24"/>
          <w:szCs w:val="24"/>
        </w:rPr>
        <w:t xml:space="preserve"> </w:t>
      </w:r>
      <w:proofErr w:type="spellStart"/>
      <w:r w:rsidRPr="00C57B13">
        <w:rPr>
          <w:b w:val="0"/>
          <w:color w:val="000000"/>
          <w:sz w:val="24"/>
          <w:szCs w:val="24"/>
        </w:rPr>
        <w:t>serviciului</w:t>
      </w:r>
      <w:proofErr w:type="spellEnd"/>
      <w:r w:rsidRPr="00C57B13">
        <w:rPr>
          <w:b w:val="0"/>
          <w:color w:val="000000"/>
          <w:sz w:val="24"/>
          <w:szCs w:val="24"/>
        </w:rPr>
        <w:t xml:space="preserve"> social </w:t>
      </w:r>
      <w:proofErr w:type="spellStart"/>
      <w:r w:rsidRPr="00C57B13">
        <w:rPr>
          <w:b w:val="0"/>
          <w:i/>
          <w:iCs/>
          <w:color w:val="000000"/>
          <w:sz w:val="24"/>
          <w:szCs w:val="24"/>
        </w:rPr>
        <w:t>Centrul</w:t>
      </w:r>
      <w:proofErr w:type="spellEnd"/>
      <w:r w:rsidRPr="00C57B13">
        <w:rPr>
          <w:b w:val="0"/>
          <w:i/>
          <w:iCs/>
          <w:color w:val="000000"/>
          <w:sz w:val="24"/>
          <w:szCs w:val="24"/>
        </w:rPr>
        <w:t xml:space="preserve"> de Zi </w:t>
      </w:r>
      <w:proofErr w:type="spellStart"/>
      <w:r w:rsidRPr="00C57B13">
        <w:rPr>
          <w:b w:val="0"/>
          <w:i/>
          <w:iCs/>
          <w:color w:val="000000"/>
          <w:sz w:val="24"/>
          <w:szCs w:val="24"/>
        </w:rPr>
        <w:t>pentru</w:t>
      </w:r>
      <w:proofErr w:type="spellEnd"/>
      <w:r w:rsidRPr="00C57B13">
        <w:rPr>
          <w:b w:val="0"/>
          <w:i/>
          <w:iCs/>
          <w:color w:val="000000"/>
          <w:sz w:val="24"/>
          <w:szCs w:val="24"/>
        </w:rPr>
        <w:t xml:space="preserve"> </w:t>
      </w:r>
      <w:proofErr w:type="spellStart"/>
      <w:r w:rsidRPr="00C57B13">
        <w:rPr>
          <w:b w:val="0"/>
          <w:i/>
          <w:iCs/>
          <w:color w:val="000000"/>
          <w:sz w:val="24"/>
          <w:szCs w:val="24"/>
        </w:rPr>
        <w:t>Persoane</w:t>
      </w:r>
      <w:proofErr w:type="spellEnd"/>
      <w:r w:rsidRPr="00C57B13">
        <w:rPr>
          <w:b w:val="0"/>
          <w:i/>
          <w:iCs/>
          <w:color w:val="000000"/>
          <w:sz w:val="24"/>
          <w:szCs w:val="24"/>
        </w:rPr>
        <w:t xml:space="preserve"> A</w:t>
      </w:r>
      <w:r>
        <w:rPr>
          <w:b w:val="0"/>
          <w:i/>
          <w:iCs/>
          <w:color w:val="000000"/>
          <w:sz w:val="24"/>
          <w:szCs w:val="24"/>
        </w:rPr>
        <w:t xml:space="preserve">dulte cu </w:t>
      </w:r>
      <w:proofErr w:type="spellStart"/>
      <w:r>
        <w:rPr>
          <w:b w:val="0"/>
          <w:i/>
          <w:iCs/>
          <w:color w:val="000000"/>
          <w:sz w:val="24"/>
          <w:szCs w:val="24"/>
        </w:rPr>
        <w:t>Dizabilităţi</w:t>
      </w:r>
      <w:proofErr w:type="spellEnd"/>
      <w:r>
        <w:rPr>
          <w:b w:val="0"/>
          <w:i/>
          <w:iCs/>
          <w:color w:val="000000"/>
          <w:sz w:val="24"/>
          <w:szCs w:val="24"/>
        </w:rPr>
        <w:t xml:space="preserve"> </w:t>
      </w:r>
      <w:proofErr w:type="spellStart"/>
      <w:r>
        <w:rPr>
          <w:b w:val="0"/>
          <w:i/>
          <w:iCs/>
          <w:color w:val="000000"/>
          <w:sz w:val="24"/>
          <w:szCs w:val="24"/>
        </w:rPr>
        <w:t>Bălileşti</w:t>
      </w:r>
      <w:proofErr w:type="spellEnd"/>
      <w:r w:rsidRPr="00C57B13">
        <w:rPr>
          <w:b w:val="0"/>
          <w:i/>
          <w:iCs/>
          <w:color w:val="000000"/>
          <w:sz w:val="24"/>
          <w:szCs w:val="24"/>
        </w:rPr>
        <w:t>,</w:t>
      </w:r>
      <w:r w:rsidRPr="00C57B13">
        <w:rPr>
          <w:color w:val="000000"/>
          <w:sz w:val="24"/>
          <w:szCs w:val="24"/>
        </w:rPr>
        <w:t xml:space="preserve"> </w:t>
      </w:r>
      <w:proofErr w:type="spellStart"/>
      <w:r w:rsidRPr="00C57B13">
        <w:rPr>
          <w:b w:val="0"/>
          <w:color w:val="000000"/>
          <w:sz w:val="24"/>
          <w:szCs w:val="24"/>
        </w:rPr>
        <w:t>este</w:t>
      </w:r>
      <w:proofErr w:type="spellEnd"/>
      <w:r w:rsidRPr="00C57B13">
        <w:rPr>
          <w:b w:val="0"/>
          <w:color w:val="000000"/>
          <w:sz w:val="24"/>
          <w:szCs w:val="24"/>
        </w:rPr>
        <w:t xml:space="preserve"> </w:t>
      </w:r>
      <w:proofErr w:type="spellStart"/>
      <w:r w:rsidRPr="00C57B13">
        <w:rPr>
          <w:b w:val="0"/>
          <w:color w:val="000000"/>
          <w:sz w:val="24"/>
          <w:szCs w:val="24"/>
        </w:rPr>
        <w:t>situat</w:t>
      </w:r>
      <w:proofErr w:type="spellEnd"/>
      <w:r w:rsidRPr="00C57B13">
        <w:rPr>
          <w:b w:val="0"/>
          <w:color w:val="000000"/>
          <w:sz w:val="24"/>
          <w:szCs w:val="24"/>
        </w:rPr>
        <w:t xml:space="preserve"> </w:t>
      </w:r>
      <w:proofErr w:type="spellStart"/>
      <w:r w:rsidRPr="00C57B13">
        <w:rPr>
          <w:b w:val="0"/>
          <w:color w:val="000000"/>
          <w:sz w:val="24"/>
          <w:szCs w:val="24"/>
        </w:rPr>
        <w:t>în</w:t>
      </w:r>
      <w:proofErr w:type="spellEnd"/>
      <w:r w:rsidRPr="00C57B13">
        <w:rPr>
          <w:color w:val="000000"/>
          <w:sz w:val="24"/>
          <w:szCs w:val="24"/>
        </w:rPr>
        <w:t xml:space="preserve"> </w:t>
      </w:r>
      <w:r w:rsidRPr="00E4535B">
        <w:rPr>
          <w:b w:val="0"/>
          <w:bCs/>
          <w:iCs/>
          <w:color w:val="000000"/>
          <w:sz w:val="24"/>
          <w:szCs w:val="24"/>
          <w:u w:val="single"/>
        </w:rPr>
        <w:t xml:space="preserve">Com. </w:t>
      </w:r>
      <w:proofErr w:type="spellStart"/>
      <w:r w:rsidRPr="00E4535B">
        <w:rPr>
          <w:b w:val="0"/>
          <w:bCs/>
          <w:iCs/>
          <w:color w:val="000000"/>
          <w:sz w:val="24"/>
          <w:szCs w:val="24"/>
          <w:u w:val="single"/>
        </w:rPr>
        <w:t>Tigveni</w:t>
      </w:r>
      <w:proofErr w:type="spellEnd"/>
      <w:r w:rsidRPr="00E4535B">
        <w:rPr>
          <w:b w:val="0"/>
          <w:bCs/>
          <w:iCs/>
          <w:color w:val="000000"/>
          <w:sz w:val="24"/>
          <w:szCs w:val="24"/>
          <w:u w:val="single"/>
        </w:rPr>
        <w:t xml:space="preserve">, sat. </w:t>
      </w:r>
      <w:proofErr w:type="spellStart"/>
      <w:r w:rsidRPr="00E4535B">
        <w:rPr>
          <w:b w:val="0"/>
          <w:bCs/>
          <w:iCs/>
          <w:color w:val="000000"/>
          <w:sz w:val="24"/>
          <w:szCs w:val="24"/>
          <w:u w:val="single"/>
        </w:rPr>
        <w:t>Bălileşti</w:t>
      </w:r>
      <w:proofErr w:type="spellEnd"/>
      <w:r w:rsidRPr="00E4535B">
        <w:rPr>
          <w:b w:val="0"/>
          <w:bCs/>
          <w:iCs/>
          <w:color w:val="000000"/>
          <w:sz w:val="24"/>
          <w:szCs w:val="24"/>
          <w:u w:val="single"/>
        </w:rPr>
        <w:t xml:space="preserve">, str. </w:t>
      </w:r>
      <w:proofErr w:type="spellStart"/>
      <w:r w:rsidRPr="00E4535B">
        <w:rPr>
          <w:b w:val="0"/>
          <w:bCs/>
          <w:iCs/>
          <w:color w:val="000000"/>
          <w:sz w:val="24"/>
          <w:szCs w:val="24"/>
          <w:u w:val="single"/>
        </w:rPr>
        <w:t>Bădislava</w:t>
      </w:r>
      <w:proofErr w:type="spellEnd"/>
      <w:r w:rsidRPr="00E4535B">
        <w:rPr>
          <w:b w:val="0"/>
          <w:bCs/>
          <w:iCs/>
          <w:color w:val="000000"/>
          <w:sz w:val="24"/>
          <w:szCs w:val="24"/>
          <w:u w:val="single"/>
        </w:rPr>
        <w:t xml:space="preserve">, nr.62, </w:t>
      </w:r>
      <w:proofErr w:type="spellStart"/>
      <w:r w:rsidRPr="00E4535B">
        <w:rPr>
          <w:b w:val="0"/>
          <w:bCs/>
          <w:iCs/>
          <w:color w:val="000000"/>
          <w:sz w:val="24"/>
          <w:szCs w:val="24"/>
          <w:u w:val="single"/>
        </w:rPr>
        <w:t>jud</w:t>
      </w:r>
      <w:proofErr w:type="spellEnd"/>
      <w:r w:rsidRPr="00E4535B">
        <w:rPr>
          <w:b w:val="0"/>
          <w:bCs/>
          <w:iCs/>
          <w:color w:val="000000"/>
          <w:sz w:val="24"/>
          <w:szCs w:val="24"/>
          <w:u w:val="single"/>
        </w:rPr>
        <w:t xml:space="preserve">. </w:t>
      </w:r>
      <w:proofErr w:type="spellStart"/>
      <w:r w:rsidRPr="00E4535B">
        <w:rPr>
          <w:b w:val="0"/>
          <w:bCs/>
          <w:iCs/>
          <w:color w:val="000000"/>
          <w:sz w:val="24"/>
          <w:szCs w:val="24"/>
          <w:u w:val="single"/>
        </w:rPr>
        <w:t>Argeş</w:t>
      </w:r>
      <w:proofErr w:type="spellEnd"/>
      <w:r w:rsidRPr="00E4535B">
        <w:rPr>
          <w:b w:val="0"/>
          <w:bCs/>
          <w:iCs/>
          <w:color w:val="000000"/>
          <w:sz w:val="24"/>
          <w:szCs w:val="24"/>
          <w:u w:val="single"/>
        </w:rPr>
        <w:t>,</w:t>
      </w:r>
      <w:r w:rsidRPr="00E4535B">
        <w:rPr>
          <w:b w:val="0"/>
          <w:bCs/>
          <w:iCs/>
          <w:color w:val="000000"/>
          <w:sz w:val="24"/>
          <w:szCs w:val="24"/>
        </w:rPr>
        <w:t xml:space="preserve"> </w:t>
      </w:r>
      <w:r>
        <w:rPr>
          <w:b w:val="0"/>
          <w:bCs/>
          <w:iCs/>
          <w:sz w:val="24"/>
          <w:szCs w:val="24"/>
        </w:rPr>
        <w:t xml:space="preserve">are o </w:t>
      </w:r>
      <w:r w:rsidRPr="00E37D1A">
        <w:rPr>
          <w:bCs/>
          <w:iCs/>
          <w:sz w:val="24"/>
          <w:szCs w:val="24"/>
        </w:rPr>
        <w:t xml:space="preserve">capacitate </w:t>
      </w:r>
      <w:proofErr w:type="spellStart"/>
      <w:r w:rsidRPr="00E37D1A">
        <w:rPr>
          <w:bCs/>
          <w:iCs/>
          <w:sz w:val="24"/>
          <w:szCs w:val="24"/>
        </w:rPr>
        <w:t>minimă</w:t>
      </w:r>
      <w:proofErr w:type="spellEnd"/>
      <w:r w:rsidRPr="00E37D1A">
        <w:rPr>
          <w:bCs/>
          <w:iCs/>
          <w:sz w:val="24"/>
          <w:szCs w:val="24"/>
        </w:rPr>
        <w:t xml:space="preserve"> de 8 </w:t>
      </w:r>
      <w:proofErr w:type="spellStart"/>
      <w:r w:rsidRPr="00E37D1A">
        <w:rPr>
          <w:bCs/>
          <w:iCs/>
          <w:sz w:val="24"/>
          <w:szCs w:val="24"/>
        </w:rPr>
        <w:t>beneficiari</w:t>
      </w:r>
      <w:proofErr w:type="spellEnd"/>
      <w:r w:rsidRPr="00E37D1A">
        <w:rPr>
          <w:bCs/>
          <w:iCs/>
          <w:sz w:val="24"/>
          <w:szCs w:val="24"/>
        </w:rPr>
        <w:t>/zi</w:t>
      </w:r>
      <w:r>
        <w:rPr>
          <w:b w:val="0"/>
          <w:bCs/>
          <w:iCs/>
          <w:sz w:val="24"/>
          <w:szCs w:val="24"/>
        </w:rPr>
        <w:t xml:space="preserve">, </w:t>
      </w:r>
      <w:proofErr w:type="spellStart"/>
      <w:r>
        <w:rPr>
          <w:b w:val="0"/>
          <w:bCs/>
          <w:iCs/>
          <w:sz w:val="24"/>
          <w:szCs w:val="24"/>
        </w:rPr>
        <w:t>dar</w:t>
      </w:r>
      <w:proofErr w:type="spellEnd"/>
      <w:r>
        <w:rPr>
          <w:b w:val="0"/>
          <w:bCs/>
          <w:iCs/>
          <w:sz w:val="24"/>
          <w:szCs w:val="24"/>
        </w:rPr>
        <w:t xml:space="preserve"> nu </w:t>
      </w:r>
      <w:proofErr w:type="spellStart"/>
      <w:r>
        <w:rPr>
          <w:b w:val="0"/>
          <w:bCs/>
          <w:iCs/>
          <w:sz w:val="24"/>
          <w:szCs w:val="24"/>
        </w:rPr>
        <w:t>mai</w:t>
      </w:r>
      <w:proofErr w:type="spellEnd"/>
      <w:r>
        <w:rPr>
          <w:b w:val="0"/>
          <w:bCs/>
          <w:iCs/>
          <w:sz w:val="24"/>
          <w:szCs w:val="24"/>
        </w:rPr>
        <w:t xml:space="preserve"> </w:t>
      </w:r>
      <w:proofErr w:type="spellStart"/>
      <w:r>
        <w:rPr>
          <w:b w:val="0"/>
          <w:bCs/>
          <w:iCs/>
          <w:sz w:val="24"/>
          <w:szCs w:val="24"/>
        </w:rPr>
        <w:t>mult</w:t>
      </w:r>
      <w:proofErr w:type="spellEnd"/>
      <w:r>
        <w:rPr>
          <w:b w:val="0"/>
          <w:bCs/>
          <w:iCs/>
          <w:sz w:val="24"/>
          <w:szCs w:val="24"/>
        </w:rPr>
        <w:t xml:space="preserve"> </w:t>
      </w:r>
      <w:r w:rsidRPr="00367C64">
        <w:rPr>
          <w:b w:val="0"/>
          <w:bCs/>
          <w:iCs/>
          <w:color w:val="000000"/>
          <w:sz w:val="24"/>
          <w:szCs w:val="24"/>
        </w:rPr>
        <w:t>de 40</w:t>
      </w:r>
      <w:r w:rsidRPr="00367C64">
        <w:rPr>
          <w:b w:val="0"/>
          <w:bCs/>
          <w:iCs/>
          <w:sz w:val="24"/>
          <w:szCs w:val="24"/>
        </w:rPr>
        <w:t xml:space="preserve"> </w:t>
      </w:r>
      <w:proofErr w:type="spellStart"/>
      <w:r>
        <w:rPr>
          <w:b w:val="0"/>
          <w:bCs/>
          <w:iCs/>
          <w:sz w:val="24"/>
          <w:szCs w:val="24"/>
        </w:rPr>
        <w:t>beneficiari</w:t>
      </w:r>
      <w:proofErr w:type="spellEnd"/>
      <w:r>
        <w:rPr>
          <w:b w:val="0"/>
          <w:bCs/>
          <w:iCs/>
          <w:sz w:val="24"/>
          <w:szCs w:val="24"/>
        </w:rPr>
        <w:t xml:space="preserve">/zi, </w:t>
      </w:r>
      <w:proofErr w:type="spellStart"/>
      <w:r>
        <w:rPr>
          <w:b w:val="0"/>
          <w:bCs/>
          <w:iCs/>
          <w:sz w:val="24"/>
          <w:szCs w:val="24"/>
        </w:rPr>
        <w:t>persoane</w:t>
      </w:r>
      <w:proofErr w:type="spellEnd"/>
      <w:r>
        <w:rPr>
          <w:b w:val="0"/>
          <w:bCs/>
          <w:iCs/>
          <w:sz w:val="24"/>
          <w:szCs w:val="24"/>
        </w:rPr>
        <w:t xml:space="preserve"> </w:t>
      </w:r>
      <w:proofErr w:type="spellStart"/>
      <w:r>
        <w:rPr>
          <w:b w:val="0"/>
          <w:bCs/>
          <w:iCs/>
          <w:sz w:val="24"/>
          <w:szCs w:val="24"/>
        </w:rPr>
        <w:t>adulte</w:t>
      </w:r>
      <w:proofErr w:type="spellEnd"/>
      <w:r>
        <w:rPr>
          <w:b w:val="0"/>
          <w:bCs/>
          <w:iCs/>
          <w:sz w:val="24"/>
          <w:szCs w:val="24"/>
        </w:rPr>
        <w:t xml:space="preserve"> cu </w:t>
      </w:r>
      <w:proofErr w:type="spellStart"/>
      <w:r>
        <w:rPr>
          <w:b w:val="0"/>
          <w:bCs/>
          <w:iCs/>
          <w:sz w:val="24"/>
          <w:szCs w:val="24"/>
        </w:rPr>
        <w:t>dizabilităţi</w:t>
      </w:r>
      <w:proofErr w:type="spellEnd"/>
      <w:r>
        <w:rPr>
          <w:b w:val="0"/>
          <w:bCs/>
          <w:iCs/>
          <w:sz w:val="24"/>
          <w:szCs w:val="24"/>
        </w:rPr>
        <w:t xml:space="preserve">. </w:t>
      </w:r>
      <w:proofErr w:type="spellStart"/>
      <w:r w:rsidRPr="00E56488">
        <w:rPr>
          <w:b w:val="0"/>
          <w:bCs/>
          <w:iCs/>
          <w:sz w:val="24"/>
          <w:szCs w:val="24"/>
        </w:rPr>
        <w:t>Programul</w:t>
      </w:r>
      <w:proofErr w:type="spellEnd"/>
      <w:r w:rsidRPr="00E56488">
        <w:rPr>
          <w:b w:val="0"/>
          <w:bCs/>
          <w:iCs/>
          <w:sz w:val="24"/>
          <w:szCs w:val="24"/>
        </w:rPr>
        <w:t xml:space="preserve"> de </w:t>
      </w:r>
      <w:proofErr w:type="spellStart"/>
      <w:r w:rsidRPr="00E56488">
        <w:rPr>
          <w:b w:val="0"/>
          <w:bCs/>
          <w:iCs/>
          <w:sz w:val="24"/>
          <w:szCs w:val="24"/>
        </w:rPr>
        <w:t>lucru</w:t>
      </w:r>
      <w:proofErr w:type="spellEnd"/>
      <w:r w:rsidRPr="00E56488">
        <w:rPr>
          <w:b w:val="0"/>
          <w:bCs/>
          <w:iCs/>
          <w:sz w:val="24"/>
          <w:szCs w:val="24"/>
        </w:rPr>
        <w:t xml:space="preserve"> al </w:t>
      </w:r>
      <w:proofErr w:type="spellStart"/>
      <w:r w:rsidRPr="00E56488">
        <w:rPr>
          <w:b w:val="0"/>
          <w:bCs/>
          <w:iCs/>
          <w:sz w:val="24"/>
          <w:szCs w:val="24"/>
        </w:rPr>
        <w:t>Centrului</w:t>
      </w:r>
      <w:proofErr w:type="spellEnd"/>
      <w:r w:rsidRPr="00E56488">
        <w:rPr>
          <w:b w:val="0"/>
          <w:bCs/>
          <w:iCs/>
          <w:sz w:val="24"/>
          <w:szCs w:val="24"/>
        </w:rPr>
        <w:t xml:space="preserve"> de Zi </w:t>
      </w:r>
      <w:proofErr w:type="spellStart"/>
      <w:r w:rsidRPr="00E56488">
        <w:rPr>
          <w:b w:val="0"/>
          <w:bCs/>
          <w:iCs/>
          <w:sz w:val="24"/>
          <w:szCs w:val="24"/>
        </w:rPr>
        <w:t>este</w:t>
      </w:r>
      <w:proofErr w:type="spellEnd"/>
      <w:r w:rsidRPr="00E56488">
        <w:rPr>
          <w:b w:val="0"/>
          <w:bCs/>
          <w:iCs/>
          <w:sz w:val="24"/>
          <w:szCs w:val="24"/>
        </w:rPr>
        <w:t xml:space="preserve"> de minim </w:t>
      </w:r>
      <w:r w:rsidRPr="00767C0B">
        <w:rPr>
          <w:b w:val="0"/>
          <w:bCs/>
          <w:iCs/>
          <w:sz w:val="24"/>
          <w:szCs w:val="24"/>
        </w:rPr>
        <w:t>40 ore/</w:t>
      </w:r>
      <w:proofErr w:type="spellStart"/>
      <w:r w:rsidRPr="00767C0B">
        <w:rPr>
          <w:b w:val="0"/>
          <w:bCs/>
          <w:iCs/>
          <w:sz w:val="24"/>
          <w:szCs w:val="24"/>
        </w:rPr>
        <w:t>săptămână</w:t>
      </w:r>
      <w:proofErr w:type="spellEnd"/>
      <w:r w:rsidRPr="00767C0B">
        <w:rPr>
          <w:b w:val="0"/>
          <w:bCs/>
          <w:iCs/>
          <w:sz w:val="24"/>
          <w:szCs w:val="24"/>
        </w:rPr>
        <w:t xml:space="preserve">.  </w:t>
      </w:r>
      <w:r>
        <w:rPr>
          <w:b w:val="0"/>
          <w:bCs/>
          <w:iCs/>
          <w:sz w:val="24"/>
          <w:szCs w:val="24"/>
          <w:lang w:val="ro-RO"/>
        </w:rPr>
        <w:t xml:space="preserve"> </w:t>
      </w:r>
    </w:p>
    <w:p w14:paraId="1E7986C0" w14:textId="77777777" w:rsidR="0057244F" w:rsidRPr="00735318" w:rsidRDefault="0057244F" w:rsidP="00190D99">
      <w:pPr>
        <w:jc w:val="both"/>
      </w:pPr>
      <w:r w:rsidRPr="00735318">
        <w:rPr>
          <w:b/>
          <w:bCs/>
        </w:rPr>
        <w:lastRenderedPageBreak/>
        <w:t>Articolul 3</w:t>
      </w:r>
      <w:r w:rsidRPr="00735318">
        <w:t xml:space="preserve"> </w:t>
      </w:r>
    </w:p>
    <w:p w14:paraId="3733486B" w14:textId="77777777" w:rsidR="0057244F" w:rsidRPr="00735318" w:rsidRDefault="0057244F" w:rsidP="00190D99">
      <w:pPr>
        <w:jc w:val="both"/>
        <w:rPr>
          <w:b/>
        </w:rPr>
      </w:pPr>
      <w:r w:rsidRPr="00735318">
        <w:rPr>
          <w:b/>
        </w:rPr>
        <w:t>Scopul serviciului social</w:t>
      </w:r>
    </w:p>
    <w:p w14:paraId="456E1473" w14:textId="77777777" w:rsidR="0057244F" w:rsidRPr="00735318" w:rsidRDefault="0057244F" w:rsidP="00190D99">
      <w:pPr>
        <w:jc w:val="both"/>
        <w:rPr>
          <w:b/>
        </w:rPr>
      </w:pPr>
    </w:p>
    <w:p w14:paraId="2B1368FA" w14:textId="77777777" w:rsidR="0057244F" w:rsidRPr="00057A34" w:rsidRDefault="0057244F" w:rsidP="00A53030">
      <w:pPr>
        <w:ind w:firstLine="360"/>
        <w:jc w:val="both"/>
        <w:rPr>
          <w:i/>
          <w:iCs/>
        </w:rPr>
      </w:pPr>
      <w:r w:rsidRPr="00735318">
        <w:t>Scopul serviciului social</w:t>
      </w:r>
      <w:r w:rsidRPr="00735318">
        <w:rPr>
          <w:b/>
        </w:rPr>
        <w:t xml:space="preserve"> </w:t>
      </w:r>
      <w:r w:rsidRPr="00735318">
        <w:rPr>
          <w:i/>
          <w:iCs/>
        </w:rPr>
        <w:t>Centrul de Zi pentru Persoane Adulte cu Dizabilităţi</w:t>
      </w:r>
      <w:r>
        <w:rPr>
          <w:i/>
          <w:iCs/>
        </w:rPr>
        <w:t xml:space="preserve"> Bălileşti </w:t>
      </w:r>
      <w:r w:rsidRPr="0082717D">
        <w:t xml:space="preserve">este realizarea </w:t>
      </w:r>
      <w:r w:rsidRPr="00735318">
        <w:t xml:space="preserve">unui ansamblu de activităţi în intervale diferite ale zilei pentru a răspunde nevoilor individuale specifice ale persoanelor adulte cu dizabilităţi, în vederea depăşirii situaţiilor de dificultate, dezvoltării potenţialului şi prevenirii instituţionalizării, precum şi pentru a sprijini serviciile sociale cu cazare de tip locuinţă protejată, aflate în subordinea DGASPC Argeş, în desfăşurarea activităţilor şi serviciilor menţionate la Modulul IV din </w:t>
      </w:r>
      <w:r w:rsidRPr="00735318">
        <w:rPr>
          <w:i/>
        </w:rPr>
        <w:t>Anexa 6</w:t>
      </w:r>
      <w:r w:rsidRPr="00735318">
        <w:t xml:space="preserve"> a </w:t>
      </w:r>
      <w:r w:rsidRPr="00735318">
        <w:rPr>
          <w:b/>
          <w:i/>
        </w:rPr>
        <w:t>Ordinului nr.82/2019</w:t>
      </w:r>
      <w:r w:rsidRPr="00735318">
        <w:rPr>
          <w:i/>
        </w:rPr>
        <w:t xml:space="preserve"> privind Standardele minime de calitate obligatorii pentru serviciile sociale cu cazare de tip locuinţă protejată pentru persoane </w:t>
      </w:r>
      <w:r w:rsidRPr="00057A34">
        <w:rPr>
          <w:i/>
        </w:rPr>
        <w:t>adulte cu dizabilităţi</w:t>
      </w:r>
      <w:r w:rsidRPr="00057A34">
        <w:t>.</w:t>
      </w:r>
    </w:p>
    <w:p w14:paraId="22AF1990" w14:textId="77777777" w:rsidR="0057244F" w:rsidRPr="00057A34" w:rsidRDefault="0057244F" w:rsidP="00190D99">
      <w:pPr>
        <w:jc w:val="both"/>
        <w:rPr>
          <w:b/>
          <w:bCs/>
          <w:iCs/>
        </w:rPr>
      </w:pPr>
    </w:p>
    <w:p w14:paraId="32745B84" w14:textId="77777777" w:rsidR="0057244F" w:rsidRPr="00057A34" w:rsidRDefault="0057244F" w:rsidP="00190D99">
      <w:pPr>
        <w:jc w:val="both"/>
        <w:rPr>
          <w:b/>
          <w:bCs/>
          <w:iCs/>
        </w:rPr>
      </w:pPr>
      <w:r w:rsidRPr="00057A34">
        <w:rPr>
          <w:b/>
          <w:bCs/>
          <w:iCs/>
        </w:rPr>
        <w:t xml:space="preserve">Articolul 4  </w:t>
      </w:r>
    </w:p>
    <w:p w14:paraId="34E7A541" w14:textId="77777777" w:rsidR="0057244F" w:rsidRPr="00057A34" w:rsidRDefault="0057244F" w:rsidP="00190D99">
      <w:pPr>
        <w:jc w:val="both"/>
        <w:rPr>
          <w:b/>
          <w:bCs/>
          <w:iCs/>
        </w:rPr>
      </w:pPr>
      <w:r w:rsidRPr="00057A34">
        <w:rPr>
          <w:b/>
          <w:bCs/>
          <w:iCs/>
        </w:rPr>
        <w:t>Cadrul legal de înfiinţare, organizare şi funcţionare</w:t>
      </w:r>
    </w:p>
    <w:p w14:paraId="35BB8156" w14:textId="77777777" w:rsidR="0057244F" w:rsidRPr="00057A34" w:rsidRDefault="0057244F" w:rsidP="00190D99">
      <w:pPr>
        <w:jc w:val="both"/>
        <w:rPr>
          <w:b/>
          <w:bCs/>
          <w:iCs/>
        </w:rPr>
      </w:pPr>
    </w:p>
    <w:p w14:paraId="755D8818" w14:textId="77777777" w:rsidR="0057244F" w:rsidRPr="00057A34" w:rsidRDefault="0057244F" w:rsidP="00D77A10">
      <w:pPr>
        <w:pStyle w:val="ListParagraph"/>
        <w:ind w:left="0" w:firstLine="360"/>
        <w:jc w:val="both"/>
        <w:rPr>
          <w:rFonts w:ascii="Times New Roman" w:hAnsi="Times New Roman"/>
          <w:bCs/>
          <w:iCs/>
          <w:lang w:val="en-US"/>
        </w:rPr>
      </w:pPr>
      <w:r w:rsidRPr="00057A34">
        <w:rPr>
          <w:bCs/>
          <w:iCs/>
        </w:rPr>
        <w:t>(1</w:t>
      </w:r>
      <w:r w:rsidRPr="00057A34">
        <w:rPr>
          <w:rFonts w:ascii="Times New Roman" w:hAnsi="Times New Roman"/>
          <w:bCs/>
          <w:iCs/>
        </w:rPr>
        <w:t xml:space="preserve">) Serviciul social </w:t>
      </w:r>
      <w:r w:rsidRPr="00057A34">
        <w:rPr>
          <w:rFonts w:ascii="Times New Roman" w:hAnsi="Times New Roman"/>
          <w:i/>
          <w:iCs/>
        </w:rPr>
        <w:t>Centrul de Zi pentru Persoane Adulte cu Dizabilităţi Bălileşti,</w:t>
      </w:r>
      <w:r w:rsidRPr="00057A34">
        <w:rPr>
          <w:rFonts w:ascii="Times New Roman" w:hAnsi="Times New Roman"/>
        </w:rPr>
        <w:t xml:space="preserve"> serviciu fără personalitate juridică,</w:t>
      </w:r>
      <w:r w:rsidRPr="00057A34">
        <w:rPr>
          <w:rFonts w:ascii="Times New Roman" w:hAnsi="Times New Roman"/>
          <w:bCs/>
          <w:iCs/>
        </w:rPr>
        <w:t xml:space="preserve"> </w:t>
      </w:r>
      <w:proofErr w:type="spellStart"/>
      <w:r w:rsidRPr="00057A34">
        <w:rPr>
          <w:rFonts w:ascii="Times New Roman" w:hAnsi="Times New Roman"/>
          <w:bCs/>
          <w:iCs/>
          <w:lang w:val="en-US"/>
        </w:rPr>
        <w:t>funcţionează</w:t>
      </w:r>
      <w:proofErr w:type="spellEnd"/>
      <w:r w:rsidRPr="00057A34">
        <w:rPr>
          <w:rFonts w:ascii="Times New Roman" w:hAnsi="Times New Roman"/>
          <w:bCs/>
          <w:iCs/>
          <w:lang w:val="en-US"/>
        </w:rPr>
        <w:t xml:space="preserve"> cu </w:t>
      </w:r>
      <w:proofErr w:type="spellStart"/>
      <w:r w:rsidRPr="00057A34">
        <w:rPr>
          <w:rFonts w:ascii="Times New Roman" w:hAnsi="Times New Roman"/>
          <w:bCs/>
          <w:iCs/>
          <w:lang w:val="en-US"/>
        </w:rPr>
        <w:t>respectarea</w:t>
      </w:r>
      <w:proofErr w:type="spellEnd"/>
      <w:r w:rsidRPr="00057A34">
        <w:rPr>
          <w:rFonts w:ascii="Times New Roman" w:hAnsi="Times New Roman"/>
          <w:bCs/>
          <w:iCs/>
          <w:lang w:val="en-US"/>
        </w:rPr>
        <w:t xml:space="preserve"> </w:t>
      </w:r>
      <w:proofErr w:type="spellStart"/>
      <w:r w:rsidRPr="00057A34">
        <w:rPr>
          <w:rFonts w:ascii="Times New Roman" w:hAnsi="Times New Roman"/>
          <w:bCs/>
          <w:iCs/>
          <w:lang w:val="en-US"/>
        </w:rPr>
        <w:t>prevederilor</w:t>
      </w:r>
      <w:proofErr w:type="spellEnd"/>
      <w:r w:rsidRPr="00057A34">
        <w:rPr>
          <w:rFonts w:ascii="Times New Roman" w:hAnsi="Times New Roman"/>
          <w:bCs/>
          <w:iCs/>
          <w:lang w:val="en-US"/>
        </w:rPr>
        <w:t xml:space="preserve"> </w:t>
      </w:r>
      <w:proofErr w:type="spellStart"/>
      <w:r w:rsidRPr="00057A34">
        <w:rPr>
          <w:rFonts w:ascii="Times New Roman" w:hAnsi="Times New Roman"/>
          <w:bCs/>
          <w:iCs/>
          <w:lang w:val="en-US"/>
        </w:rPr>
        <w:t>cadrului</w:t>
      </w:r>
      <w:proofErr w:type="spellEnd"/>
      <w:r w:rsidRPr="00057A34">
        <w:rPr>
          <w:rFonts w:ascii="Times New Roman" w:hAnsi="Times New Roman"/>
          <w:bCs/>
          <w:iCs/>
          <w:lang w:val="en-US"/>
        </w:rPr>
        <w:t xml:space="preserve"> general de </w:t>
      </w:r>
      <w:proofErr w:type="spellStart"/>
      <w:r w:rsidRPr="00057A34">
        <w:rPr>
          <w:rFonts w:ascii="Times New Roman" w:hAnsi="Times New Roman"/>
          <w:bCs/>
          <w:iCs/>
          <w:lang w:val="en-US"/>
        </w:rPr>
        <w:t>organizare</w:t>
      </w:r>
      <w:proofErr w:type="spellEnd"/>
      <w:r w:rsidRPr="00057A34">
        <w:rPr>
          <w:rFonts w:ascii="Times New Roman" w:hAnsi="Times New Roman"/>
          <w:bCs/>
          <w:iCs/>
          <w:lang w:val="en-US"/>
        </w:rPr>
        <w:t xml:space="preserve"> </w:t>
      </w:r>
      <w:proofErr w:type="spellStart"/>
      <w:r w:rsidRPr="00057A34">
        <w:rPr>
          <w:rFonts w:ascii="Times New Roman" w:hAnsi="Times New Roman"/>
          <w:bCs/>
          <w:iCs/>
          <w:lang w:val="en-US"/>
        </w:rPr>
        <w:t>şi</w:t>
      </w:r>
      <w:proofErr w:type="spellEnd"/>
      <w:r w:rsidRPr="00057A34">
        <w:rPr>
          <w:rFonts w:ascii="Times New Roman" w:hAnsi="Times New Roman"/>
          <w:bCs/>
          <w:iCs/>
          <w:lang w:val="en-US"/>
        </w:rPr>
        <w:t xml:space="preserve"> </w:t>
      </w:r>
      <w:proofErr w:type="spellStart"/>
      <w:r w:rsidRPr="00057A34">
        <w:rPr>
          <w:rFonts w:ascii="Times New Roman" w:hAnsi="Times New Roman"/>
          <w:bCs/>
          <w:iCs/>
          <w:lang w:val="en-US"/>
        </w:rPr>
        <w:t>funcţionare</w:t>
      </w:r>
      <w:proofErr w:type="spellEnd"/>
      <w:r w:rsidRPr="00057A34">
        <w:rPr>
          <w:rFonts w:ascii="Times New Roman" w:hAnsi="Times New Roman"/>
          <w:bCs/>
          <w:iCs/>
          <w:lang w:val="en-US"/>
        </w:rPr>
        <w:t xml:space="preserve"> a </w:t>
      </w:r>
      <w:proofErr w:type="spellStart"/>
      <w:r w:rsidRPr="00057A34">
        <w:rPr>
          <w:rFonts w:ascii="Times New Roman" w:hAnsi="Times New Roman"/>
          <w:bCs/>
          <w:iCs/>
          <w:lang w:val="en-US"/>
        </w:rPr>
        <w:t>serviciilor</w:t>
      </w:r>
      <w:proofErr w:type="spellEnd"/>
      <w:r w:rsidRPr="00057A34">
        <w:rPr>
          <w:rFonts w:ascii="Times New Roman" w:hAnsi="Times New Roman"/>
          <w:bCs/>
          <w:iCs/>
          <w:lang w:val="en-US"/>
        </w:rPr>
        <w:t xml:space="preserve"> </w:t>
      </w:r>
      <w:proofErr w:type="spellStart"/>
      <w:r w:rsidRPr="00057A34">
        <w:rPr>
          <w:rFonts w:ascii="Times New Roman" w:hAnsi="Times New Roman"/>
          <w:bCs/>
          <w:iCs/>
          <w:lang w:val="en-US"/>
        </w:rPr>
        <w:t>sociale</w:t>
      </w:r>
      <w:proofErr w:type="spellEnd"/>
      <w:r w:rsidRPr="00057A34">
        <w:rPr>
          <w:rFonts w:ascii="Times New Roman" w:hAnsi="Times New Roman"/>
          <w:bCs/>
          <w:iCs/>
          <w:lang w:val="en-US"/>
        </w:rPr>
        <w:t xml:space="preserve">, </w:t>
      </w:r>
      <w:proofErr w:type="spellStart"/>
      <w:r w:rsidRPr="00057A34">
        <w:rPr>
          <w:rFonts w:ascii="Times New Roman" w:hAnsi="Times New Roman"/>
          <w:bCs/>
          <w:iCs/>
          <w:lang w:val="en-US"/>
        </w:rPr>
        <w:t>reglementat</w:t>
      </w:r>
      <w:proofErr w:type="spellEnd"/>
      <w:r w:rsidRPr="00057A34">
        <w:rPr>
          <w:rFonts w:ascii="Times New Roman" w:hAnsi="Times New Roman"/>
          <w:bCs/>
          <w:iCs/>
          <w:lang w:val="en-US"/>
        </w:rPr>
        <w:t xml:space="preserve"> de:</w:t>
      </w:r>
    </w:p>
    <w:p w14:paraId="203B0857" w14:textId="77777777" w:rsidR="0057244F" w:rsidRPr="00057A34" w:rsidRDefault="0057244F" w:rsidP="00C609BA">
      <w:pPr>
        <w:ind w:firstLine="284"/>
        <w:jc w:val="both"/>
        <w:rPr>
          <w:bCs/>
          <w:iCs/>
          <w:lang w:val="en-US"/>
        </w:rPr>
      </w:pPr>
      <w:r w:rsidRPr="00057A34">
        <w:rPr>
          <w:bCs/>
          <w:iCs/>
          <w:lang w:val="en-US"/>
        </w:rPr>
        <w:t xml:space="preserve">-  </w:t>
      </w:r>
      <w:proofErr w:type="spellStart"/>
      <w:r w:rsidRPr="00057A34">
        <w:rPr>
          <w:bCs/>
          <w:iCs/>
          <w:lang w:val="en-US"/>
        </w:rPr>
        <w:t>Legea</w:t>
      </w:r>
      <w:proofErr w:type="spellEnd"/>
      <w:r w:rsidRPr="00057A34">
        <w:rPr>
          <w:bCs/>
          <w:iCs/>
          <w:lang w:val="en-US"/>
        </w:rPr>
        <w:t xml:space="preserve"> nr.292/2011 a</w:t>
      </w:r>
      <w:r w:rsidRPr="00057A34">
        <w:t xml:space="preserve"> asistenţei sociale,</w:t>
      </w:r>
      <w:r w:rsidRPr="00057A34">
        <w:rPr>
          <w:bCs/>
          <w:iCs/>
          <w:lang w:val="en-US"/>
        </w:rPr>
        <w:t xml:space="preserve"> </w:t>
      </w:r>
      <w:proofErr w:type="spellStart"/>
      <w:r w:rsidRPr="00057A34">
        <w:rPr>
          <w:bCs/>
          <w:iCs/>
          <w:lang w:val="en-US"/>
        </w:rPr>
        <w:t>republicată</w:t>
      </w:r>
      <w:proofErr w:type="spellEnd"/>
      <w:r w:rsidRPr="00057A34">
        <w:rPr>
          <w:bCs/>
          <w:iCs/>
          <w:lang w:val="en-US"/>
        </w:rPr>
        <w:t xml:space="preserve">, cu </w:t>
      </w:r>
      <w:proofErr w:type="spellStart"/>
      <w:r w:rsidRPr="00057A34">
        <w:rPr>
          <w:bCs/>
          <w:iCs/>
          <w:lang w:val="en-US"/>
        </w:rPr>
        <w:t>modificările</w:t>
      </w:r>
      <w:proofErr w:type="spellEnd"/>
      <w:r w:rsidRPr="00057A34">
        <w:rPr>
          <w:bCs/>
          <w:iCs/>
          <w:lang w:val="en-US"/>
        </w:rPr>
        <w:t xml:space="preserve"> </w:t>
      </w:r>
      <w:proofErr w:type="spellStart"/>
      <w:r w:rsidRPr="00057A34">
        <w:rPr>
          <w:bCs/>
          <w:iCs/>
          <w:lang w:val="en-US"/>
        </w:rPr>
        <w:t>şi</w:t>
      </w:r>
      <w:proofErr w:type="spellEnd"/>
      <w:r w:rsidRPr="00057A34">
        <w:rPr>
          <w:bCs/>
          <w:iCs/>
          <w:lang w:val="en-US"/>
        </w:rPr>
        <w:t xml:space="preserve"> </w:t>
      </w:r>
      <w:proofErr w:type="spellStart"/>
      <w:r w:rsidRPr="00057A34">
        <w:rPr>
          <w:bCs/>
          <w:iCs/>
          <w:lang w:val="en-US"/>
        </w:rPr>
        <w:t>completările</w:t>
      </w:r>
      <w:proofErr w:type="spellEnd"/>
      <w:r w:rsidRPr="00057A34">
        <w:rPr>
          <w:bCs/>
          <w:iCs/>
          <w:lang w:val="en-US"/>
        </w:rPr>
        <w:t xml:space="preserve"> </w:t>
      </w:r>
      <w:proofErr w:type="spellStart"/>
      <w:r w:rsidRPr="00057A34">
        <w:rPr>
          <w:bCs/>
          <w:iCs/>
          <w:lang w:val="en-US"/>
        </w:rPr>
        <w:t>ulterioare</w:t>
      </w:r>
      <w:proofErr w:type="spellEnd"/>
      <w:r w:rsidRPr="00057A34">
        <w:rPr>
          <w:bCs/>
          <w:iCs/>
          <w:lang w:val="en-US"/>
        </w:rPr>
        <w:t>;</w:t>
      </w:r>
    </w:p>
    <w:p w14:paraId="13BBC2C1" w14:textId="77777777" w:rsidR="0057244F" w:rsidRPr="00057A34" w:rsidRDefault="0057244F" w:rsidP="00C609BA">
      <w:pPr>
        <w:ind w:firstLine="284"/>
        <w:jc w:val="both"/>
        <w:rPr>
          <w:bCs/>
          <w:iCs/>
          <w:lang w:val="en-US"/>
        </w:rPr>
      </w:pPr>
      <w:r w:rsidRPr="00057A34">
        <w:rPr>
          <w:bCs/>
          <w:iCs/>
          <w:lang w:val="en-US"/>
        </w:rPr>
        <w:t xml:space="preserve">- </w:t>
      </w:r>
      <w:proofErr w:type="spellStart"/>
      <w:r w:rsidRPr="00057A34">
        <w:rPr>
          <w:bCs/>
          <w:iCs/>
          <w:lang w:val="en-US"/>
        </w:rPr>
        <w:t>Legea</w:t>
      </w:r>
      <w:proofErr w:type="spellEnd"/>
      <w:r w:rsidRPr="00057A34">
        <w:rPr>
          <w:bCs/>
          <w:iCs/>
          <w:lang w:val="en-US"/>
        </w:rPr>
        <w:t xml:space="preserve"> nr.448/2006, </w:t>
      </w:r>
      <w:r w:rsidRPr="00057A34">
        <w:t>privind protecţia şi promovarea drepturilor persoanelor cu handicap</w:t>
      </w:r>
      <w:r w:rsidRPr="00057A34">
        <w:rPr>
          <w:bCs/>
          <w:iCs/>
          <w:lang w:val="en-US"/>
        </w:rPr>
        <w:t xml:space="preserve">, </w:t>
      </w:r>
      <w:proofErr w:type="spellStart"/>
      <w:r w:rsidRPr="00057A34">
        <w:rPr>
          <w:bCs/>
          <w:iCs/>
          <w:lang w:val="en-US"/>
        </w:rPr>
        <w:t>republicată</w:t>
      </w:r>
      <w:proofErr w:type="spellEnd"/>
      <w:r w:rsidRPr="00057A34">
        <w:rPr>
          <w:bCs/>
          <w:iCs/>
          <w:lang w:val="en-US"/>
        </w:rPr>
        <w:t xml:space="preserve">, cu </w:t>
      </w:r>
      <w:proofErr w:type="spellStart"/>
      <w:r w:rsidRPr="00057A34">
        <w:rPr>
          <w:bCs/>
          <w:iCs/>
          <w:lang w:val="en-US"/>
        </w:rPr>
        <w:t>modificările</w:t>
      </w:r>
      <w:proofErr w:type="spellEnd"/>
      <w:r w:rsidRPr="00057A34">
        <w:rPr>
          <w:bCs/>
          <w:iCs/>
          <w:lang w:val="en-US"/>
        </w:rPr>
        <w:t xml:space="preserve"> </w:t>
      </w:r>
      <w:proofErr w:type="spellStart"/>
      <w:r w:rsidRPr="00057A34">
        <w:rPr>
          <w:bCs/>
          <w:iCs/>
          <w:lang w:val="en-US"/>
        </w:rPr>
        <w:t>şi</w:t>
      </w:r>
      <w:proofErr w:type="spellEnd"/>
      <w:r w:rsidRPr="00057A34">
        <w:rPr>
          <w:bCs/>
          <w:iCs/>
          <w:lang w:val="en-US"/>
        </w:rPr>
        <w:t xml:space="preserve"> </w:t>
      </w:r>
      <w:proofErr w:type="spellStart"/>
      <w:r w:rsidRPr="00057A34">
        <w:rPr>
          <w:bCs/>
          <w:iCs/>
          <w:lang w:val="en-US"/>
        </w:rPr>
        <w:t>completările</w:t>
      </w:r>
      <w:proofErr w:type="spellEnd"/>
      <w:r w:rsidRPr="00057A34">
        <w:rPr>
          <w:bCs/>
          <w:iCs/>
          <w:lang w:val="en-US"/>
        </w:rPr>
        <w:t xml:space="preserve"> </w:t>
      </w:r>
      <w:proofErr w:type="spellStart"/>
      <w:r w:rsidRPr="00057A34">
        <w:rPr>
          <w:bCs/>
          <w:iCs/>
          <w:lang w:val="en-US"/>
        </w:rPr>
        <w:t>ulterioare</w:t>
      </w:r>
      <w:proofErr w:type="spellEnd"/>
      <w:r w:rsidRPr="00057A34">
        <w:rPr>
          <w:bCs/>
          <w:iCs/>
          <w:lang w:val="en-US"/>
        </w:rPr>
        <w:t>;</w:t>
      </w:r>
    </w:p>
    <w:p w14:paraId="252B3517" w14:textId="77777777" w:rsidR="0057244F" w:rsidRPr="00057A34" w:rsidRDefault="0057244F" w:rsidP="00C609BA">
      <w:pPr>
        <w:tabs>
          <w:tab w:val="left" w:pos="567"/>
        </w:tabs>
        <w:ind w:firstLine="284"/>
        <w:jc w:val="both"/>
        <w:rPr>
          <w:bCs/>
          <w:iCs/>
          <w:lang w:val="en-US"/>
        </w:rPr>
      </w:pPr>
      <w:r w:rsidRPr="00057A34">
        <w:rPr>
          <w:bCs/>
          <w:iCs/>
          <w:lang w:val="en-US"/>
        </w:rPr>
        <w:t xml:space="preserve">- </w:t>
      </w:r>
      <w:r w:rsidRPr="00057A34">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05A07812" w14:textId="77777777" w:rsidR="0057244F" w:rsidRPr="00057A34" w:rsidRDefault="0057244F" w:rsidP="00C609BA">
      <w:pPr>
        <w:autoSpaceDE w:val="0"/>
        <w:autoSpaceDN w:val="0"/>
        <w:adjustRightInd w:val="0"/>
        <w:ind w:firstLine="284"/>
        <w:jc w:val="both"/>
      </w:pPr>
      <w:r w:rsidRPr="00057A34">
        <w:t xml:space="preserve">-  Legea nr.197/2012 privind asigurarea calităţii în domeniul serviciilor sociale, cu modificările şi completările ulterioare;  </w:t>
      </w:r>
    </w:p>
    <w:p w14:paraId="782AED4D" w14:textId="77777777" w:rsidR="0057244F" w:rsidRPr="00057A34" w:rsidRDefault="0057244F" w:rsidP="00C609BA">
      <w:pPr>
        <w:autoSpaceDE w:val="0"/>
        <w:autoSpaceDN w:val="0"/>
        <w:adjustRightInd w:val="0"/>
        <w:ind w:firstLine="284"/>
        <w:jc w:val="both"/>
        <w:rPr>
          <w:lang w:val="it-IT"/>
        </w:rPr>
      </w:pPr>
      <w:r w:rsidRPr="00057A34">
        <w:rPr>
          <w:lang w:val="it-IT"/>
        </w:rPr>
        <w:t>-   Legea nr.53/2003 – Codul Muncii cu modificarile şi completările ulterioare;</w:t>
      </w:r>
    </w:p>
    <w:p w14:paraId="21DEADF8" w14:textId="77777777" w:rsidR="0057244F" w:rsidRPr="00057A34" w:rsidRDefault="0057244F" w:rsidP="00C609BA">
      <w:pPr>
        <w:ind w:firstLine="284"/>
        <w:jc w:val="both"/>
        <w:rPr>
          <w:lang w:val="it-IT"/>
        </w:rPr>
      </w:pPr>
      <w:r w:rsidRPr="00057A34">
        <w:rPr>
          <w:lang w:val="it-IT"/>
        </w:rPr>
        <w:t>-</w:t>
      </w:r>
      <w:r w:rsidRPr="00057A34">
        <w:t xml:space="preserve">  Legea nr.7/2023 </w:t>
      </w:r>
      <w:r w:rsidRPr="00057A34">
        <w:rPr>
          <w:bCs/>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14:paraId="76C4B478" w14:textId="77777777" w:rsidR="0057244F" w:rsidRPr="00057A34" w:rsidRDefault="0057244F" w:rsidP="00C609BA">
      <w:pPr>
        <w:autoSpaceDE w:val="0"/>
        <w:autoSpaceDN w:val="0"/>
        <w:adjustRightInd w:val="0"/>
        <w:ind w:firstLine="284"/>
        <w:jc w:val="both"/>
      </w:pPr>
      <w:r w:rsidRPr="00057A34">
        <w:t>- Hotărârea de Guvern nr. 268/2007 pentru aprobarea Normelor metodologice de aplicare a prevederilor Legii nr. 448/2006 privind protecţia şi promovarea drepturilor persoanelor cu handicap, cu modificările şi completările ulterioare;</w:t>
      </w:r>
    </w:p>
    <w:p w14:paraId="734C5454" w14:textId="77777777" w:rsidR="0057244F" w:rsidRPr="00057A34" w:rsidRDefault="0057244F" w:rsidP="00C609BA">
      <w:pPr>
        <w:autoSpaceDE w:val="0"/>
        <w:autoSpaceDN w:val="0"/>
        <w:adjustRightInd w:val="0"/>
        <w:ind w:firstLine="284"/>
        <w:jc w:val="both"/>
      </w:pPr>
      <w:r w:rsidRPr="00057A34">
        <w:t>- Hotărârea de Guvern nr. 867/2015 pentru aprobarea Nomenclatorului serviciilor sociale, precum şi regulamentelor- cadru de organizare şi funcţionare a serviciilor sociale;</w:t>
      </w:r>
    </w:p>
    <w:p w14:paraId="524C1AB8" w14:textId="77777777" w:rsidR="0057244F" w:rsidRPr="00057A34" w:rsidRDefault="0057244F" w:rsidP="00C609BA">
      <w:pPr>
        <w:ind w:firstLine="284"/>
        <w:jc w:val="both"/>
      </w:pPr>
      <w:r w:rsidRPr="00057A34">
        <w:t xml:space="preserve"> - Hotărârea de Guvern nr. 426/ 2020 privind aprobarea Standardelor de cost pentru serviciile  sociale, cu modificările şi completările ulterioare;</w:t>
      </w:r>
    </w:p>
    <w:p w14:paraId="4CA9D697" w14:textId="77777777" w:rsidR="0057244F" w:rsidRPr="00057A34" w:rsidRDefault="0057244F" w:rsidP="00734D57">
      <w:pPr>
        <w:jc w:val="both"/>
        <w:rPr>
          <w:lang w:val="en-US"/>
        </w:rPr>
      </w:pPr>
      <w:r>
        <w:t xml:space="preserve">     </w:t>
      </w:r>
      <w:r w:rsidRPr="00057A34">
        <w:t>-  Hotărârea de Guvern nr.1253/2022 pentru modificarea HG nr. 426/2020 privind aprobarea Standardelor de  cost  pentru serviciile sociale</w:t>
      </w:r>
      <w:r w:rsidRPr="00057A34">
        <w:rPr>
          <w:lang w:val="en-US"/>
        </w:rPr>
        <w:t xml:space="preserve">; </w:t>
      </w:r>
    </w:p>
    <w:p w14:paraId="2A9A3F37" w14:textId="77777777" w:rsidR="0057244F" w:rsidRPr="00057A34" w:rsidRDefault="0057244F" w:rsidP="00C609BA">
      <w:pPr>
        <w:ind w:firstLine="284"/>
        <w:jc w:val="both"/>
        <w:rPr>
          <w:shd w:val="clear" w:color="auto" w:fill="FFFFFF"/>
        </w:rPr>
      </w:pPr>
      <w:r w:rsidRPr="00057A34">
        <w:rPr>
          <w:lang w:val="en-US"/>
        </w:rPr>
        <w:t xml:space="preserve">-  </w:t>
      </w:r>
      <w:r w:rsidRPr="00057A34">
        <w:t xml:space="preserve">Hotărârea de Guvern </w:t>
      </w:r>
      <w:r>
        <w:fldChar w:fldCharType="begin"/>
      </w:r>
      <w:r>
        <w:instrText>HYPERLINK "https://lege5.ro/Gratuit/geztcmzuha3ds/hotararea-nr-1543-2022-pentru-aprobarea-strategiei-nationale-privind-prevenirea-institutionalizarii-persoanelor-adulte-cu-dizabilitati-si-accelerarea-procesului-de-dezinstitutionalizare-pentru-perioad?d=2023-04-18" \t "_blank"</w:instrText>
      </w:r>
      <w:r>
        <w:fldChar w:fldCharType="separate"/>
      </w:r>
      <w:r w:rsidRPr="00057A34">
        <w:rPr>
          <w:rStyle w:val="Hyperlink"/>
          <w:color w:val="auto"/>
          <w:u w:val="none"/>
          <w:shd w:val="clear" w:color="auto" w:fill="FFFFFF"/>
        </w:rPr>
        <w:t>nr.1543/2022</w:t>
      </w:r>
      <w:r>
        <w:rPr>
          <w:rStyle w:val="Hyperlink"/>
          <w:color w:val="auto"/>
          <w:u w:val="none"/>
          <w:shd w:val="clear" w:color="auto" w:fill="FFFFFF"/>
        </w:rPr>
        <w:fldChar w:fldCharType="end"/>
      </w:r>
      <w:r w:rsidRPr="00057A34">
        <w:rPr>
          <w:shd w:val="clear" w:color="auto" w:fill="FFFFFF"/>
        </w:rPr>
        <w:t> pentru aprobarea </w:t>
      </w:r>
      <w:r>
        <w:fldChar w:fldCharType="begin"/>
      </w:r>
      <w:r>
        <w:instrText>HYPERLINK "https://lege5.ro/Gratuit/geztcmzygmydk/anexa-la-hotararea-guvernului-nr-1543-2022-pentru-aprobarea-strategiei-nationale-privind-prevenirea-institutionalizarii-persoanelor-adulte-cu-dizabilitati-si-accelerarea-procesului-de-dezinstitutional?d=2023-04-18" \t "_blank"</w:instrText>
      </w:r>
      <w:r>
        <w:fldChar w:fldCharType="separate"/>
      </w:r>
      <w:r w:rsidRPr="00057A34">
        <w:rPr>
          <w:rStyle w:val="Hyperlink"/>
          <w:color w:val="auto"/>
          <w:u w:val="none"/>
          <w:shd w:val="clear" w:color="auto" w:fill="FFFFFF"/>
        </w:rPr>
        <w:t>Strategiei</w:t>
      </w:r>
      <w:r>
        <w:rPr>
          <w:rStyle w:val="Hyperlink"/>
          <w:color w:val="auto"/>
          <w:u w:val="none"/>
          <w:shd w:val="clear" w:color="auto" w:fill="FFFFFF"/>
        </w:rPr>
        <w:fldChar w:fldCharType="end"/>
      </w:r>
      <w:r w:rsidRPr="00057A34">
        <w:rPr>
          <w:shd w:val="clear" w:color="auto" w:fill="FFFFFF"/>
        </w:rPr>
        <w:t> naţionale privind prevenirea instituţionalizării persoanelor adulte cu dizabilităţi şi accelerarea procesului de  dezinstituţionalizare, pentru perioada 2022-2030;</w:t>
      </w:r>
    </w:p>
    <w:p w14:paraId="7A77EB15" w14:textId="77777777" w:rsidR="0057244F" w:rsidRPr="00057A34" w:rsidRDefault="0057244F" w:rsidP="00C609BA">
      <w:pPr>
        <w:autoSpaceDE w:val="0"/>
        <w:autoSpaceDN w:val="0"/>
        <w:adjustRightInd w:val="0"/>
        <w:ind w:firstLine="284"/>
        <w:jc w:val="both"/>
      </w:pPr>
      <w:r w:rsidRPr="00057A34">
        <w:t xml:space="preserve">- Ordonanţa de urgenţă nr.114/2021 pentru modificarea unor acte normative perecum </w:t>
      </w:r>
      <w:r w:rsidRPr="00057A34">
        <w:rPr>
          <w:rFonts w:ascii="Tahoma" w:hAnsi="Tahoma" w:cs="Tahoma"/>
        </w:rPr>
        <w:t>ș</w:t>
      </w:r>
      <w:r w:rsidRPr="00057A34">
        <w:t>i reglementarea unor măsuri în domeniul protec</w:t>
      </w:r>
      <w:r w:rsidRPr="00057A34">
        <w:rPr>
          <w:rFonts w:ascii="Tahoma" w:hAnsi="Tahoma" w:cs="Tahoma"/>
        </w:rPr>
        <w:t>ț</w:t>
      </w:r>
      <w:r w:rsidRPr="00057A34">
        <w:t>iei drepturilor persoanei cu dizabilită</w:t>
      </w:r>
      <w:r w:rsidRPr="00057A34">
        <w:rPr>
          <w:rFonts w:ascii="Tahoma" w:hAnsi="Tahoma" w:cs="Tahoma"/>
        </w:rPr>
        <w:t>ț</w:t>
      </w:r>
      <w:r w:rsidRPr="00057A34">
        <w:t>i, cu modificările şi completările ulterioare;</w:t>
      </w:r>
    </w:p>
    <w:p w14:paraId="6582771E" w14:textId="77777777" w:rsidR="0057244F" w:rsidRPr="00057A34" w:rsidRDefault="0057244F" w:rsidP="00C609BA">
      <w:pPr>
        <w:autoSpaceDE w:val="0"/>
        <w:autoSpaceDN w:val="0"/>
        <w:adjustRightInd w:val="0"/>
        <w:ind w:firstLine="284"/>
        <w:jc w:val="both"/>
        <w:rPr>
          <w:shd w:val="clear" w:color="auto" w:fill="FFFFFF"/>
        </w:rPr>
      </w:pPr>
      <w:r w:rsidRPr="00057A34">
        <w:rPr>
          <w:shd w:val="clear" w:color="auto" w:fill="FFFFFF"/>
        </w:rPr>
        <w:t xml:space="preserve">- Ordinul nr. 82/2019 privind aprobarea standardelor </w:t>
      </w:r>
      <w:r w:rsidRPr="00057A34">
        <w:rPr>
          <w:lang w:eastAsia="en-US"/>
        </w:rPr>
        <w:t>specifice minime de calitate obligatorii pentru serviciile sociale destinate persoanelor adulte cu dizabilităţi</w:t>
      </w:r>
      <w:r w:rsidRPr="00057A34">
        <w:rPr>
          <w:shd w:val="clear" w:color="auto" w:fill="FFFFFF"/>
        </w:rPr>
        <w:t xml:space="preserve"> (Anexa 6);</w:t>
      </w:r>
    </w:p>
    <w:p w14:paraId="5920A8B7" w14:textId="77777777" w:rsidR="0057244F" w:rsidRPr="00057A34" w:rsidRDefault="0057244F" w:rsidP="00C609BA">
      <w:pPr>
        <w:ind w:firstLine="284"/>
        <w:jc w:val="both"/>
        <w:rPr>
          <w:shd w:val="clear" w:color="auto" w:fill="FFFFFF"/>
        </w:rPr>
      </w:pPr>
      <w:r w:rsidRPr="00057A34">
        <w:rPr>
          <w:shd w:val="clear" w:color="auto" w:fill="FFFFFF"/>
        </w:rPr>
        <w:t>-</w:t>
      </w:r>
      <w:r w:rsidRPr="00057A34">
        <w:rPr>
          <w:rStyle w:val="diasuggestionw93"/>
        </w:rPr>
        <w:t xml:space="preserve"> Ordinul nr.235/20.03.2023 al preşedintelui ANPDPD</w:t>
      </w:r>
      <w:r w:rsidRPr="00057A34">
        <w:rPr>
          <w:shd w:val="clear" w:color="auto" w:fill="FFFFFF"/>
        </w:rPr>
        <w:t xml:space="preserve"> privind aprobarea </w:t>
      </w:r>
      <w:r>
        <w:fldChar w:fldCharType="begin"/>
      </w:r>
      <w:r>
        <w:instrText>HYPERLINK "https://www.lege-online.ro/lr-ORDIN-235%20-2023-(266663)-(1).html" \t "_top"</w:instrText>
      </w:r>
      <w:r>
        <w:fldChar w:fldCharType="separate"/>
      </w:r>
      <w:r w:rsidRPr="00057A34">
        <w:rPr>
          <w:rStyle w:val="Hyperlink"/>
          <w:bCs/>
          <w:color w:val="auto"/>
          <w:u w:val="none"/>
          <w:shd w:val="clear" w:color="auto" w:fill="FFFFFF"/>
        </w:rPr>
        <w:t>Metodologiei</w:t>
      </w:r>
      <w:r>
        <w:rPr>
          <w:rStyle w:val="Hyperlink"/>
          <w:bCs/>
          <w:color w:val="auto"/>
          <w:u w:val="none"/>
          <w:shd w:val="clear" w:color="auto" w:fill="FFFFFF"/>
        </w:rPr>
        <w:fldChar w:fldCharType="end"/>
      </w:r>
      <w:r w:rsidRPr="00057A34">
        <w:rPr>
          <w:shd w:val="clear" w:color="auto" w:fill="FFFFFF"/>
        </w:rPr>
        <w:t xml:space="preserve"> de admitere a persoanelor adulte cu dizabilităţi în mediul rezidenţial; </w:t>
      </w:r>
    </w:p>
    <w:p w14:paraId="54F5671F" w14:textId="77777777" w:rsidR="0057244F" w:rsidRPr="00057A34" w:rsidRDefault="0057244F" w:rsidP="00C609BA">
      <w:pPr>
        <w:ind w:firstLine="284"/>
        <w:jc w:val="both"/>
        <w:rPr>
          <w:u w:val="single"/>
          <w:shd w:val="clear" w:color="auto" w:fill="FFFFFF"/>
        </w:rPr>
      </w:pPr>
      <w:r w:rsidRPr="00057A34">
        <w:rPr>
          <w:b/>
          <w:bCs/>
          <w:iCs/>
        </w:rPr>
        <w:t xml:space="preserve">- </w:t>
      </w:r>
      <w:r w:rsidRPr="00057A34">
        <w:rPr>
          <w:bCs/>
          <w:iCs/>
        </w:rPr>
        <w:t>Ordinul nr.358/10.04.2023 al preşedintelui ANPDPD pentru aprobarea Metodologiei de finanţare a serviciilor sociale de tip rezidenţial;</w:t>
      </w:r>
    </w:p>
    <w:p w14:paraId="6581E6A7" w14:textId="77777777" w:rsidR="0057244F" w:rsidRPr="00057A34" w:rsidRDefault="0057244F" w:rsidP="001B4375">
      <w:pPr>
        <w:pStyle w:val="ListParagraph"/>
        <w:ind w:left="0" w:firstLine="284"/>
        <w:jc w:val="both"/>
        <w:rPr>
          <w:rFonts w:ascii="Times New Roman" w:hAnsi="Times New Roman"/>
          <w:bCs/>
          <w:iCs/>
          <w:szCs w:val="24"/>
        </w:rPr>
      </w:pPr>
      <w:r w:rsidRPr="00057A34">
        <w:rPr>
          <w:rFonts w:ascii="Times New Roman" w:hAnsi="Times New Roman"/>
          <w:b/>
          <w:bCs/>
          <w:i/>
          <w:iCs/>
          <w:szCs w:val="24"/>
        </w:rPr>
        <w:t xml:space="preserve">- </w:t>
      </w:r>
      <w:r w:rsidRPr="00057A34">
        <w:rPr>
          <w:rFonts w:ascii="Times New Roman" w:hAnsi="Times New Roman"/>
          <w:bCs/>
          <w:iCs/>
          <w:szCs w:val="24"/>
        </w:rPr>
        <w:t xml:space="preserve">Ordinul nr.359/10.04.2023 al preşedintelui ANPDPD pentru aprobarea obiectivelor şi indicatorilor-cheie de performanţă corespunzători acestora privind procesul de dezinstituţionalizare şi </w:t>
      </w:r>
      <w:r w:rsidRPr="00057A34">
        <w:rPr>
          <w:rFonts w:ascii="Times New Roman" w:hAnsi="Times New Roman"/>
          <w:bCs/>
          <w:iCs/>
          <w:szCs w:val="24"/>
        </w:rPr>
        <w:lastRenderedPageBreak/>
        <w:t>de prevenire a instituţionalizării persoanelor adulte cu dizabilităţi</w:t>
      </w:r>
      <w:r w:rsidRPr="00057A34">
        <w:rPr>
          <w:rFonts w:ascii="Times New Roman" w:hAnsi="Times New Roman"/>
          <w:bCs/>
          <w:szCs w:val="24"/>
        </w:rPr>
        <w:t xml:space="preserve">, </w:t>
      </w:r>
      <w:r w:rsidRPr="00057A34">
        <w:rPr>
          <w:rFonts w:ascii="Times New Roman" w:hAnsi="Times New Roman"/>
          <w:bCs/>
          <w:iCs/>
          <w:szCs w:val="24"/>
        </w:rPr>
        <w:t xml:space="preserve">planificaţi la nivelul fiecărui judeţ/sector al municipiului Bucureşti; </w:t>
      </w:r>
    </w:p>
    <w:p w14:paraId="437A7F11" w14:textId="77777777" w:rsidR="0057244F" w:rsidRPr="00057A34" w:rsidRDefault="0057244F" w:rsidP="00D70BD6">
      <w:pPr>
        <w:ind w:right="-30" w:firstLine="284"/>
        <w:jc w:val="both"/>
      </w:pPr>
      <w:r w:rsidRPr="00057A34">
        <w:rPr>
          <w:rStyle w:val="diasuggestionw93"/>
          <w:lang w:val="pt-BR"/>
        </w:rPr>
        <w:t xml:space="preserve">- Ordinul nr.334/02.04.2024 al preşedintelui ANPDPD </w:t>
      </w:r>
      <w:r w:rsidRPr="00057A34">
        <w:t>pentru aprobarea versiunii extinse a Ghidului care conţine instrumentele de lucru privind accelerarea procesului de dezinstituţionalizare</w:t>
      </w:r>
      <w:r w:rsidRPr="00057A34">
        <w:rPr>
          <w:shd w:val="clear" w:color="auto" w:fill="FFFFFF"/>
          <w:lang w:val="pt-BR"/>
        </w:rPr>
        <w:t>;</w:t>
      </w:r>
    </w:p>
    <w:p w14:paraId="4D698651" w14:textId="77777777" w:rsidR="0057244F" w:rsidRPr="00057A34" w:rsidRDefault="0057244F" w:rsidP="00C609BA">
      <w:pPr>
        <w:tabs>
          <w:tab w:val="left" w:pos="9450"/>
        </w:tabs>
        <w:ind w:left="-720" w:firstLine="284"/>
        <w:jc w:val="both"/>
        <w:rPr>
          <w:rFonts w:eastAsia="Arial Unicode MS"/>
          <w:lang w:val="it-IT"/>
        </w:rPr>
      </w:pPr>
      <w:r w:rsidRPr="00057A34">
        <w:rPr>
          <w:rFonts w:eastAsia="Arial Unicode MS"/>
          <w:lang w:val="it-IT"/>
        </w:rPr>
        <w:t xml:space="preserve">            -   Alte norme si reglementări legale naţionale şi internaţionale din domeniu;</w:t>
      </w:r>
    </w:p>
    <w:p w14:paraId="6452B4C7" w14:textId="77777777" w:rsidR="0057244F" w:rsidRPr="00735318" w:rsidRDefault="0057244F" w:rsidP="0097465A">
      <w:pPr>
        <w:pStyle w:val="NormalWeb"/>
        <w:spacing w:before="0" w:beforeAutospacing="0" w:after="0" w:afterAutospacing="0"/>
        <w:jc w:val="both"/>
        <w:rPr>
          <w:rFonts w:ascii="Times New Roman" w:hAnsi="Times New Roman"/>
          <w:sz w:val="24"/>
          <w:szCs w:val="24"/>
          <w:lang w:val="ro-RO" w:eastAsia="ro-RO"/>
        </w:rPr>
      </w:pPr>
    </w:p>
    <w:p w14:paraId="53EE30F3" w14:textId="77777777" w:rsidR="0057244F" w:rsidRPr="00735318" w:rsidRDefault="0057244F" w:rsidP="00AC1248">
      <w:pPr>
        <w:pStyle w:val="NormalWeb"/>
        <w:spacing w:before="0" w:beforeAutospacing="0" w:after="0" w:afterAutospacing="0"/>
        <w:ind w:firstLine="360"/>
        <w:jc w:val="both"/>
        <w:rPr>
          <w:rFonts w:ascii="Times New Roman" w:hAnsi="Times New Roman"/>
          <w:sz w:val="24"/>
          <w:szCs w:val="24"/>
          <w:lang w:val="it-IT"/>
        </w:rPr>
      </w:pPr>
      <w:r w:rsidRPr="00735318">
        <w:rPr>
          <w:rFonts w:ascii="Times New Roman" w:hAnsi="Times New Roman"/>
          <w:bCs/>
          <w:iCs/>
          <w:sz w:val="24"/>
          <w:szCs w:val="24"/>
        </w:rPr>
        <w:t xml:space="preserve">(2) </w:t>
      </w:r>
      <w:proofErr w:type="spellStart"/>
      <w:r w:rsidRPr="00735318">
        <w:rPr>
          <w:rFonts w:ascii="Times New Roman" w:hAnsi="Times New Roman"/>
          <w:bCs/>
          <w:iCs/>
          <w:sz w:val="24"/>
          <w:szCs w:val="24"/>
        </w:rPr>
        <w:t>Standardul</w:t>
      </w:r>
      <w:proofErr w:type="spellEnd"/>
      <w:r w:rsidRPr="00735318">
        <w:rPr>
          <w:rFonts w:ascii="Times New Roman" w:hAnsi="Times New Roman"/>
          <w:bCs/>
          <w:iCs/>
          <w:sz w:val="24"/>
          <w:szCs w:val="24"/>
        </w:rPr>
        <w:t xml:space="preserve"> minim de </w:t>
      </w:r>
      <w:proofErr w:type="spellStart"/>
      <w:r w:rsidRPr="00735318">
        <w:rPr>
          <w:rFonts w:ascii="Times New Roman" w:hAnsi="Times New Roman"/>
          <w:bCs/>
          <w:iCs/>
          <w:sz w:val="24"/>
          <w:szCs w:val="24"/>
        </w:rPr>
        <w:t>calitate</w:t>
      </w:r>
      <w:proofErr w:type="spellEnd"/>
      <w:r w:rsidRPr="00735318">
        <w:rPr>
          <w:rFonts w:ascii="Times New Roman" w:hAnsi="Times New Roman"/>
          <w:bCs/>
          <w:iCs/>
          <w:sz w:val="24"/>
          <w:szCs w:val="24"/>
        </w:rPr>
        <w:t xml:space="preserve"> </w:t>
      </w:r>
      <w:proofErr w:type="spellStart"/>
      <w:r w:rsidRPr="00735318">
        <w:rPr>
          <w:rFonts w:ascii="Times New Roman" w:hAnsi="Times New Roman"/>
          <w:bCs/>
          <w:iCs/>
          <w:sz w:val="24"/>
          <w:szCs w:val="24"/>
        </w:rPr>
        <w:t>aplicabil</w:t>
      </w:r>
      <w:proofErr w:type="spellEnd"/>
      <w:r w:rsidRPr="00735318">
        <w:rPr>
          <w:rFonts w:ascii="Times New Roman" w:hAnsi="Times New Roman"/>
          <w:bCs/>
          <w:iCs/>
          <w:sz w:val="24"/>
          <w:szCs w:val="24"/>
        </w:rPr>
        <w:t xml:space="preserve"> </w:t>
      </w:r>
      <w:proofErr w:type="spellStart"/>
      <w:r w:rsidRPr="00735318">
        <w:rPr>
          <w:rFonts w:ascii="Times New Roman" w:hAnsi="Times New Roman"/>
          <w:bCs/>
          <w:iCs/>
          <w:sz w:val="24"/>
          <w:szCs w:val="24"/>
        </w:rPr>
        <w:t>este</w:t>
      </w:r>
      <w:proofErr w:type="spellEnd"/>
      <w:r w:rsidRPr="00735318">
        <w:rPr>
          <w:rFonts w:ascii="Times New Roman" w:hAnsi="Times New Roman"/>
          <w:bCs/>
          <w:iCs/>
          <w:sz w:val="24"/>
          <w:szCs w:val="24"/>
        </w:rPr>
        <w:t xml:space="preserve"> </w:t>
      </w:r>
      <w:proofErr w:type="spellStart"/>
      <w:r w:rsidRPr="00735318">
        <w:rPr>
          <w:rFonts w:ascii="Times New Roman" w:hAnsi="Times New Roman"/>
          <w:b/>
          <w:bCs/>
          <w:i/>
          <w:iCs/>
          <w:sz w:val="24"/>
          <w:szCs w:val="24"/>
        </w:rPr>
        <w:t>Ordinul</w:t>
      </w:r>
      <w:proofErr w:type="spellEnd"/>
      <w:r w:rsidRPr="00735318">
        <w:rPr>
          <w:rFonts w:ascii="Times New Roman" w:hAnsi="Times New Roman"/>
          <w:b/>
          <w:bCs/>
          <w:i/>
          <w:iCs/>
          <w:sz w:val="24"/>
          <w:szCs w:val="24"/>
        </w:rPr>
        <w:t xml:space="preserve"> nr. 82/2019</w:t>
      </w:r>
      <w:r w:rsidRPr="00735318">
        <w:rPr>
          <w:rFonts w:ascii="Times New Roman" w:hAnsi="Times New Roman"/>
          <w:bCs/>
          <w:i/>
          <w:iCs/>
          <w:sz w:val="24"/>
          <w:szCs w:val="24"/>
        </w:rPr>
        <w:t xml:space="preserve"> </w:t>
      </w:r>
      <w:proofErr w:type="spellStart"/>
      <w:r w:rsidRPr="00735318">
        <w:rPr>
          <w:rFonts w:ascii="Times New Roman" w:hAnsi="Times New Roman"/>
          <w:i/>
          <w:sz w:val="24"/>
          <w:szCs w:val="24"/>
          <w:shd w:val="clear" w:color="auto" w:fill="FFFFFF"/>
        </w:rPr>
        <w:t>privind</w:t>
      </w:r>
      <w:proofErr w:type="spellEnd"/>
      <w:r w:rsidRPr="00735318">
        <w:rPr>
          <w:rFonts w:ascii="Times New Roman" w:hAnsi="Times New Roman"/>
          <w:i/>
          <w:sz w:val="24"/>
          <w:szCs w:val="24"/>
          <w:shd w:val="clear" w:color="auto" w:fill="FFFFFF"/>
        </w:rPr>
        <w:t xml:space="preserve"> </w:t>
      </w:r>
      <w:proofErr w:type="spellStart"/>
      <w:r w:rsidRPr="00735318">
        <w:rPr>
          <w:rFonts w:ascii="Times New Roman" w:hAnsi="Times New Roman"/>
          <w:i/>
          <w:sz w:val="24"/>
          <w:szCs w:val="24"/>
          <w:shd w:val="clear" w:color="auto" w:fill="FFFFFF"/>
        </w:rPr>
        <w:t>aprobarea</w:t>
      </w:r>
      <w:proofErr w:type="spellEnd"/>
      <w:r w:rsidRPr="00735318">
        <w:rPr>
          <w:rFonts w:ascii="Times New Roman" w:hAnsi="Times New Roman"/>
          <w:i/>
          <w:sz w:val="24"/>
          <w:szCs w:val="24"/>
          <w:shd w:val="clear" w:color="auto" w:fill="FFFFFF"/>
        </w:rPr>
        <w:t xml:space="preserve"> </w:t>
      </w:r>
      <w:proofErr w:type="spellStart"/>
      <w:r w:rsidRPr="00735318">
        <w:rPr>
          <w:rFonts w:ascii="Times New Roman" w:hAnsi="Times New Roman"/>
          <w:i/>
          <w:sz w:val="24"/>
          <w:szCs w:val="24"/>
          <w:shd w:val="clear" w:color="auto" w:fill="FFFFFF"/>
        </w:rPr>
        <w:t>standardelor</w:t>
      </w:r>
      <w:proofErr w:type="spellEnd"/>
      <w:r w:rsidRPr="00735318">
        <w:rPr>
          <w:rFonts w:ascii="Times New Roman" w:hAnsi="Times New Roman"/>
          <w:i/>
          <w:sz w:val="24"/>
          <w:szCs w:val="24"/>
          <w:shd w:val="clear" w:color="auto" w:fill="FFFFFF"/>
        </w:rPr>
        <w:t xml:space="preserve"> </w:t>
      </w:r>
      <w:proofErr w:type="spellStart"/>
      <w:r w:rsidRPr="00735318">
        <w:rPr>
          <w:rFonts w:ascii="Times New Roman" w:hAnsi="Times New Roman"/>
          <w:i/>
          <w:sz w:val="24"/>
          <w:szCs w:val="24"/>
        </w:rPr>
        <w:t>specifice</w:t>
      </w:r>
      <w:proofErr w:type="spellEnd"/>
      <w:r w:rsidRPr="00735318">
        <w:rPr>
          <w:rFonts w:ascii="Times New Roman" w:hAnsi="Times New Roman"/>
          <w:i/>
          <w:sz w:val="24"/>
          <w:szCs w:val="24"/>
        </w:rPr>
        <w:t xml:space="preserve"> </w:t>
      </w:r>
      <w:proofErr w:type="spellStart"/>
      <w:r w:rsidRPr="00735318">
        <w:rPr>
          <w:rFonts w:ascii="Times New Roman" w:hAnsi="Times New Roman"/>
          <w:i/>
          <w:sz w:val="24"/>
          <w:szCs w:val="24"/>
        </w:rPr>
        <w:t>minime</w:t>
      </w:r>
      <w:proofErr w:type="spellEnd"/>
      <w:r w:rsidRPr="00735318">
        <w:rPr>
          <w:rFonts w:ascii="Times New Roman" w:hAnsi="Times New Roman"/>
          <w:i/>
          <w:sz w:val="24"/>
          <w:szCs w:val="24"/>
        </w:rPr>
        <w:t xml:space="preserve"> de </w:t>
      </w:r>
      <w:proofErr w:type="spellStart"/>
      <w:r w:rsidRPr="00735318">
        <w:rPr>
          <w:rFonts w:ascii="Times New Roman" w:hAnsi="Times New Roman"/>
          <w:i/>
          <w:sz w:val="24"/>
          <w:szCs w:val="24"/>
        </w:rPr>
        <w:t>calitate</w:t>
      </w:r>
      <w:proofErr w:type="spellEnd"/>
      <w:r w:rsidRPr="00735318">
        <w:rPr>
          <w:rFonts w:ascii="Times New Roman" w:hAnsi="Times New Roman"/>
          <w:i/>
          <w:sz w:val="24"/>
          <w:szCs w:val="24"/>
        </w:rPr>
        <w:t xml:space="preserve"> </w:t>
      </w:r>
      <w:proofErr w:type="spellStart"/>
      <w:r w:rsidRPr="00735318">
        <w:rPr>
          <w:rFonts w:ascii="Times New Roman" w:hAnsi="Times New Roman"/>
          <w:i/>
          <w:sz w:val="24"/>
          <w:szCs w:val="24"/>
        </w:rPr>
        <w:t>obligatorii</w:t>
      </w:r>
      <w:proofErr w:type="spellEnd"/>
      <w:r w:rsidRPr="00735318">
        <w:rPr>
          <w:rFonts w:ascii="Times New Roman" w:hAnsi="Times New Roman"/>
          <w:i/>
          <w:sz w:val="24"/>
          <w:szCs w:val="24"/>
        </w:rPr>
        <w:t xml:space="preserve"> </w:t>
      </w:r>
      <w:proofErr w:type="spellStart"/>
      <w:r w:rsidRPr="00735318">
        <w:rPr>
          <w:rFonts w:ascii="Times New Roman" w:hAnsi="Times New Roman"/>
          <w:i/>
          <w:sz w:val="24"/>
          <w:szCs w:val="24"/>
        </w:rPr>
        <w:t>pentru</w:t>
      </w:r>
      <w:proofErr w:type="spellEnd"/>
      <w:r w:rsidRPr="00735318">
        <w:rPr>
          <w:rFonts w:ascii="Times New Roman" w:hAnsi="Times New Roman"/>
          <w:i/>
          <w:sz w:val="24"/>
          <w:szCs w:val="24"/>
        </w:rPr>
        <w:t xml:space="preserve"> </w:t>
      </w:r>
      <w:proofErr w:type="spellStart"/>
      <w:r w:rsidRPr="00735318">
        <w:rPr>
          <w:rFonts w:ascii="Times New Roman" w:hAnsi="Times New Roman"/>
          <w:i/>
          <w:sz w:val="24"/>
          <w:szCs w:val="24"/>
        </w:rPr>
        <w:t>serviciile</w:t>
      </w:r>
      <w:proofErr w:type="spellEnd"/>
      <w:r w:rsidRPr="00735318">
        <w:rPr>
          <w:rFonts w:ascii="Times New Roman" w:hAnsi="Times New Roman"/>
          <w:i/>
          <w:sz w:val="24"/>
          <w:szCs w:val="24"/>
        </w:rPr>
        <w:t xml:space="preserve"> </w:t>
      </w:r>
      <w:proofErr w:type="spellStart"/>
      <w:r w:rsidRPr="00735318">
        <w:rPr>
          <w:rFonts w:ascii="Times New Roman" w:hAnsi="Times New Roman"/>
          <w:i/>
          <w:sz w:val="24"/>
          <w:szCs w:val="24"/>
        </w:rPr>
        <w:t>sociale</w:t>
      </w:r>
      <w:proofErr w:type="spellEnd"/>
      <w:r w:rsidRPr="00735318">
        <w:rPr>
          <w:rFonts w:ascii="Times New Roman" w:hAnsi="Times New Roman"/>
          <w:i/>
          <w:sz w:val="24"/>
          <w:szCs w:val="24"/>
        </w:rPr>
        <w:t xml:space="preserve"> destinate </w:t>
      </w:r>
      <w:proofErr w:type="spellStart"/>
      <w:r w:rsidRPr="00735318">
        <w:rPr>
          <w:rFonts w:ascii="Times New Roman" w:hAnsi="Times New Roman"/>
          <w:i/>
          <w:sz w:val="24"/>
          <w:szCs w:val="24"/>
        </w:rPr>
        <w:t>persoanelor</w:t>
      </w:r>
      <w:proofErr w:type="spellEnd"/>
      <w:r w:rsidRPr="00735318">
        <w:rPr>
          <w:rFonts w:ascii="Times New Roman" w:hAnsi="Times New Roman"/>
          <w:i/>
          <w:sz w:val="24"/>
          <w:szCs w:val="24"/>
        </w:rPr>
        <w:t xml:space="preserve"> </w:t>
      </w:r>
      <w:proofErr w:type="spellStart"/>
      <w:r w:rsidRPr="00735318">
        <w:rPr>
          <w:rFonts w:ascii="Times New Roman" w:hAnsi="Times New Roman"/>
          <w:i/>
          <w:sz w:val="24"/>
          <w:szCs w:val="24"/>
        </w:rPr>
        <w:t>adulte</w:t>
      </w:r>
      <w:proofErr w:type="spellEnd"/>
      <w:r w:rsidRPr="00735318">
        <w:rPr>
          <w:rFonts w:ascii="Times New Roman" w:hAnsi="Times New Roman"/>
          <w:i/>
          <w:sz w:val="24"/>
          <w:szCs w:val="24"/>
        </w:rPr>
        <w:t xml:space="preserve"> cu </w:t>
      </w:r>
      <w:proofErr w:type="spellStart"/>
      <w:r w:rsidRPr="00735318">
        <w:rPr>
          <w:rFonts w:ascii="Times New Roman" w:hAnsi="Times New Roman"/>
          <w:i/>
          <w:sz w:val="24"/>
          <w:szCs w:val="24"/>
        </w:rPr>
        <w:t>dizabilităţi</w:t>
      </w:r>
      <w:proofErr w:type="spellEnd"/>
      <w:r w:rsidRPr="00735318">
        <w:rPr>
          <w:rFonts w:ascii="Times New Roman" w:hAnsi="Times New Roman"/>
          <w:i/>
          <w:sz w:val="24"/>
          <w:szCs w:val="24"/>
        </w:rPr>
        <w:t xml:space="preserve"> - </w:t>
      </w:r>
      <w:proofErr w:type="spellStart"/>
      <w:r w:rsidRPr="00735318">
        <w:rPr>
          <w:rFonts w:ascii="Times New Roman" w:hAnsi="Times New Roman"/>
          <w:b/>
          <w:bCs/>
          <w:i/>
          <w:sz w:val="24"/>
          <w:szCs w:val="24"/>
        </w:rPr>
        <w:t>Anexa</w:t>
      </w:r>
      <w:proofErr w:type="spellEnd"/>
      <w:r w:rsidRPr="00735318">
        <w:rPr>
          <w:rFonts w:ascii="Times New Roman" w:hAnsi="Times New Roman"/>
          <w:b/>
          <w:bCs/>
          <w:i/>
          <w:sz w:val="24"/>
          <w:szCs w:val="24"/>
        </w:rPr>
        <w:t xml:space="preserve"> 6 </w:t>
      </w:r>
      <w:r w:rsidRPr="00735318">
        <w:rPr>
          <w:rFonts w:ascii="Times New Roman" w:hAnsi="Times New Roman"/>
          <w:i/>
          <w:sz w:val="24"/>
          <w:szCs w:val="24"/>
          <w:shd w:val="clear" w:color="auto" w:fill="FFFFFF"/>
        </w:rPr>
        <w:t xml:space="preserve">- </w:t>
      </w:r>
      <w:r w:rsidRPr="00735318">
        <w:rPr>
          <w:rFonts w:ascii="Times New Roman" w:hAnsi="Times New Roman"/>
          <w:i/>
          <w:sz w:val="24"/>
          <w:szCs w:val="24"/>
          <w:lang w:val="it-IT"/>
        </w:rPr>
        <w:t xml:space="preserve">Standarde minime de calitate pentru serviciile sociale acordate </w:t>
      </w:r>
      <w:r w:rsidRPr="00735318">
        <w:rPr>
          <w:rFonts w:ascii="Times New Roman" w:hAnsi="Times New Roman"/>
          <w:i/>
          <w:sz w:val="24"/>
          <w:szCs w:val="24"/>
          <w:lang w:val="ro-RO"/>
        </w:rPr>
        <w:t>î</w:t>
      </w:r>
      <w:r w:rsidRPr="00735318">
        <w:rPr>
          <w:rFonts w:ascii="Times New Roman" w:hAnsi="Times New Roman"/>
          <w:i/>
          <w:sz w:val="24"/>
          <w:szCs w:val="24"/>
          <w:lang w:val="it-IT"/>
        </w:rPr>
        <w:t>n comunitate, organizate ca Centre de zi pentru persoane adulte cu dizabilităţi</w:t>
      </w:r>
      <w:r w:rsidRPr="00735318">
        <w:rPr>
          <w:rFonts w:ascii="Times New Roman" w:hAnsi="Times New Roman"/>
          <w:sz w:val="24"/>
          <w:szCs w:val="24"/>
          <w:lang w:val="it-IT"/>
        </w:rPr>
        <w:t>.</w:t>
      </w:r>
    </w:p>
    <w:p w14:paraId="73D8C160" w14:textId="77777777" w:rsidR="0057244F" w:rsidRPr="00735318" w:rsidRDefault="0057244F" w:rsidP="00AC1248">
      <w:pPr>
        <w:ind w:firstLine="360"/>
        <w:jc w:val="both"/>
        <w:rPr>
          <w:bCs/>
          <w:iCs/>
          <w:lang w:val="en-US"/>
        </w:rPr>
      </w:pPr>
    </w:p>
    <w:p w14:paraId="5D7F7DAE" w14:textId="77777777" w:rsidR="0057244F" w:rsidRDefault="0057244F" w:rsidP="00AC1248">
      <w:pPr>
        <w:ind w:firstLine="360"/>
        <w:jc w:val="both"/>
        <w:rPr>
          <w:bCs/>
          <w:iCs/>
        </w:rPr>
      </w:pPr>
      <w:r w:rsidRPr="00735318">
        <w:rPr>
          <w:bCs/>
          <w:iCs/>
        </w:rPr>
        <w:t>(3)</w:t>
      </w:r>
      <w:r w:rsidRPr="00735318">
        <w:rPr>
          <w:bCs/>
          <w:iCs/>
          <w:lang w:val="en-US"/>
        </w:rPr>
        <w:t xml:space="preserve"> </w:t>
      </w:r>
      <w:proofErr w:type="spellStart"/>
      <w:r w:rsidRPr="00735318">
        <w:rPr>
          <w:bCs/>
          <w:iCs/>
          <w:lang w:val="en-US"/>
        </w:rPr>
        <w:t>Serviciul</w:t>
      </w:r>
      <w:proofErr w:type="spellEnd"/>
      <w:r w:rsidRPr="00735318">
        <w:rPr>
          <w:bCs/>
          <w:iCs/>
          <w:lang w:val="en-US"/>
        </w:rPr>
        <w:t xml:space="preserve"> social </w:t>
      </w:r>
      <w:r w:rsidRPr="00735318">
        <w:rPr>
          <w:i/>
          <w:iCs/>
        </w:rPr>
        <w:t xml:space="preserve">Centrul de Zi pentru Persoane Adulte cu Dizabilităţi </w:t>
      </w:r>
      <w:r>
        <w:rPr>
          <w:i/>
          <w:iCs/>
        </w:rPr>
        <w:t>Bălileşti</w:t>
      </w:r>
      <w:r w:rsidRPr="00735318">
        <w:t xml:space="preserve"> </w:t>
      </w:r>
      <w:proofErr w:type="spellStart"/>
      <w:r w:rsidRPr="00735318">
        <w:rPr>
          <w:lang w:val="en-US"/>
        </w:rPr>
        <w:t>este</w:t>
      </w:r>
      <w:proofErr w:type="spellEnd"/>
      <w:r w:rsidRPr="00735318">
        <w:rPr>
          <w:lang w:val="en-US"/>
        </w:rPr>
        <w:t xml:space="preserve"> </w:t>
      </w:r>
      <w:proofErr w:type="spellStart"/>
      <w:r w:rsidRPr="00735318">
        <w:rPr>
          <w:lang w:val="en-US"/>
        </w:rPr>
        <w:t>înfiinţat</w:t>
      </w:r>
      <w:proofErr w:type="spellEnd"/>
      <w:r w:rsidRPr="00735318">
        <w:rPr>
          <w:lang w:val="en-US"/>
        </w:rPr>
        <w:t xml:space="preserve"> </w:t>
      </w:r>
      <w:proofErr w:type="spellStart"/>
      <w:r w:rsidRPr="00735318">
        <w:rPr>
          <w:lang w:val="en-US"/>
        </w:rPr>
        <w:t>prin</w:t>
      </w:r>
      <w:proofErr w:type="spellEnd"/>
      <w:r w:rsidRPr="00735318">
        <w:rPr>
          <w:lang w:val="en-US"/>
        </w:rPr>
        <w:t xml:space="preserve"> </w:t>
      </w:r>
      <w:proofErr w:type="spellStart"/>
      <w:r w:rsidRPr="00735318">
        <w:rPr>
          <w:lang w:val="en-US"/>
        </w:rPr>
        <w:t>hotărâre</w:t>
      </w:r>
      <w:proofErr w:type="spellEnd"/>
      <w:r w:rsidRPr="00735318">
        <w:rPr>
          <w:lang w:val="en-US"/>
        </w:rPr>
        <w:t xml:space="preserve"> a </w:t>
      </w:r>
      <w:proofErr w:type="spellStart"/>
      <w:r w:rsidRPr="00735318">
        <w:rPr>
          <w:lang w:val="en-US"/>
        </w:rPr>
        <w:t>Consiliului</w:t>
      </w:r>
      <w:proofErr w:type="spellEnd"/>
      <w:r w:rsidRPr="00735318">
        <w:rPr>
          <w:lang w:val="en-US"/>
        </w:rPr>
        <w:t xml:space="preserve"> </w:t>
      </w:r>
      <w:proofErr w:type="spellStart"/>
      <w:r w:rsidRPr="00735318">
        <w:rPr>
          <w:lang w:val="en-US"/>
        </w:rPr>
        <w:t>Judeţean</w:t>
      </w:r>
      <w:proofErr w:type="spellEnd"/>
      <w:r w:rsidRPr="00735318">
        <w:rPr>
          <w:lang w:val="en-US"/>
        </w:rPr>
        <w:t xml:space="preserve"> </w:t>
      </w:r>
      <w:proofErr w:type="spellStart"/>
      <w:r w:rsidRPr="00735318">
        <w:rPr>
          <w:lang w:val="en-US"/>
        </w:rPr>
        <w:t>Argeş</w:t>
      </w:r>
      <w:proofErr w:type="spellEnd"/>
      <w:r w:rsidRPr="00735318">
        <w:rPr>
          <w:b/>
          <w:lang w:val="en-US"/>
        </w:rPr>
        <w:t xml:space="preserve"> </w:t>
      </w:r>
      <w:r w:rsidRPr="00735318">
        <w:rPr>
          <w:bCs/>
          <w:iCs/>
        </w:rPr>
        <w:t xml:space="preserve">şi funcţionează în subordinea Direcţiei Generale de Asistenţă Socială şi Protecţia Copilului Argeş. </w:t>
      </w:r>
    </w:p>
    <w:p w14:paraId="7F055526" w14:textId="77777777" w:rsidR="0057244F" w:rsidRPr="00735318" w:rsidRDefault="0057244F" w:rsidP="008361BE">
      <w:pPr>
        <w:rPr>
          <w:b/>
          <w:iCs/>
        </w:rPr>
      </w:pPr>
    </w:p>
    <w:p w14:paraId="0AA083F3" w14:textId="77777777" w:rsidR="0057244F" w:rsidRPr="00735318" w:rsidRDefault="0057244F" w:rsidP="008361BE">
      <w:pPr>
        <w:rPr>
          <w:b/>
        </w:rPr>
      </w:pPr>
      <w:r w:rsidRPr="00735318">
        <w:rPr>
          <w:b/>
        </w:rPr>
        <w:t xml:space="preserve">Articolul 5 </w:t>
      </w:r>
    </w:p>
    <w:p w14:paraId="4AF2BF8B" w14:textId="77777777" w:rsidR="0057244F" w:rsidRPr="00735318" w:rsidRDefault="0057244F" w:rsidP="008361BE">
      <w:pPr>
        <w:rPr>
          <w:b/>
        </w:rPr>
      </w:pPr>
      <w:r w:rsidRPr="00735318">
        <w:rPr>
          <w:b/>
        </w:rPr>
        <w:t>Principiile care stau la baza acordării serviciului social</w:t>
      </w:r>
    </w:p>
    <w:p w14:paraId="5DAB0F29" w14:textId="77777777" w:rsidR="0057244F" w:rsidRPr="00735318" w:rsidRDefault="0057244F" w:rsidP="008361BE">
      <w:pPr>
        <w:rPr>
          <w:b/>
        </w:rPr>
      </w:pPr>
    </w:p>
    <w:p w14:paraId="067185AB" w14:textId="77777777" w:rsidR="0057244F" w:rsidRPr="00735318" w:rsidRDefault="0057244F" w:rsidP="007E3F7B">
      <w:pPr>
        <w:ind w:firstLine="360"/>
        <w:jc w:val="both"/>
        <w:rPr>
          <w:b/>
        </w:rPr>
      </w:pPr>
      <w:r w:rsidRPr="00735318">
        <w:t>(1</w:t>
      </w:r>
      <w:r w:rsidRPr="00735318">
        <w:rPr>
          <w:lang w:val="en-US"/>
        </w:rPr>
        <w:t xml:space="preserve">) </w:t>
      </w:r>
      <w:r w:rsidRPr="00735318">
        <w:t xml:space="preserve">Serviciul social </w:t>
      </w:r>
      <w:r w:rsidRPr="00735318">
        <w:rPr>
          <w:i/>
          <w:iCs/>
        </w:rPr>
        <w:t xml:space="preserve">Centrul de Zi pentru Persoane Adulte cu Dizabilităţi </w:t>
      </w:r>
      <w:r>
        <w:rPr>
          <w:i/>
          <w:iCs/>
        </w:rPr>
        <w:t>Bălileşti</w:t>
      </w:r>
      <w:r w:rsidRPr="00735318">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w:t>
      </w:r>
    </w:p>
    <w:p w14:paraId="4C21A891" w14:textId="77777777" w:rsidR="0057244F" w:rsidRPr="00735318" w:rsidRDefault="0057244F" w:rsidP="00491A09">
      <w:pPr>
        <w:jc w:val="both"/>
      </w:pPr>
    </w:p>
    <w:p w14:paraId="424CAC66" w14:textId="77777777" w:rsidR="0057244F" w:rsidRPr="00735318" w:rsidRDefault="0057244F" w:rsidP="007E3F7B">
      <w:pPr>
        <w:ind w:firstLine="360"/>
        <w:jc w:val="both"/>
      </w:pPr>
      <w:r w:rsidRPr="00735318">
        <w:t xml:space="preserve">(2) </w:t>
      </w:r>
      <w:r w:rsidRPr="00735318">
        <w:rPr>
          <w:bCs/>
        </w:rPr>
        <w:t>Principiile specifice</w:t>
      </w:r>
      <w:r w:rsidRPr="00735318">
        <w:t xml:space="preserve"> care stau la baza prestării serviciilor sociale în baza cărora funcţionează </w:t>
      </w:r>
      <w:bookmarkStart w:id="1" w:name="_Hlk85797663"/>
      <w:r w:rsidRPr="00735318">
        <w:rPr>
          <w:i/>
          <w:iCs/>
        </w:rPr>
        <w:t xml:space="preserve">Centrul de Zi pentru Persoane Adulte cu Dizabilităţi </w:t>
      </w:r>
      <w:r>
        <w:rPr>
          <w:i/>
          <w:iCs/>
        </w:rPr>
        <w:t>Bălileşti</w:t>
      </w:r>
      <w:r w:rsidRPr="00735318">
        <w:t xml:space="preserve">, </w:t>
      </w:r>
      <w:bookmarkEnd w:id="1"/>
      <w:r w:rsidRPr="00735318">
        <w:rPr>
          <w:lang w:val="en-US"/>
        </w:rPr>
        <w:t xml:space="preserve">sunt </w:t>
      </w:r>
      <w:proofErr w:type="spellStart"/>
      <w:r w:rsidRPr="00735318">
        <w:rPr>
          <w:lang w:val="en-US"/>
        </w:rPr>
        <w:t>urm</w:t>
      </w:r>
      <w:proofErr w:type="spellEnd"/>
      <w:r w:rsidRPr="00735318">
        <w:t>ătoarele:</w:t>
      </w:r>
    </w:p>
    <w:p w14:paraId="127EAA36" w14:textId="77777777" w:rsidR="0057244F" w:rsidRPr="00735318" w:rsidRDefault="0057244F" w:rsidP="00C609BA">
      <w:pPr>
        <w:numPr>
          <w:ilvl w:val="0"/>
          <w:numId w:val="1"/>
        </w:numPr>
        <w:tabs>
          <w:tab w:val="clear" w:pos="1065"/>
          <w:tab w:val="num" w:pos="284"/>
        </w:tabs>
        <w:ind w:left="0" w:firstLine="0"/>
        <w:jc w:val="both"/>
      </w:pPr>
      <w:r w:rsidRPr="00735318">
        <w:t>respectarea şi promovarea cu prioritate a interesului persoanei beneficiare;</w:t>
      </w:r>
    </w:p>
    <w:p w14:paraId="20549556" w14:textId="77777777" w:rsidR="0057244F" w:rsidRPr="00735318" w:rsidRDefault="0057244F" w:rsidP="00C609BA">
      <w:pPr>
        <w:numPr>
          <w:ilvl w:val="0"/>
          <w:numId w:val="1"/>
        </w:numPr>
        <w:tabs>
          <w:tab w:val="clear" w:pos="1065"/>
          <w:tab w:val="num" w:pos="284"/>
        </w:tabs>
        <w:ind w:left="0" w:firstLine="0"/>
        <w:jc w:val="both"/>
      </w:pPr>
      <w:r w:rsidRPr="00735318">
        <w:t>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67F1D52A" w14:textId="77777777" w:rsidR="0057244F" w:rsidRPr="00735318" w:rsidRDefault="0057244F" w:rsidP="00C609BA">
      <w:pPr>
        <w:numPr>
          <w:ilvl w:val="0"/>
          <w:numId w:val="1"/>
        </w:numPr>
        <w:tabs>
          <w:tab w:val="clear" w:pos="1065"/>
          <w:tab w:val="num" w:pos="284"/>
        </w:tabs>
        <w:ind w:left="0" w:firstLine="0"/>
        <w:jc w:val="both"/>
      </w:pPr>
      <w:r w:rsidRPr="00735318">
        <w:t>asigurarea protecţiei împotriva abuzului şi exploatării persoanei beneficiare;</w:t>
      </w:r>
    </w:p>
    <w:p w14:paraId="438B8CB1" w14:textId="77777777" w:rsidR="0057244F" w:rsidRPr="00735318" w:rsidRDefault="0057244F" w:rsidP="00C609BA">
      <w:pPr>
        <w:numPr>
          <w:ilvl w:val="0"/>
          <w:numId w:val="1"/>
        </w:numPr>
        <w:tabs>
          <w:tab w:val="clear" w:pos="1065"/>
          <w:tab w:val="num" w:pos="284"/>
        </w:tabs>
        <w:ind w:left="0" w:firstLine="0"/>
        <w:jc w:val="both"/>
      </w:pPr>
      <w:r w:rsidRPr="00735318">
        <w:t>deschiderea către comunitate;</w:t>
      </w:r>
    </w:p>
    <w:p w14:paraId="5BA1335F" w14:textId="77777777" w:rsidR="0057244F" w:rsidRPr="00735318" w:rsidRDefault="0057244F" w:rsidP="00C609BA">
      <w:pPr>
        <w:numPr>
          <w:ilvl w:val="0"/>
          <w:numId w:val="1"/>
        </w:numPr>
        <w:tabs>
          <w:tab w:val="clear" w:pos="1065"/>
          <w:tab w:val="num" w:pos="284"/>
        </w:tabs>
        <w:ind w:left="0" w:firstLine="0"/>
        <w:jc w:val="both"/>
      </w:pPr>
      <w:r w:rsidRPr="00735318">
        <w:t>asistarea persoanelor fără capacitate de exerciţiu în realizarea şi exercitarea drepturilor lor;</w:t>
      </w:r>
    </w:p>
    <w:p w14:paraId="523CB1E1" w14:textId="77777777" w:rsidR="0057244F" w:rsidRPr="00735318" w:rsidRDefault="0057244F" w:rsidP="00C609BA">
      <w:pPr>
        <w:numPr>
          <w:ilvl w:val="0"/>
          <w:numId w:val="1"/>
        </w:numPr>
        <w:tabs>
          <w:tab w:val="clear" w:pos="1065"/>
          <w:tab w:val="num" w:pos="284"/>
        </w:tabs>
        <w:ind w:left="0" w:firstLine="0"/>
        <w:jc w:val="both"/>
      </w:pPr>
      <w:r w:rsidRPr="00735318">
        <w:t xml:space="preserve">asigurarea în mod adecvat a unor modele de rol </w:t>
      </w:r>
      <w:r w:rsidRPr="00735318">
        <w:rPr>
          <w:rFonts w:ascii="Tahoma" w:hAnsi="Tahoma" w:cs="Tahoma"/>
        </w:rPr>
        <w:t>ș</w:t>
      </w:r>
      <w:r w:rsidRPr="00735318">
        <w:t>i statut social, prin încadrarea în unitate a unui personal mixt;</w:t>
      </w:r>
    </w:p>
    <w:p w14:paraId="7D80F3EE" w14:textId="77777777" w:rsidR="0057244F" w:rsidRPr="00735318" w:rsidRDefault="0057244F" w:rsidP="00C609BA">
      <w:pPr>
        <w:numPr>
          <w:ilvl w:val="0"/>
          <w:numId w:val="1"/>
        </w:numPr>
        <w:tabs>
          <w:tab w:val="clear" w:pos="1065"/>
          <w:tab w:val="num" w:pos="284"/>
        </w:tabs>
        <w:ind w:left="0" w:firstLine="0"/>
        <w:jc w:val="both"/>
      </w:pPr>
      <w:r w:rsidRPr="00735318">
        <w:t>ascultarea opiniei persoanei beneficiare şi luarea în considerare a acesteia, ţinându-se cont, după caz, de vârsta şi de gradul său de maturitate, de discernăm</w:t>
      </w:r>
      <w:r w:rsidRPr="00735318">
        <w:rPr>
          <w:lang w:val="en-US"/>
        </w:rPr>
        <w:t>â</w:t>
      </w:r>
      <w:r w:rsidRPr="00735318">
        <w:t>nt şi capacitate de exerciţiu;</w:t>
      </w:r>
    </w:p>
    <w:p w14:paraId="571AE094" w14:textId="77777777" w:rsidR="0057244F" w:rsidRPr="00735318" w:rsidRDefault="0057244F" w:rsidP="00C609BA">
      <w:pPr>
        <w:numPr>
          <w:ilvl w:val="0"/>
          <w:numId w:val="1"/>
        </w:numPr>
        <w:tabs>
          <w:tab w:val="clear" w:pos="1065"/>
          <w:tab w:val="num" w:pos="284"/>
        </w:tabs>
        <w:ind w:left="0" w:firstLine="0"/>
        <w:jc w:val="both"/>
      </w:pPr>
      <w:r w:rsidRPr="00735318">
        <w:t>promovarea unui model familial de îngrijire a persoanei beneficiare;</w:t>
      </w:r>
    </w:p>
    <w:p w14:paraId="3D2675FE" w14:textId="77777777" w:rsidR="0057244F" w:rsidRPr="00735318" w:rsidRDefault="0057244F" w:rsidP="00C609BA">
      <w:pPr>
        <w:numPr>
          <w:ilvl w:val="0"/>
          <w:numId w:val="1"/>
        </w:numPr>
        <w:tabs>
          <w:tab w:val="clear" w:pos="1065"/>
          <w:tab w:val="num" w:pos="284"/>
        </w:tabs>
        <w:ind w:left="0" w:firstLine="0"/>
        <w:jc w:val="both"/>
      </w:pPr>
      <w:r w:rsidRPr="00735318">
        <w:t>asigurarea unei îngrijiri individualizate şi personalizate a persoanei beneficiare;</w:t>
      </w:r>
    </w:p>
    <w:p w14:paraId="07895E27" w14:textId="77777777" w:rsidR="0057244F" w:rsidRPr="00735318" w:rsidRDefault="0057244F" w:rsidP="00C609BA">
      <w:pPr>
        <w:numPr>
          <w:ilvl w:val="0"/>
          <w:numId w:val="1"/>
        </w:numPr>
        <w:tabs>
          <w:tab w:val="clear" w:pos="1065"/>
          <w:tab w:val="num" w:pos="284"/>
        </w:tabs>
        <w:ind w:left="0" w:firstLine="0"/>
        <w:jc w:val="both"/>
      </w:pPr>
      <w:r w:rsidRPr="00735318">
        <w:t>preocuparea permanentă pentru identificarea soluţiilor de integrare în familie sau, după caz, în comunitate, pentru scurtarea perioadei de prestare a serviciilor, în baza potenţialului şi abilităţilor persoanei beneficiare de a trăi independent;</w:t>
      </w:r>
    </w:p>
    <w:p w14:paraId="3BEDBF95" w14:textId="77777777" w:rsidR="0057244F" w:rsidRPr="00735318" w:rsidRDefault="0057244F" w:rsidP="00C609BA">
      <w:pPr>
        <w:numPr>
          <w:ilvl w:val="0"/>
          <w:numId w:val="1"/>
        </w:numPr>
        <w:tabs>
          <w:tab w:val="clear" w:pos="1065"/>
          <w:tab w:val="num" w:pos="284"/>
        </w:tabs>
        <w:ind w:left="0" w:firstLine="0"/>
        <w:jc w:val="both"/>
      </w:pPr>
      <w:r w:rsidRPr="00735318">
        <w:t>încurajarea iniţiativelor individuale ale persoanelor beneficiare şi a implicării active a acestora în soluţionarea situaţiilor de dificultate;</w:t>
      </w:r>
    </w:p>
    <w:p w14:paraId="2ADB808F" w14:textId="77777777" w:rsidR="0057244F" w:rsidRPr="00735318" w:rsidRDefault="0057244F" w:rsidP="00C609BA">
      <w:pPr>
        <w:numPr>
          <w:ilvl w:val="0"/>
          <w:numId w:val="1"/>
        </w:numPr>
        <w:tabs>
          <w:tab w:val="clear" w:pos="1065"/>
          <w:tab w:val="num" w:pos="284"/>
        </w:tabs>
        <w:ind w:left="0" w:firstLine="0"/>
        <w:jc w:val="both"/>
      </w:pPr>
      <w:r w:rsidRPr="00735318">
        <w:t>asigurarea unei intervenţii profesioniste, prin echipe pluridisciplinare;</w:t>
      </w:r>
    </w:p>
    <w:p w14:paraId="41DFC817" w14:textId="77777777" w:rsidR="0057244F" w:rsidRPr="00735318" w:rsidRDefault="0057244F" w:rsidP="00C609BA">
      <w:pPr>
        <w:numPr>
          <w:ilvl w:val="0"/>
          <w:numId w:val="1"/>
        </w:numPr>
        <w:tabs>
          <w:tab w:val="clear" w:pos="1065"/>
          <w:tab w:val="num" w:pos="284"/>
        </w:tabs>
        <w:ind w:left="0" w:firstLine="0"/>
        <w:jc w:val="both"/>
      </w:pPr>
      <w:r w:rsidRPr="00735318">
        <w:t>asigurarea confidenţialităţii şi a eticii profesionale;</w:t>
      </w:r>
    </w:p>
    <w:p w14:paraId="410BE18A" w14:textId="77777777" w:rsidR="0057244F" w:rsidRPr="00735318" w:rsidRDefault="0057244F" w:rsidP="00C609BA">
      <w:pPr>
        <w:numPr>
          <w:ilvl w:val="0"/>
          <w:numId w:val="1"/>
        </w:numPr>
        <w:tabs>
          <w:tab w:val="clear" w:pos="1065"/>
          <w:tab w:val="num" w:pos="284"/>
        </w:tabs>
        <w:ind w:left="0" w:firstLine="0"/>
        <w:jc w:val="both"/>
      </w:pPr>
      <w:r w:rsidRPr="00735318">
        <w:t>responsabilizarea membrilor familiei, reprezentan</w:t>
      </w:r>
      <w:r w:rsidRPr="00735318">
        <w:rPr>
          <w:rFonts w:ascii="Tahoma" w:hAnsi="Tahoma" w:cs="Tahoma"/>
        </w:rPr>
        <w:t>ț</w:t>
      </w:r>
      <w:r w:rsidRPr="00735318">
        <w:t xml:space="preserve">ilor legali cu privire la exercitarea drepturilor </w:t>
      </w:r>
      <w:r w:rsidRPr="00735318">
        <w:rPr>
          <w:rFonts w:ascii="Tahoma" w:hAnsi="Tahoma" w:cs="Tahoma"/>
        </w:rPr>
        <w:t>ș</w:t>
      </w:r>
      <w:r w:rsidRPr="00735318">
        <w:t>i îndeplinirea obliga</w:t>
      </w:r>
      <w:r w:rsidRPr="00735318">
        <w:rPr>
          <w:rFonts w:ascii="Tahoma" w:hAnsi="Tahoma" w:cs="Tahoma"/>
        </w:rPr>
        <w:t>ț</w:t>
      </w:r>
      <w:r w:rsidRPr="00735318">
        <w:t>iilor de între</w:t>
      </w:r>
      <w:r w:rsidRPr="00735318">
        <w:rPr>
          <w:rFonts w:ascii="Tahoma" w:hAnsi="Tahoma" w:cs="Tahoma"/>
        </w:rPr>
        <w:t>ț</w:t>
      </w:r>
      <w:r w:rsidRPr="00735318">
        <w:t>inere;</w:t>
      </w:r>
    </w:p>
    <w:p w14:paraId="7FD83409" w14:textId="77777777" w:rsidR="0057244F" w:rsidRPr="00735318" w:rsidRDefault="0057244F" w:rsidP="00C609BA">
      <w:pPr>
        <w:numPr>
          <w:ilvl w:val="0"/>
          <w:numId w:val="1"/>
        </w:numPr>
        <w:tabs>
          <w:tab w:val="clear" w:pos="1065"/>
          <w:tab w:val="num" w:pos="284"/>
        </w:tabs>
        <w:ind w:left="0" w:firstLine="0"/>
        <w:jc w:val="both"/>
      </w:pPr>
      <w:r w:rsidRPr="00735318">
        <w:t>primordialitatea responsabilizării persoanei, familiei cu privire la dezvoltarea propriilor capacităţi de integrare socială şi implicare activă în soluţionarea situaţiilor de dificultate cu care se pot confrunta la un moment dat;</w:t>
      </w:r>
    </w:p>
    <w:p w14:paraId="2451335C" w14:textId="77777777" w:rsidR="0057244F" w:rsidRDefault="0057244F" w:rsidP="00C609BA">
      <w:pPr>
        <w:numPr>
          <w:ilvl w:val="0"/>
          <w:numId w:val="1"/>
        </w:numPr>
        <w:tabs>
          <w:tab w:val="clear" w:pos="1065"/>
          <w:tab w:val="num" w:pos="284"/>
        </w:tabs>
        <w:ind w:left="0" w:firstLine="0"/>
        <w:jc w:val="both"/>
      </w:pPr>
      <w:r w:rsidRPr="00735318">
        <w:t>colaborarea serviciului cu serviciul public de asistenţă socială.</w:t>
      </w:r>
    </w:p>
    <w:p w14:paraId="5A2C0E16" w14:textId="77777777" w:rsidR="0057244F" w:rsidRPr="00735318" w:rsidRDefault="0057244F" w:rsidP="00C609BA">
      <w:pPr>
        <w:ind w:left="360"/>
        <w:jc w:val="both"/>
      </w:pPr>
    </w:p>
    <w:p w14:paraId="67254EA3" w14:textId="77777777" w:rsidR="0057244F" w:rsidRPr="00735318" w:rsidRDefault="0057244F" w:rsidP="006F6D0F">
      <w:pPr>
        <w:rPr>
          <w:b/>
          <w:bCs/>
          <w:iCs/>
        </w:rPr>
      </w:pPr>
    </w:p>
    <w:p w14:paraId="1D46AB98" w14:textId="77777777" w:rsidR="0057244F" w:rsidRPr="00735318" w:rsidRDefault="0057244F" w:rsidP="00913154">
      <w:pPr>
        <w:rPr>
          <w:b/>
          <w:bCs/>
        </w:rPr>
      </w:pPr>
      <w:r w:rsidRPr="00735318">
        <w:rPr>
          <w:b/>
          <w:bCs/>
        </w:rPr>
        <w:lastRenderedPageBreak/>
        <w:t xml:space="preserve">Articolul 6 </w:t>
      </w:r>
    </w:p>
    <w:p w14:paraId="3B319AAB" w14:textId="77777777" w:rsidR="0057244F" w:rsidRPr="00735318" w:rsidRDefault="0057244F" w:rsidP="00913154">
      <w:pPr>
        <w:rPr>
          <w:b/>
          <w:bCs/>
        </w:rPr>
      </w:pPr>
      <w:r w:rsidRPr="00735318">
        <w:rPr>
          <w:b/>
          <w:bCs/>
        </w:rPr>
        <w:t>Beneficiarii serviciului social</w:t>
      </w:r>
    </w:p>
    <w:p w14:paraId="790771A7" w14:textId="77777777" w:rsidR="0057244F" w:rsidRPr="00735318" w:rsidRDefault="0057244F" w:rsidP="00953675">
      <w:pPr>
        <w:jc w:val="both"/>
        <w:rPr>
          <w:b/>
          <w:bCs/>
        </w:rPr>
      </w:pPr>
    </w:p>
    <w:p w14:paraId="2DA00436" w14:textId="77777777" w:rsidR="0057244F" w:rsidRPr="00735318" w:rsidRDefault="0057244F" w:rsidP="00D77A10">
      <w:pPr>
        <w:autoSpaceDE w:val="0"/>
        <w:autoSpaceDN w:val="0"/>
        <w:adjustRightInd w:val="0"/>
        <w:ind w:firstLine="360"/>
        <w:jc w:val="both"/>
        <w:rPr>
          <w:shd w:val="clear" w:color="auto" w:fill="FFFFFF"/>
          <w:lang w:eastAsia="en-US"/>
        </w:rPr>
      </w:pPr>
      <w:r w:rsidRPr="00735318">
        <w:t xml:space="preserve">(1) Beneficiarii serviciilor sociale acordate în </w:t>
      </w:r>
      <w:bookmarkStart w:id="2" w:name="_Hlk85802437"/>
      <w:r w:rsidRPr="00735318">
        <w:rPr>
          <w:i/>
          <w:iCs/>
        </w:rPr>
        <w:t>Centrul de Zi pentru Persoane Adulte cu Dizabilităţi</w:t>
      </w:r>
      <w:bookmarkEnd w:id="2"/>
      <w:r>
        <w:rPr>
          <w:i/>
          <w:iCs/>
        </w:rPr>
        <w:t xml:space="preserve"> Bălileşti</w:t>
      </w:r>
      <w:r w:rsidRPr="00735318">
        <w:t xml:space="preserve">, sunt persoane adulte cu dizabilităţi, care deţin certificat de încadrare în grad de handicap, au domiciliul/reşedinţa pe raza judeţului Argeş şi se găsesc în una din următoarele situaţii: sunt rezidenţi în locuinţele maxim protejate din subordinea DGASPC Argeş, </w:t>
      </w:r>
      <w:r w:rsidRPr="00735318">
        <w:rPr>
          <w:shd w:val="clear" w:color="auto" w:fill="FFFFFF"/>
          <w:lang w:eastAsia="en-US"/>
        </w:rPr>
        <w:t>se află în îngrijirea familiilor/ asistenţilor personali/ asistenţilor personali profesionişti sau trăiesc independent</w:t>
      </w:r>
      <w:r w:rsidRPr="00735318">
        <w:rPr>
          <w:lang w:eastAsia="en-US"/>
        </w:rPr>
        <w:t xml:space="preserve">. </w:t>
      </w:r>
    </w:p>
    <w:p w14:paraId="6ECE5EDC" w14:textId="77777777" w:rsidR="0057244F" w:rsidRPr="00735318" w:rsidRDefault="0057244F" w:rsidP="00D77A10">
      <w:pPr>
        <w:autoSpaceDE w:val="0"/>
        <w:autoSpaceDN w:val="0"/>
        <w:adjustRightInd w:val="0"/>
        <w:ind w:firstLine="360"/>
        <w:jc w:val="both"/>
      </w:pPr>
      <w:r w:rsidRPr="00735318">
        <w:t xml:space="preserve"> </w:t>
      </w:r>
    </w:p>
    <w:p w14:paraId="7E1A168E" w14:textId="77777777" w:rsidR="0057244F" w:rsidRPr="00735318" w:rsidRDefault="0057244F" w:rsidP="00D77A10">
      <w:pPr>
        <w:pStyle w:val="BodyText"/>
        <w:ind w:firstLine="360"/>
        <w:jc w:val="both"/>
        <w:rPr>
          <w:b w:val="0"/>
          <w:sz w:val="24"/>
          <w:szCs w:val="24"/>
        </w:rPr>
      </w:pPr>
      <w:r w:rsidRPr="00735318">
        <w:rPr>
          <w:b w:val="0"/>
          <w:sz w:val="24"/>
          <w:szCs w:val="24"/>
        </w:rPr>
        <w:t xml:space="preserve">(2) </w:t>
      </w:r>
      <w:proofErr w:type="spellStart"/>
      <w:r w:rsidRPr="00735318">
        <w:rPr>
          <w:b w:val="0"/>
          <w:sz w:val="24"/>
          <w:szCs w:val="24"/>
        </w:rPr>
        <w:t>Condiţiile</w:t>
      </w:r>
      <w:proofErr w:type="spellEnd"/>
      <w:r w:rsidRPr="00735318">
        <w:rPr>
          <w:b w:val="0"/>
          <w:sz w:val="24"/>
          <w:szCs w:val="24"/>
        </w:rPr>
        <w:t xml:space="preserve"> de </w:t>
      </w:r>
      <w:proofErr w:type="spellStart"/>
      <w:r w:rsidRPr="00735318">
        <w:rPr>
          <w:b w:val="0"/>
          <w:sz w:val="24"/>
          <w:szCs w:val="24"/>
        </w:rPr>
        <w:t>admitere</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centru</w:t>
      </w:r>
      <w:proofErr w:type="spellEnd"/>
      <w:r w:rsidRPr="00735318">
        <w:rPr>
          <w:b w:val="0"/>
          <w:sz w:val="24"/>
          <w:szCs w:val="24"/>
        </w:rPr>
        <w:t>,</w:t>
      </w:r>
      <w:r w:rsidRPr="00735318">
        <w:rPr>
          <w:sz w:val="24"/>
          <w:szCs w:val="24"/>
        </w:rPr>
        <w:t xml:space="preserve"> </w:t>
      </w:r>
      <w:r w:rsidRPr="00735318">
        <w:rPr>
          <w:b w:val="0"/>
          <w:sz w:val="24"/>
          <w:szCs w:val="24"/>
        </w:rPr>
        <w:t xml:space="preserve">sunt </w:t>
      </w:r>
      <w:proofErr w:type="spellStart"/>
      <w:r w:rsidRPr="00735318">
        <w:rPr>
          <w:b w:val="0"/>
          <w:sz w:val="24"/>
          <w:szCs w:val="24"/>
        </w:rPr>
        <w:t>următoarele</w:t>
      </w:r>
      <w:proofErr w:type="spellEnd"/>
      <w:r w:rsidRPr="00735318">
        <w:rPr>
          <w:b w:val="0"/>
          <w:sz w:val="24"/>
          <w:szCs w:val="24"/>
        </w:rPr>
        <w:t xml:space="preserve">: </w:t>
      </w:r>
    </w:p>
    <w:p w14:paraId="49E03082" w14:textId="77777777" w:rsidR="0057244F" w:rsidRDefault="0057244F" w:rsidP="00D77A10">
      <w:pPr>
        <w:ind w:firstLine="360"/>
        <w:jc w:val="both"/>
      </w:pPr>
      <w:r w:rsidRPr="00735318">
        <w:t xml:space="preserve">Admiterea beneficiarilor în </w:t>
      </w:r>
      <w:r w:rsidRPr="00F449FA">
        <w:rPr>
          <w:i/>
          <w:iCs/>
        </w:rPr>
        <w:t xml:space="preserve">Centrul de Zi pentru Persoane Adulte cu Dizabilităţi </w:t>
      </w:r>
      <w:r w:rsidRPr="00F449FA">
        <w:rPr>
          <w:i/>
          <w:iCs/>
          <w:color w:val="000000"/>
        </w:rPr>
        <w:t>Bălileşti</w:t>
      </w:r>
      <w:r w:rsidRPr="008820C4">
        <w:rPr>
          <w:color w:val="000000"/>
        </w:rPr>
        <w:t xml:space="preserve"> </w:t>
      </w:r>
      <w:r w:rsidRPr="00735318">
        <w:t>se realizează de către D.G.A.S.P.C Argeş</w:t>
      </w:r>
      <w:r>
        <w:t>,</w:t>
      </w:r>
      <w:r w:rsidRPr="00735318">
        <w:t xml:space="preserve"> pe baza unui dosar întocmit de către beneficiar sau susţinătorul legal al acestuia.</w:t>
      </w:r>
      <w:r>
        <w:t xml:space="preserve"> </w:t>
      </w:r>
    </w:p>
    <w:p w14:paraId="38B1CCDC" w14:textId="77777777" w:rsidR="0057244F" w:rsidRPr="00735318" w:rsidRDefault="0057244F" w:rsidP="00D77A10">
      <w:pPr>
        <w:ind w:firstLine="360"/>
        <w:jc w:val="both"/>
        <w:rPr>
          <w:lang w:eastAsia="en-US"/>
        </w:rPr>
      </w:pPr>
    </w:p>
    <w:p w14:paraId="180CE167" w14:textId="77777777" w:rsidR="0057244F" w:rsidRDefault="0057244F" w:rsidP="00D77A10">
      <w:pPr>
        <w:ind w:firstLine="360"/>
        <w:jc w:val="both"/>
      </w:pPr>
      <w:r w:rsidRPr="00735318">
        <w:t xml:space="preserve">a) Dosarul </w:t>
      </w:r>
      <w:r>
        <w:t>privind</w:t>
      </w:r>
      <w:r w:rsidRPr="00735318">
        <w:t xml:space="preserve"> admiterea în Centrul zi Pentru Persoan</w:t>
      </w:r>
      <w:r>
        <w:t>e Adulte cu Dizabilităţi Bălileşti</w:t>
      </w:r>
      <w:r w:rsidRPr="00735318">
        <w:t>, trebuie să cuprindă următoarele documente:</w:t>
      </w:r>
      <w:r>
        <w:t xml:space="preserve">  </w:t>
      </w:r>
    </w:p>
    <w:p w14:paraId="412FD8DA" w14:textId="77777777" w:rsidR="0057244F" w:rsidRDefault="0057244F" w:rsidP="00C609BA">
      <w:pPr>
        <w:shd w:val="clear" w:color="auto" w:fill="FFFFFF"/>
        <w:tabs>
          <w:tab w:val="left" w:pos="567"/>
        </w:tabs>
        <w:ind w:firstLine="284"/>
        <w:jc w:val="both"/>
      </w:pPr>
      <w:r>
        <w:t xml:space="preserve">- </w:t>
      </w:r>
      <w:r w:rsidRPr="00C0452D">
        <w:t>Cerere de admitere – înregistrată la D.G.A.S.P.C.</w:t>
      </w:r>
      <w:r>
        <w:t xml:space="preserve"> Argeş</w:t>
      </w:r>
      <w:r w:rsidRPr="00B016C7">
        <w:t>;</w:t>
      </w:r>
    </w:p>
    <w:p w14:paraId="639EF205" w14:textId="77777777" w:rsidR="0057244F" w:rsidRDefault="0057244F" w:rsidP="00C609BA">
      <w:pPr>
        <w:shd w:val="clear" w:color="auto" w:fill="FFFFFF"/>
        <w:tabs>
          <w:tab w:val="left" w:pos="567"/>
        </w:tabs>
        <w:ind w:firstLine="284"/>
        <w:jc w:val="both"/>
      </w:pPr>
      <w:r>
        <w:t xml:space="preserve">- </w:t>
      </w:r>
      <w:r w:rsidRPr="00270BC1">
        <w:t>C.I/B.I beneficiar</w:t>
      </w:r>
      <w:r>
        <w:t xml:space="preserve"> (copie)</w:t>
      </w:r>
      <w:r w:rsidRPr="00270BC1">
        <w:t>;</w:t>
      </w:r>
    </w:p>
    <w:p w14:paraId="63B786F3" w14:textId="77777777" w:rsidR="0057244F" w:rsidRDefault="0057244F" w:rsidP="00C609BA">
      <w:pPr>
        <w:shd w:val="clear" w:color="auto" w:fill="FFFFFF"/>
        <w:tabs>
          <w:tab w:val="left" w:pos="540"/>
          <w:tab w:val="left" w:pos="567"/>
        </w:tabs>
        <w:ind w:firstLine="284"/>
        <w:jc w:val="both"/>
      </w:pPr>
      <w:r>
        <w:t>- C</w:t>
      </w:r>
      <w:r w:rsidRPr="00270BC1">
        <w:t>ertificat de încadrare în grad de handicap</w:t>
      </w:r>
      <w:r>
        <w:t xml:space="preserve">, împreună cu </w:t>
      </w:r>
      <w:r w:rsidRPr="009C0E8D">
        <w:rPr>
          <w:iCs/>
          <w:lang w:val="it-IT"/>
        </w:rPr>
        <w:t>Planul individual de servicii</w:t>
      </w:r>
      <w:r>
        <w:rPr>
          <w:iCs/>
          <w:lang w:val="it-IT"/>
        </w:rPr>
        <w:t xml:space="preserve"> (PIS) şi </w:t>
      </w:r>
      <w:r w:rsidRPr="009C0E8D">
        <w:rPr>
          <w:lang w:val="it-IT"/>
        </w:rPr>
        <w:t>P</w:t>
      </w:r>
      <w:r>
        <w:rPr>
          <w:lang w:val="it-IT"/>
        </w:rPr>
        <w:t>rogramul</w:t>
      </w:r>
      <w:r w:rsidRPr="009C0E8D">
        <w:rPr>
          <w:lang w:val="it-IT"/>
        </w:rPr>
        <w:t xml:space="preserve"> individual de reabilitare şi integrare socială</w:t>
      </w:r>
      <w:r>
        <w:rPr>
          <w:lang w:val="it-IT"/>
        </w:rPr>
        <w:t xml:space="preserve"> (PIRIS), în care este prevăzută măsura de protecţie (copie);</w:t>
      </w:r>
    </w:p>
    <w:p w14:paraId="12C11004" w14:textId="77777777" w:rsidR="0057244F" w:rsidRPr="00270BC1" w:rsidRDefault="0057244F" w:rsidP="00C609BA">
      <w:pPr>
        <w:tabs>
          <w:tab w:val="left" w:pos="567"/>
        </w:tabs>
        <w:ind w:firstLine="284"/>
        <w:jc w:val="both"/>
      </w:pPr>
      <w:r>
        <w:t>- B</w:t>
      </w:r>
      <w:r w:rsidRPr="00270BC1">
        <w:t>ilete internări/externări</w:t>
      </w:r>
      <w:r>
        <w:t xml:space="preserve"> (copie)</w:t>
      </w:r>
      <w:r w:rsidRPr="00270BC1">
        <w:t>;</w:t>
      </w:r>
    </w:p>
    <w:p w14:paraId="139026F9" w14:textId="77777777" w:rsidR="0057244F" w:rsidRPr="00270BC1" w:rsidRDefault="0057244F" w:rsidP="00C609BA">
      <w:pPr>
        <w:numPr>
          <w:ilvl w:val="0"/>
          <w:numId w:val="3"/>
        </w:numPr>
        <w:tabs>
          <w:tab w:val="left" w:pos="426"/>
        </w:tabs>
        <w:ind w:left="0" w:firstLine="284"/>
        <w:jc w:val="both"/>
      </w:pPr>
      <w:r w:rsidRPr="00270BC1">
        <w:t>Recomandarea medicului specialist de recuper</w:t>
      </w:r>
      <w:r>
        <w:t>are medicină fizică-balneologie</w:t>
      </w:r>
      <w:r w:rsidRPr="00270BC1">
        <w:t>;</w:t>
      </w:r>
    </w:p>
    <w:p w14:paraId="1C33D6CE" w14:textId="77777777" w:rsidR="0057244F" w:rsidRPr="00270BC1" w:rsidRDefault="0057244F" w:rsidP="00C609BA">
      <w:pPr>
        <w:numPr>
          <w:ilvl w:val="0"/>
          <w:numId w:val="3"/>
        </w:numPr>
        <w:tabs>
          <w:tab w:val="left" w:pos="426"/>
        </w:tabs>
        <w:ind w:left="0" w:firstLine="284"/>
        <w:jc w:val="both"/>
      </w:pPr>
      <w:r w:rsidRPr="00270BC1">
        <w:t>Anchetă socială efectuată de primăria de domiciliu a persoanei cu dizabilităţi;</w:t>
      </w:r>
    </w:p>
    <w:p w14:paraId="0BC46718" w14:textId="77777777" w:rsidR="0057244F" w:rsidRPr="00270BC1" w:rsidRDefault="0057244F" w:rsidP="00C609BA">
      <w:pPr>
        <w:numPr>
          <w:ilvl w:val="0"/>
          <w:numId w:val="3"/>
        </w:numPr>
        <w:tabs>
          <w:tab w:val="left" w:pos="426"/>
        </w:tabs>
        <w:ind w:left="0" w:firstLine="284"/>
        <w:jc w:val="both"/>
      </w:pPr>
      <w:r w:rsidRPr="00270BC1">
        <w:t>Adeverinţă medicală din care să reiasă că persoana cu dizabilităţi nu suferă de boli infecto-contagioase (medic de familie);</w:t>
      </w:r>
    </w:p>
    <w:p w14:paraId="08B3B76C" w14:textId="77777777" w:rsidR="0057244F" w:rsidRPr="00270BC1" w:rsidRDefault="0057244F" w:rsidP="00C609BA">
      <w:pPr>
        <w:numPr>
          <w:ilvl w:val="0"/>
          <w:numId w:val="3"/>
        </w:numPr>
        <w:tabs>
          <w:tab w:val="left" w:pos="426"/>
        </w:tabs>
        <w:ind w:left="0" w:firstLine="284"/>
        <w:jc w:val="both"/>
      </w:pPr>
      <w:r>
        <w:t>Scrisoare medicală (</w:t>
      </w:r>
      <w:r w:rsidRPr="00270BC1">
        <w:t>medic de familie)</w:t>
      </w:r>
      <w:r>
        <w:t xml:space="preserve"> cu recomandările medicului specialist de recuperare</w:t>
      </w:r>
      <w:r w:rsidRPr="00270BC1">
        <w:t>;</w:t>
      </w:r>
    </w:p>
    <w:p w14:paraId="71906A72" w14:textId="77777777" w:rsidR="0057244F" w:rsidRPr="00270BC1" w:rsidRDefault="0057244F" w:rsidP="00C609BA">
      <w:pPr>
        <w:numPr>
          <w:ilvl w:val="0"/>
          <w:numId w:val="3"/>
        </w:numPr>
        <w:tabs>
          <w:tab w:val="left" w:pos="426"/>
        </w:tabs>
        <w:ind w:left="0" w:firstLine="284"/>
        <w:jc w:val="both"/>
      </w:pPr>
      <w:r>
        <w:t>F</w:t>
      </w:r>
      <w:r w:rsidRPr="00270BC1">
        <w:t>iş</w:t>
      </w:r>
      <w:r>
        <w:t>a</w:t>
      </w:r>
      <w:r w:rsidRPr="00270BC1">
        <w:t xml:space="preserve"> de consultaţi</w:t>
      </w:r>
      <w:r>
        <w:t xml:space="preserve">e a persoanei cu dizabilităţi, de la </w:t>
      </w:r>
      <w:r w:rsidRPr="00270BC1">
        <w:t>medic</w:t>
      </w:r>
      <w:r>
        <w:t>ul</w:t>
      </w:r>
      <w:r w:rsidRPr="00270BC1">
        <w:t xml:space="preserve"> de familie</w:t>
      </w:r>
      <w:r>
        <w:t xml:space="preserve">, </w:t>
      </w:r>
      <w:r w:rsidRPr="00270BC1">
        <w:t>după caz</w:t>
      </w:r>
      <w:r>
        <w:t xml:space="preserve"> (copie)</w:t>
      </w:r>
      <w:r w:rsidRPr="00270BC1">
        <w:t>;</w:t>
      </w:r>
    </w:p>
    <w:p w14:paraId="4C508ACE" w14:textId="77777777" w:rsidR="0057244F" w:rsidRDefault="0057244F" w:rsidP="00C609BA">
      <w:pPr>
        <w:numPr>
          <w:ilvl w:val="0"/>
          <w:numId w:val="3"/>
        </w:numPr>
        <w:tabs>
          <w:tab w:val="left" w:pos="426"/>
        </w:tabs>
        <w:ind w:left="0" w:firstLine="284"/>
        <w:jc w:val="both"/>
      </w:pPr>
      <w:r w:rsidRPr="00270BC1">
        <w:t>Orice alt document considerat necesar evaluări</w:t>
      </w:r>
      <w:r>
        <w:t>i/admiterii în cadrul centrului;</w:t>
      </w:r>
    </w:p>
    <w:p w14:paraId="48E9D02F" w14:textId="77777777" w:rsidR="0057244F" w:rsidRPr="00270BC1" w:rsidRDefault="0057244F" w:rsidP="00C609BA">
      <w:pPr>
        <w:numPr>
          <w:ilvl w:val="0"/>
          <w:numId w:val="3"/>
        </w:numPr>
        <w:tabs>
          <w:tab w:val="left" w:pos="426"/>
        </w:tabs>
        <w:ind w:left="0" w:firstLine="284"/>
        <w:jc w:val="both"/>
      </w:pPr>
      <w:r w:rsidRPr="00270BC1">
        <w:t xml:space="preserve">Declaraţia cu acordul scris al persoanei cu dizabilităţi privind utilizarea imaginii </w:t>
      </w:r>
      <w:r>
        <w:t>şi datelor cu caracter personal.</w:t>
      </w:r>
    </w:p>
    <w:p w14:paraId="4CE482A0" w14:textId="77777777" w:rsidR="0057244F" w:rsidRPr="00D77A10" w:rsidRDefault="0057244F" w:rsidP="00D77A10">
      <w:pPr>
        <w:autoSpaceDE w:val="0"/>
        <w:autoSpaceDN w:val="0"/>
        <w:adjustRightInd w:val="0"/>
        <w:jc w:val="both"/>
        <w:rPr>
          <w:lang w:val="pt-BR"/>
        </w:rPr>
      </w:pPr>
    </w:p>
    <w:p w14:paraId="75740F03" w14:textId="77777777" w:rsidR="0057244F" w:rsidRDefault="0057244F" w:rsidP="002579CB">
      <w:pPr>
        <w:pStyle w:val="BodyText"/>
        <w:ind w:firstLine="465"/>
        <w:jc w:val="both"/>
        <w:rPr>
          <w:b w:val="0"/>
          <w:sz w:val="24"/>
          <w:szCs w:val="24"/>
        </w:rPr>
      </w:pPr>
      <w:r w:rsidRPr="00735318">
        <w:rPr>
          <w:b w:val="0"/>
          <w:sz w:val="24"/>
          <w:szCs w:val="24"/>
        </w:rPr>
        <w:t xml:space="preserve">b) </w:t>
      </w:r>
      <w:proofErr w:type="spellStart"/>
      <w:r w:rsidRPr="00735318">
        <w:rPr>
          <w:b w:val="0"/>
          <w:sz w:val="24"/>
          <w:szCs w:val="24"/>
        </w:rPr>
        <w:t>Criterii</w:t>
      </w:r>
      <w:proofErr w:type="spellEnd"/>
      <w:r w:rsidRPr="00735318">
        <w:rPr>
          <w:b w:val="0"/>
          <w:sz w:val="24"/>
          <w:szCs w:val="24"/>
        </w:rPr>
        <w:t xml:space="preserve"> de </w:t>
      </w:r>
      <w:proofErr w:type="spellStart"/>
      <w:r w:rsidRPr="00735318">
        <w:rPr>
          <w:b w:val="0"/>
          <w:sz w:val="24"/>
          <w:szCs w:val="24"/>
        </w:rPr>
        <w:t>eligibilitate</w:t>
      </w:r>
      <w:proofErr w:type="spellEnd"/>
      <w:r w:rsidRPr="00735318">
        <w:rPr>
          <w:b w:val="0"/>
          <w:sz w:val="24"/>
          <w:szCs w:val="24"/>
        </w:rPr>
        <w:t xml:space="preserve"> ale </w:t>
      </w:r>
      <w:proofErr w:type="spellStart"/>
      <w:r w:rsidRPr="00735318">
        <w:rPr>
          <w:b w:val="0"/>
          <w:sz w:val="24"/>
          <w:szCs w:val="24"/>
        </w:rPr>
        <w:t>beneficiarilor</w:t>
      </w:r>
      <w:proofErr w:type="spellEnd"/>
      <w:r w:rsidRPr="00735318">
        <w:rPr>
          <w:b w:val="0"/>
          <w:sz w:val="24"/>
          <w:szCs w:val="24"/>
        </w:rPr>
        <w:t>:</w:t>
      </w:r>
      <w:r>
        <w:rPr>
          <w:b w:val="0"/>
          <w:sz w:val="24"/>
          <w:szCs w:val="24"/>
        </w:rPr>
        <w:t xml:space="preserve">              </w:t>
      </w:r>
    </w:p>
    <w:p w14:paraId="0070CC99" w14:textId="77777777" w:rsidR="0057244F" w:rsidRPr="00E56488" w:rsidRDefault="0057244F" w:rsidP="00200C0B">
      <w:pPr>
        <w:shd w:val="clear" w:color="auto" w:fill="FFFFFF"/>
        <w:jc w:val="both"/>
        <w:rPr>
          <w:lang w:eastAsia="en-US"/>
        </w:rPr>
      </w:pPr>
      <w:r w:rsidRPr="00E56488">
        <w:rPr>
          <w:b/>
          <w:i/>
          <w:lang w:eastAsia="en-US"/>
        </w:rPr>
        <w:t xml:space="preserve">       </w:t>
      </w:r>
      <w:r w:rsidRPr="00624D91">
        <w:rPr>
          <w:iCs/>
          <w:lang w:eastAsia="en-US"/>
        </w:rPr>
        <w:t>Beneficiarii</w:t>
      </w:r>
      <w:r w:rsidRPr="00E56488">
        <w:rPr>
          <w:lang w:eastAsia="en-US"/>
        </w:rPr>
        <w:t xml:space="preserve"> activităţilor şi serviciilor acordate în </w:t>
      </w:r>
      <w:r w:rsidRPr="00E56488">
        <w:rPr>
          <w:bCs/>
          <w:i/>
          <w:lang w:eastAsia="en-US"/>
        </w:rPr>
        <w:t>Centrul de Zi pentru Persoane Adulte cu Dizabilit</w:t>
      </w:r>
      <w:r>
        <w:rPr>
          <w:bCs/>
          <w:i/>
          <w:lang w:eastAsia="en-US"/>
        </w:rPr>
        <w:t>ăţi Bălileşti</w:t>
      </w:r>
      <w:r w:rsidRPr="00E56488">
        <w:rPr>
          <w:bCs/>
          <w:i/>
          <w:lang w:eastAsia="en-US"/>
        </w:rPr>
        <w:t>,</w:t>
      </w:r>
      <w:r w:rsidRPr="00E56488">
        <w:rPr>
          <w:lang w:eastAsia="en-US"/>
        </w:rPr>
        <w:t xml:space="preserve"> sunt:</w:t>
      </w:r>
    </w:p>
    <w:p w14:paraId="0265A948" w14:textId="77777777" w:rsidR="0057244F" w:rsidRPr="00E56488" w:rsidRDefault="0057244F" w:rsidP="00C609BA">
      <w:pPr>
        <w:shd w:val="clear" w:color="auto" w:fill="FFFFFF"/>
        <w:ind w:firstLine="284"/>
        <w:jc w:val="both"/>
        <w:rPr>
          <w:shd w:val="clear" w:color="auto" w:fill="FFFFFF"/>
          <w:lang w:eastAsia="en-US"/>
        </w:rPr>
      </w:pPr>
      <w:r w:rsidRPr="00E56488">
        <w:rPr>
          <w:lang w:eastAsia="en-US"/>
        </w:rPr>
        <w:t xml:space="preserve"> - </w:t>
      </w:r>
      <w:r w:rsidRPr="00E56488">
        <w:rPr>
          <w:shd w:val="clear" w:color="auto" w:fill="FFFFFF"/>
          <w:lang w:eastAsia="en-US"/>
        </w:rPr>
        <w:t xml:space="preserve">persoane adulte cu dizabilităţi pentru care certificatele de încadrare în grad de handicap sunt în termen de valabilitate; </w:t>
      </w:r>
    </w:p>
    <w:p w14:paraId="111BDC44" w14:textId="77777777" w:rsidR="0057244F" w:rsidRPr="00E56488" w:rsidRDefault="0057244F" w:rsidP="00C609BA">
      <w:pPr>
        <w:shd w:val="clear" w:color="auto" w:fill="FFFFFF"/>
        <w:ind w:firstLine="284"/>
        <w:jc w:val="both"/>
        <w:rPr>
          <w:shd w:val="clear" w:color="auto" w:fill="FFFFFF"/>
          <w:lang w:eastAsia="en-US"/>
        </w:rPr>
      </w:pPr>
      <w:r w:rsidRPr="00E56488">
        <w:rPr>
          <w:shd w:val="clear" w:color="auto" w:fill="FFFFFF"/>
          <w:lang w:eastAsia="en-US"/>
        </w:rPr>
        <w:t xml:space="preserve">- </w:t>
      </w:r>
      <w:r>
        <w:rPr>
          <w:shd w:val="clear" w:color="auto" w:fill="FFFFFF"/>
          <w:lang w:eastAsia="en-US"/>
        </w:rPr>
        <w:t xml:space="preserve"> </w:t>
      </w:r>
      <w:r w:rsidRPr="00E56488">
        <w:rPr>
          <w:shd w:val="clear" w:color="auto" w:fill="FFFFFF"/>
          <w:lang w:eastAsia="en-US"/>
        </w:rPr>
        <w:t>persoane care au domiciliul/reşedinţa în jud. Argeş;</w:t>
      </w:r>
    </w:p>
    <w:p w14:paraId="74DDE903" w14:textId="77777777" w:rsidR="0057244F" w:rsidRPr="00E56488" w:rsidRDefault="0057244F" w:rsidP="00C609BA">
      <w:pPr>
        <w:shd w:val="clear" w:color="auto" w:fill="FFFFFF"/>
        <w:ind w:firstLine="284"/>
        <w:jc w:val="both"/>
        <w:rPr>
          <w:lang w:eastAsia="en-US"/>
        </w:rPr>
      </w:pPr>
      <w:r w:rsidRPr="00E56488">
        <w:rPr>
          <w:lang w:eastAsia="en-US"/>
        </w:rPr>
        <w:t xml:space="preserve">- </w:t>
      </w:r>
      <w:r>
        <w:rPr>
          <w:lang w:eastAsia="en-US"/>
        </w:rPr>
        <w:t xml:space="preserve"> </w:t>
      </w:r>
      <w:r w:rsidRPr="00E56488">
        <w:rPr>
          <w:lang w:eastAsia="en-US"/>
        </w:rPr>
        <w:t>persoane care necesită unul sau mai multe servicii, ce se acordă în cadrul centrului de zi;</w:t>
      </w:r>
    </w:p>
    <w:p w14:paraId="00411483" w14:textId="77777777" w:rsidR="0057244F" w:rsidRPr="00270BC1" w:rsidRDefault="0057244F" w:rsidP="00C609BA">
      <w:pPr>
        <w:shd w:val="clear" w:color="auto" w:fill="FFFFFF"/>
        <w:ind w:firstLine="284"/>
        <w:jc w:val="both"/>
        <w:rPr>
          <w:lang w:eastAsia="en-US"/>
        </w:rPr>
      </w:pPr>
      <w:r w:rsidRPr="00E56488">
        <w:rPr>
          <w:lang w:eastAsia="en-US"/>
        </w:rPr>
        <w:t xml:space="preserve">- </w:t>
      </w:r>
      <w:r>
        <w:rPr>
          <w:lang w:eastAsia="en-US"/>
        </w:rPr>
        <w:t xml:space="preserve"> </w:t>
      </w:r>
      <w:r w:rsidRPr="00E56488">
        <w:rPr>
          <w:lang w:eastAsia="en-US"/>
        </w:rPr>
        <w:t xml:space="preserve">persoane care îndeplinesc </w:t>
      </w:r>
      <w:r w:rsidRPr="00E56488">
        <w:t>criteriile de eligibil</w:t>
      </w:r>
      <w:r>
        <w:t>itate stabilite de DGASPC Argeş prin procedură internă.</w:t>
      </w:r>
    </w:p>
    <w:p w14:paraId="5BBC9D8F" w14:textId="77777777" w:rsidR="0057244F" w:rsidRPr="00735318" w:rsidRDefault="0057244F" w:rsidP="00D77A10">
      <w:pPr>
        <w:shd w:val="clear" w:color="auto" w:fill="FFFFFF"/>
        <w:jc w:val="both"/>
        <w:rPr>
          <w:lang w:eastAsia="en-US"/>
        </w:rPr>
      </w:pPr>
      <w:r>
        <w:rPr>
          <w:lang w:eastAsia="en-US"/>
        </w:rPr>
        <w:t xml:space="preserve"> </w:t>
      </w:r>
    </w:p>
    <w:p w14:paraId="6DF56B16" w14:textId="77777777" w:rsidR="0057244F" w:rsidRPr="002807A5" w:rsidRDefault="0057244F" w:rsidP="00EF13B3">
      <w:pPr>
        <w:pStyle w:val="BodyText"/>
        <w:jc w:val="both"/>
        <w:rPr>
          <w:b w:val="0"/>
          <w:color w:val="000000"/>
          <w:sz w:val="24"/>
          <w:szCs w:val="24"/>
        </w:rPr>
      </w:pPr>
      <w:r w:rsidRPr="002807A5">
        <w:rPr>
          <w:b w:val="0"/>
          <w:sz w:val="24"/>
          <w:szCs w:val="24"/>
        </w:rPr>
        <w:t xml:space="preserve">      </w:t>
      </w:r>
      <w:r w:rsidRPr="002807A5">
        <w:rPr>
          <w:b w:val="0"/>
          <w:color w:val="000000"/>
          <w:sz w:val="24"/>
          <w:szCs w:val="24"/>
        </w:rPr>
        <w:t xml:space="preserve">c) </w:t>
      </w:r>
      <w:proofErr w:type="spellStart"/>
      <w:r w:rsidRPr="002807A5">
        <w:rPr>
          <w:b w:val="0"/>
          <w:color w:val="000000"/>
          <w:sz w:val="24"/>
          <w:szCs w:val="24"/>
        </w:rPr>
        <w:t>Admiterea</w:t>
      </w:r>
      <w:proofErr w:type="spellEnd"/>
      <w:r w:rsidRPr="002807A5">
        <w:rPr>
          <w:b w:val="0"/>
          <w:color w:val="000000"/>
          <w:sz w:val="24"/>
          <w:szCs w:val="24"/>
        </w:rPr>
        <w:t xml:space="preserve"> </w:t>
      </w:r>
      <w:proofErr w:type="spellStart"/>
      <w:r w:rsidRPr="002807A5">
        <w:rPr>
          <w:b w:val="0"/>
          <w:color w:val="000000"/>
          <w:sz w:val="24"/>
          <w:szCs w:val="24"/>
        </w:rPr>
        <w:t>beneficiarilor</w:t>
      </w:r>
      <w:proofErr w:type="spellEnd"/>
      <w:r w:rsidRPr="002807A5">
        <w:rPr>
          <w:b w:val="0"/>
          <w:color w:val="000000"/>
          <w:sz w:val="24"/>
          <w:szCs w:val="24"/>
        </w:rPr>
        <w:t xml:space="preserve">:   </w:t>
      </w:r>
    </w:p>
    <w:p w14:paraId="7B1A280B" w14:textId="77777777" w:rsidR="0057244F" w:rsidRPr="002807A5" w:rsidRDefault="0057244F" w:rsidP="00200C0B">
      <w:pPr>
        <w:pStyle w:val="BodyText"/>
        <w:ind w:firstLine="360"/>
        <w:jc w:val="both"/>
        <w:rPr>
          <w:b w:val="0"/>
          <w:color w:val="000000"/>
          <w:sz w:val="24"/>
          <w:szCs w:val="24"/>
          <w:lang w:val="it-IT"/>
        </w:rPr>
      </w:pPr>
      <w:r w:rsidRPr="002807A5">
        <w:rPr>
          <w:b w:val="0"/>
          <w:color w:val="000000"/>
          <w:sz w:val="24"/>
          <w:szCs w:val="24"/>
          <w:lang w:val="it-IT"/>
        </w:rPr>
        <w:t xml:space="preserve">Directorul General al DGASPC Argeş dispune acordarea serviciilor sociale pentru persoana adultă cu handicap la </w:t>
      </w:r>
      <w:proofErr w:type="spellStart"/>
      <w:r w:rsidRPr="002807A5">
        <w:rPr>
          <w:b w:val="0"/>
          <w:bCs/>
          <w:iCs/>
          <w:color w:val="000000"/>
          <w:sz w:val="24"/>
          <w:szCs w:val="24"/>
          <w:lang w:eastAsia="en-US"/>
        </w:rPr>
        <w:t>Centrul</w:t>
      </w:r>
      <w:proofErr w:type="spellEnd"/>
      <w:r w:rsidRPr="002807A5">
        <w:rPr>
          <w:b w:val="0"/>
          <w:bCs/>
          <w:iCs/>
          <w:color w:val="000000"/>
          <w:sz w:val="24"/>
          <w:szCs w:val="24"/>
          <w:lang w:eastAsia="en-US"/>
        </w:rPr>
        <w:t xml:space="preserve"> de Zi </w:t>
      </w:r>
      <w:proofErr w:type="spellStart"/>
      <w:r w:rsidRPr="002807A5">
        <w:rPr>
          <w:b w:val="0"/>
          <w:bCs/>
          <w:iCs/>
          <w:color w:val="000000"/>
          <w:sz w:val="24"/>
          <w:szCs w:val="24"/>
          <w:lang w:eastAsia="en-US"/>
        </w:rPr>
        <w:t>pentru</w:t>
      </w:r>
      <w:proofErr w:type="spellEnd"/>
      <w:r w:rsidRPr="002807A5">
        <w:rPr>
          <w:b w:val="0"/>
          <w:bCs/>
          <w:iCs/>
          <w:color w:val="000000"/>
          <w:sz w:val="24"/>
          <w:szCs w:val="24"/>
          <w:lang w:eastAsia="en-US"/>
        </w:rPr>
        <w:t xml:space="preserve"> </w:t>
      </w:r>
      <w:proofErr w:type="spellStart"/>
      <w:r w:rsidRPr="002807A5">
        <w:rPr>
          <w:b w:val="0"/>
          <w:bCs/>
          <w:iCs/>
          <w:color w:val="000000"/>
          <w:sz w:val="24"/>
          <w:szCs w:val="24"/>
          <w:lang w:eastAsia="en-US"/>
        </w:rPr>
        <w:t>Persoane</w:t>
      </w:r>
      <w:proofErr w:type="spellEnd"/>
      <w:r w:rsidRPr="002807A5">
        <w:rPr>
          <w:b w:val="0"/>
          <w:bCs/>
          <w:iCs/>
          <w:color w:val="000000"/>
          <w:sz w:val="24"/>
          <w:szCs w:val="24"/>
          <w:lang w:eastAsia="en-US"/>
        </w:rPr>
        <w:t xml:space="preserve"> Adulte cu </w:t>
      </w:r>
      <w:proofErr w:type="spellStart"/>
      <w:r w:rsidRPr="002807A5">
        <w:rPr>
          <w:b w:val="0"/>
          <w:bCs/>
          <w:iCs/>
          <w:color w:val="000000"/>
          <w:sz w:val="24"/>
          <w:szCs w:val="24"/>
          <w:lang w:eastAsia="en-US"/>
        </w:rPr>
        <w:t>Dizabilită</w:t>
      </w:r>
      <w:r w:rsidRPr="002807A5">
        <w:rPr>
          <w:rFonts w:ascii="Tahoma" w:hAnsi="Tahoma" w:cs="Tahoma"/>
          <w:b w:val="0"/>
          <w:bCs/>
          <w:iCs/>
          <w:color w:val="000000"/>
          <w:sz w:val="24"/>
          <w:szCs w:val="24"/>
          <w:lang w:eastAsia="en-US"/>
        </w:rPr>
        <w:t>ț</w:t>
      </w:r>
      <w:r>
        <w:rPr>
          <w:b w:val="0"/>
          <w:bCs/>
          <w:iCs/>
          <w:color w:val="000000"/>
          <w:sz w:val="24"/>
          <w:szCs w:val="24"/>
          <w:lang w:eastAsia="en-US"/>
        </w:rPr>
        <w:t>i</w:t>
      </w:r>
      <w:proofErr w:type="spellEnd"/>
      <w:r>
        <w:rPr>
          <w:b w:val="0"/>
          <w:bCs/>
          <w:iCs/>
          <w:color w:val="000000"/>
          <w:sz w:val="24"/>
          <w:szCs w:val="24"/>
          <w:lang w:eastAsia="en-US"/>
        </w:rPr>
        <w:t xml:space="preserve"> </w:t>
      </w:r>
      <w:proofErr w:type="spellStart"/>
      <w:r>
        <w:rPr>
          <w:b w:val="0"/>
          <w:bCs/>
          <w:iCs/>
          <w:color w:val="000000"/>
          <w:sz w:val="24"/>
          <w:szCs w:val="24"/>
          <w:lang w:eastAsia="en-US"/>
        </w:rPr>
        <w:t>Bălileşti</w:t>
      </w:r>
      <w:proofErr w:type="spellEnd"/>
      <w:r w:rsidRPr="002807A5">
        <w:rPr>
          <w:b w:val="0"/>
          <w:color w:val="000000"/>
          <w:sz w:val="24"/>
          <w:szCs w:val="24"/>
          <w:lang w:val="it-IT"/>
        </w:rPr>
        <w:t xml:space="preserve">, prin </w:t>
      </w:r>
      <w:r w:rsidRPr="002807A5">
        <w:rPr>
          <w:b w:val="0"/>
          <w:i/>
          <w:iCs/>
          <w:color w:val="000000"/>
          <w:sz w:val="24"/>
          <w:szCs w:val="24"/>
          <w:lang w:val="it-IT"/>
        </w:rPr>
        <w:t>Dispoziţie</w:t>
      </w:r>
      <w:r w:rsidRPr="002807A5">
        <w:rPr>
          <w:b w:val="0"/>
          <w:color w:val="000000"/>
          <w:sz w:val="24"/>
          <w:szCs w:val="24"/>
          <w:lang w:val="it-IT"/>
        </w:rPr>
        <w:t>, ca urmare a documentelor de mai jos:</w:t>
      </w:r>
    </w:p>
    <w:p w14:paraId="357F3458" w14:textId="77777777" w:rsidR="0057244F" w:rsidRPr="002807A5" w:rsidRDefault="0057244F" w:rsidP="00200C0B">
      <w:pPr>
        <w:pStyle w:val="BodyText"/>
        <w:ind w:firstLine="360"/>
        <w:jc w:val="both"/>
        <w:rPr>
          <w:b w:val="0"/>
          <w:color w:val="000000"/>
          <w:sz w:val="24"/>
          <w:szCs w:val="24"/>
          <w:lang w:val="it-IT"/>
        </w:rPr>
      </w:pPr>
      <w:r w:rsidRPr="002807A5">
        <w:rPr>
          <w:b w:val="0"/>
          <w:color w:val="000000"/>
          <w:sz w:val="24"/>
          <w:szCs w:val="24"/>
          <w:lang w:val="it-IT"/>
        </w:rPr>
        <w:t xml:space="preserve">- </w:t>
      </w:r>
      <w:r w:rsidRPr="002807A5">
        <w:rPr>
          <w:b w:val="0"/>
          <w:i/>
          <w:iCs/>
          <w:color w:val="000000"/>
          <w:sz w:val="24"/>
          <w:szCs w:val="24"/>
          <w:lang w:val="it-IT"/>
        </w:rPr>
        <w:t xml:space="preserve">Raportul de evaluare complexă </w:t>
      </w:r>
      <w:r w:rsidRPr="002807A5">
        <w:rPr>
          <w:b w:val="0"/>
          <w:iCs/>
          <w:color w:val="000000"/>
          <w:sz w:val="24"/>
          <w:szCs w:val="24"/>
          <w:lang w:val="it-IT"/>
        </w:rPr>
        <w:t xml:space="preserve">şi </w:t>
      </w:r>
      <w:r w:rsidRPr="002807A5">
        <w:rPr>
          <w:b w:val="0"/>
          <w:i/>
          <w:iCs/>
          <w:color w:val="000000"/>
          <w:sz w:val="24"/>
          <w:szCs w:val="24"/>
          <w:lang w:val="it-IT"/>
        </w:rPr>
        <w:t>Planul individual de servicii,</w:t>
      </w:r>
      <w:r w:rsidRPr="002807A5">
        <w:rPr>
          <w:b w:val="0"/>
          <w:color w:val="000000"/>
          <w:sz w:val="24"/>
          <w:szCs w:val="24"/>
          <w:lang w:val="it-IT"/>
        </w:rPr>
        <w:t xml:space="preserve"> întocmite de Serviciul de Evaluare Complexă a Persoanelor Adulte cu Handicap (SECPAH);</w:t>
      </w:r>
    </w:p>
    <w:p w14:paraId="6C07E1AB" w14:textId="77777777" w:rsidR="0057244F" w:rsidRPr="002807A5" w:rsidRDefault="0057244F" w:rsidP="00200C0B">
      <w:pPr>
        <w:pStyle w:val="BodyText"/>
        <w:ind w:firstLine="360"/>
        <w:jc w:val="both"/>
        <w:rPr>
          <w:b w:val="0"/>
          <w:color w:val="000000"/>
          <w:sz w:val="24"/>
          <w:szCs w:val="24"/>
          <w:lang w:val="it-IT"/>
        </w:rPr>
      </w:pPr>
      <w:r w:rsidRPr="002807A5">
        <w:rPr>
          <w:b w:val="0"/>
          <w:color w:val="000000"/>
          <w:sz w:val="24"/>
          <w:szCs w:val="24"/>
          <w:lang w:val="it-IT"/>
        </w:rPr>
        <w:t xml:space="preserve">- </w:t>
      </w:r>
      <w:r w:rsidRPr="002807A5">
        <w:rPr>
          <w:b w:val="0"/>
          <w:i/>
          <w:iCs/>
          <w:color w:val="000000"/>
          <w:sz w:val="24"/>
          <w:szCs w:val="24"/>
          <w:lang w:val="it-IT"/>
        </w:rPr>
        <w:t>Decizia</w:t>
      </w:r>
      <w:r w:rsidRPr="002807A5">
        <w:rPr>
          <w:b w:val="0"/>
          <w:color w:val="000000"/>
          <w:sz w:val="24"/>
          <w:szCs w:val="24"/>
          <w:lang w:val="it-IT"/>
        </w:rPr>
        <w:t xml:space="preserve"> privind stabilirea măsurii de protecţie şi </w:t>
      </w:r>
      <w:r w:rsidRPr="002807A5">
        <w:rPr>
          <w:b w:val="0"/>
          <w:i/>
          <w:color w:val="000000"/>
          <w:sz w:val="24"/>
          <w:szCs w:val="24"/>
          <w:lang w:val="it-IT"/>
        </w:rPr>
        <w:t xml:space="preserve">Programul individual de reabilitare şi integrare socială, </w:t>
      </w:r>
      <w:r w:rsidRPr="002807A5">
        <w:rPr>
          <w:b w:val="0"/>
          <w:color w:val="000000"/>
          <w:sz w:val="24"/>
          <w:szCs w:val="24"/>
          <w:lang w:val="it-IT"/>
        </w:rPr>
        <w:t>anexă la certificatul de încadrare în grad de handicap, emise de Comisia de Evaluare a Persoanelor Adulte cu Handicap (CEPAH).</w:t>
      </w:r>
    </w:p>
    <w:p w14:paraId="056944D3" w14:textId="77777777" w:rsidR="0057244F" w:rsidRPr="002807A5" w:rsidRDefault="0057244F" w:rsidP="00D77A10">
      <w:pPr>
        <w:pStyle w:val="BodyText"/>
        <w:jc w:val="both"/>
        <w:rPr>
          <w:b w:val="0"/>
          <w:sz w:val="24"/>
          <w:szCs w:val="24"/>
        </w:rPr>
      </w:pPr>
    </w:p>
    <w:p w14:paraId="3282151D" w14:textId="77777777" w:rsidR="0057244F" w:rsidRPr="00735318" w:rsidRDefault="0057244F" w:rsidP="007E3F7B">
      <w:pPr>
        <w:shd w:val="clear" w:color="auto" w:fill="FFFFFF"/>
        <w:ind w:firstLine="360"/>
        <w:jc w:val="both"/>
        <w:rPr>
          <w:lang w:val="it-IT"/>
        </w:rPr>
      </w:pPr>
      <w:r w:rsidRPr="00735318">
        <w:rPr>
          <w:lang w:val="it-IT"/>
        </w:rPr>
        <w:t xml:space="preserve">d) Serviciile sociale se acordă în baza </w:t>
      </w:r>
      <w:r w:rsidRPr="00EE0688">
        <w:rPr>
          <w:bCs/>
          <w:i/>
          <w:lang w:val="it-IT"/>
        </w:rPr>
        <w:t>Contractului de furnizare servicii</w:t>
      </w:r>
      <w:r w:rsidRPr="00735318">
        <w:rPr>
          <w:lang w:val="it-IT"/>
        </w:rPr>
        <w:t>, încheiat între DGASPC Argeş şi beneficiar/ reprezentant legal.</w:t>
      </w:r>
    </w:p>
    <w:p w14:paraId="4370D7CC" w14:textId="77777777" w:rsidR="0057244F" w:rsidRDefault="0057244F" w:rsidP="007E3F7B">
      <w:pPr>
        <w:pStyle w:val="NormalWeb"/>
        <w:spacing w:before="0" w:beforeAutospacing="0" w:after="0" w:afterAutospacing="0"/>
        <w:ind w:firstLine="360"/>
        <w:jc w:val="both"/>
        <w:textAlignment w:val="top"/>
        <w:rPr>
          <w:rFonts w:ascii="Times New Roman" w:hAnsi="Times New Roman"/>
          <w:sz w:val="24"/>
          <w:szCs w:val="24"/>
        </w:rPr>
      </w:pPr>
      <w:proofErr w:type="spellStart"/>
      <w:r w:rsidRPr="00735318">
        <w:rPr>
          <w:rFonts w:ascii="Times New Roman" w:hAnsi="Times New Roman"/>
          <w:sz w:val="24"/>
          <w:szCs w:val="24"/>
        </w:rPr>
        <w:lastRenderedPageBreak/>
        <w:t>Formatul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conţinutul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contractului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furnizare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servicii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stabilit</w:t>
      </w:r>
      <w:proofErr w:type="spellEnd"/>
      <w:r w:rsidRPr="00735318">
        <w:rPr>
          <w:rFonts w:ascii="Times New Roman" w:hAnsi="Times New Roman"/>
          <w:sz w:val="24"/>
          <w:szCs w:val="24"/>
        </w:rPr>
        <w:t xml:space="preserve"> de </w:t>
      </w:r>
      <w:r>
        <w:rPr>
          <w:rFonts w:ascii="Times New Roman" w:hAnsi="Times New Roman"/>
          <w:sz w:val="24"/>
          <w:szCs w:val="24"/>
        </w:rPr>
        <w:t xml:space="preserve">DGASPC </w:t>
      </w:r>
      <w:proofErr w:type="spellStart"/>
      <w:r>
        <w:rPr>
          <w:rFonts w:ascii="Times New Roman" w:hAnsi="Times New Roman"/>
          <w:sz w:val="24"/>
          <w:szCs w:val="24"/>
        </w:rPr>
        <w:t>Arge</w:t>
      </w:r>
      <w:r>
        <w:rPr>
          <w:rFonts w:ascii="Tahoma" w:hAnsi="Tahoma" w:cs="Tahoma"/>
          <w:sz w:val="24"/>
          <w:szCs w:val="24"/>
        </w:rPr>
        <w:t>ș</w:t>
      </w:r>
      <w:proofErr w:type="spellEnd"/>
      <w:r>
        <w:rPr>
          <w:rFonts w:ascii="Times New Roman" w:hAnsi="Times New Roman"/>
          <w:sz w:val="24"/>
          <w:szCs w:val="24"/>
        </w:rPr>
        <w:t>,</w:t>
      </w:r>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baza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modelului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aprobat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prin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ordin</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ministrului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muncii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familiei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protec</w:t>
      </w:r>
      <w:r w:rsidRPr="00735318">
        <w:rPr>
          <w:rFonts w:ascii="Tahoma" w:hAnsi="Tahoma" w:cs="Tahoma"/>
          <w:sz w:val="24"/>
          <w:szCs w:val="24"/>
        </w:rPr>
        <w:t>ț</w:t>
      </w:r>
      <w:r w:rsidRPr="00735318">
        <w:rPr>
          <w:rFonts w:ascii="Times New Roman" w:hAnsi="Times New Roman"/>
          <w:sz w:val="24"/>
          <w:szCs w:val="24"/>
        </w:rPr>
        <w:t>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sociale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persoanelor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vârstnice</w:t>
      </w:r>
      <w:proofErr w:type="spellEnd"/>
      <w:r w:rsidRPr="00735318">
        <w:rPr>
          <w:rFonts w:ascii="Times New Roman" w:hAnsi="Times New Roman"/>
          <w:sz w:val="24"/>
          <w:szCs w:val="24"/>
        </w:rPr>
        <w:t xml:space="preserve">. </w:t>
      </w:r>
    </w:p>
    <w:p w14:paraId="5B1373EA" w14:textId="77777777" w:rsidR="0057244F" w:rsidRPr="00735318" w:rsidRDefault="0057244F" w:rsidP="007E3F7B">
      <w:pPr>
        <w:pStyle w:val="NormalWeb"/>
        <w:spacing w:before="0" w:beforeAutospacing="0" w:after="0" w:afterAutospacing="0"/>
        <w:ind w:firstLine="360"/>
        <w:jc w:val="both"/>
        <w:textAlignment w:val="top"/>
        <w:rPr>
          <w:rFonts w:ascii="Times New Roman" w:hAnsi="Times New Roman"/>
          <w:sz w:val="24"/>
          <w:szCs w:val="24"/>
        </w:rPr>
      </w:pPr>
      <w:proofErr w:type="spellStart"/>
      <w:r w:rsidRPr="00735318">
        <w:rPr>
          <w:rFonts w:ascii="Times New Roman" w:hAnsi="Times New Roman"/>
          <w:sz w:val="24"/>
          <w:szCs w:val="24"/>
        </w:rPr>
        <w:t>Contractul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furnizare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servicii</w:t>
      </w:r>
      <w:proofErr w:type="spellEnd"/>
      <w:r w:rsidRPr="00735318">
        <w:rPr>
          <w:rFonts w:ascii="Times New Roman" w:hAnsi="Times New Roman"/>
          <w:sz w:val="24"/>
          <w:szCs w:val="24"/>
        </w:rPr>
        <w:t xml:space="preserve"> se </w:t>
      </w:r>
      <w:proofErr w:type="spellStart"/>
      <w:r w:rsidRPr="00735318">
        <w:rPr>
          <w:rFonts w:ascii="Times New Roman" w:hAnsi="Times New Roman"/>
          <w:sz w:val="24"/>
          <w:szCs w:val="24"/>
        </w:rPr>
        <w:t>încheie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cel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puţin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trei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exemplare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originale</w:t>
      </w:r>
      <w:proofErr w:type="spellEnd"/>
      <w:r w:rsidRPr="00735318">
        <w:rPr>
          <w:rFonts w:ascii="Times New Roman" w:hAnsi="Times New Roman"/>
          <w:sz w:val="24"/>
          <w:szCs w:val="24"/>
        </w:rPr>
        <w:t xml:space="preserve">. Un exemplar original al </w:t>
      </w:r>
      <w:proofErr w:type="spellStart"/>
      <w:r w:rsidRPr="00735318">
        <w:rPr>
          <w:rFonts w:ascii="Times New Roman" w:hAnsi="Times New Roman"/>
          <w:sz w:val="24"/>
          <w:szCs w:val="24"/>
        </w:rPr>
        <w:t>contractului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furnizare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servicii</w:t>
      </w:r>
      <w:proofErr w:type="spellEnd"/>
      <w:r w:rsidRPr="00735318">
        <w:rPr>
          <w:rFonts w:ascii="Times New Roman" w:hAnsi="Times New Roman"/>
          <w:sz w:val="24"/>
          <w:szCs w:val="24"/>
        </w:rPr>
        <w:t xml:space="preserve"> se </w:t>
      </w:r>
      <w:proofErr w:type="spellStart"/>
      <w:r w:rsidRPr="00735318">
        <w:rPr>
          <w:rFonts w:ascii="Times New Roman" w:hAnsi="Times New Roman"/>
          <w:sz w:val="24"/>
          <w:szCs w:val="24"/>
        </w:rPr>
        <w:t>păstrează</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dosarul</w:t>
      </w:r>
      <w:proofErr w:type="spellEnd"/>
      <w:r w:rsidRPr="00735318">
        <w:rPr>
          <w:rFonts w:ascii="Times New Roman" w:hAnsi="Times New Roman"/>
          <w:sz w:val="24"/>
          <w:szCs w:val="24"/>
        </w:rPr>
        <w:t xml:space="preserve"> personal al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unul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rămâne</w:t>
      </w:r>
      <w:proofErr w:type="spellEnd"/>
      <w:r w:rsidRPr="00735318">
        <w:rPr>
          <w:rFonts w:ascii="Times New Roman" w:hAnsi="Times New Roman"/>
          <w:sz w:val="24"/>
          <w:szCs w:val="24"/>
        </w:rPr>
        <w:t xml:space="preserve"> la </w:t>
      </w:r>
      <w:proofErr w:type="spellStart"/>
      <w:r w:rsidRPr="00735318">
        <w:rPr>
          <w:rFonts w:ascii="Times New Roman" w:hAnsi="Times New Roman"/>
          <w:sz w:val="24"/>
          <w:szCs w:val="24"/>
        </w:rPr>
        <w:t>furnizorul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servicii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sociale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iar</w:t>
      </w:r>
      <w:proofErr w:type="spellEnd"/>
      <w:r w:rsidRPr="00735318">
        <w:rPr>
          <w:rFonts w:ascii="Times New Roman" w:hAnsi="Times New Roman"/>
          <w:sz w:val="24"/>
          <w:szCs w:val="24"/>
        </w:rPr>
        <w:t xml:space="preserve"> </w:t>
      </w:r>
      <w:proofErr w:type="spellStart"/>
      <w:r>
        <w:rPr>
          <w:rFonts w:ascii="Times New Roman" w:hAnsi="Times New Roman"/>
          <w:sz w:val="24"/>
          <w:szCs w:val="24"/>
        </w:rPr>
        <w:t>celălalt</w:t>
      </w:r>
      <w:proofErr w:type="spellEnd"/>
      <w:r>
        <w:rPr>
          <w:rFonts w:ascii="Times New Roman" w:hAnsi="Times New Roman"/>
          <w:sz w:val="24"/>
          <w:szCs w:val="24"/>
        </w:rPr>
        <w:t xml:space="preserve"> se </w:t>
      </w:r>
      <w:proofErr w:type="spellStart"/>
      <w:r>
        <w:rPr>
          <w:rFonts w:ascii="Times New Roman" w:hAnsi="Times New Roman"/>
          <w:sz w:val="24"/>
          <w:szCs w:val="24"/>
        </w:rPr>
        <w:t>înmânează</w:t>
      </w:r>
      <w:proofErr w:type="spellEnd"/>
      <w:r>
        <w:rPr>
          <w:rFonts w:ascii="Times New Roman" w:hAnsi="Times New Roman"/>
          <w:sz w:val="24"/>
          <w:szCs w:val="24"/>
        </w:rPr>
        <w:t xml:space="preserve"> </w:t>
      </w:r>
      <w:proofErr w:type="spellStart"/>
      <w:r w:rsidRPr="00735318">
        <w:rPr>
          <w:rFonts w:ascii="Times New Roman" w:hAnsi="Times New Roman"/>
          <w:sz w:val="24"/>
          <w:szCs w:val="24"/>
        </w:rPr>
        <w:t>beneficiar</w:t>
      </w:r>
      <w:r>
        <w:rPr>
          <w:rFonts w:ascii="Times New Roman" w:hAnsi="Times New Roman"/>
          <w:sz w:val="24"/>
          <w:szCs w:val="24"/>
        </w:rPr>
        <w:t>ului</w:t>
      </w:r>
      <w:proofErr w:type="spellEnd"/>
      <w:r w:rsidRPr="00735318">
        <w:rPr>
          <w:rFonts w:ascii="Times New Roman" w:hAnsi="Times New Roman"/>
          <w:sz w:val="24"/>
          <w:szCs w:val="24"/>
        </w:rPr>
        <w:t>/</w:t>
      </w:r>
      <w:proofErr w:type="spellStart"/>
      <w:r>
        <w:rPr>
          <w:rFonts w:ascii="Times New Roman" w:hAnsi="Times New Roman"/>
          <w:sz w:val="24"/>
          <w:szCs w:val="24"/>
        </w:rPr>
        <w:t>reprezentantului</w:t>
      </w:r>
      <w:proofErr w:type="spellEnd"/>
      <w:r>
        <w:rPr>
          <w:rFonts w:ascii="Times New Roman" w:hAnsi="Times New Roman"/>
          <w:sz w:val="24"/>
          <w:szCs w:val="24"/>
        </w:rPr>
        <w:t xml:space="preserve"> </w:t>
      </w:r>
      <w:r w:rsidRPr="00735318">
        <w:rPr>
          <w:rFonts w:ascii="Times New Roman" w:hAnsi="Times New Roman"/>
          <w:sz w:val="24"/>
          <w:szCs w:val="24"/>
        </w:rPr>
        <w:t>legal</w:t>
      </w:r>
      <w:r>
        <w:rPr>
          <w:rFonts w:ascii="Times New Roman" w:hAnsi="Times New Roman"/>
          <w:sz w:val="24"/>
          <w:szCs w:val="24"/>
        </w:rPr>
        <w:t>.</w:t>
      </w:r>
    </w:p>
    <w:p w14:paraId="1452CACD" w14:textId="77777777" w:rsidR="0057244F" w:rsidRPr="00735318" w:rsidRDefault="0057244F" w:rsidP="007E3F7B">
      <w:pPr>
        <w:jc w:val="both"/>
        <w:rPr>
          <w:bCs/>
        </w:rPr>
      </w:pPr>
      <w:r w:rsidRPr="00735318">
        <w:rPr>
          <w:bCs/>
        </w:rPr>
        <w:t xml:space="preserve">      </w:t>
      </w:r>
    </w:p>
    <w:p w14:paraId="473AD870" w14:textId="77777777" w:rsidR="0057244F" w:rsidRPr="00735318" w:rsidRDefault="0057244F" w:rsidP="007E3F7B">
      <w:pPr>
        <w:ind w:firstLine="360"/>
        <w:jc w:val="both"/>
        <w:rPr>
          <w:b/>
          <w:bCs/>
          <w:lang w:val="en-US"/>
        </w:rPr>
      </w:pPr>
      <w:r w:rsidRPr="00735318">
        <w:rPr>
          <w:bCs/>
        </w:rPr>
        <w:t>(3) Condiţii de  încetare a serviciilor</w:t>
      </w:r>
      <w:r w:rsidRPr="00735318">
        <w:rPr>
          <w:bCs/>
          <w:lang w:val="en-US"/>
        </w:rPr>
        <w:t>:</w:t>
      </w:r>
    </w:p>
    <w:p w14:paraId="378E22D8" w14:textId="77777777" w:rsidR="0057244F" w:rsidRPr="00735318" w:rsidRDefault="0057244F" w:rsidP="007E3F7B">
      <w:pPr>
        <w:ind w:firstLine="360"/>
        <w:jc w:val="both"/>
      </w:pPr>
      <w:r w:rsidRPr="00735318">
        <w:t xml:space="preserve"> Principalele situaţii în care DGASPC Argeş poate </w:t>
      </w:r>
      <w:r w:rsidRPr="00735318">
        <w:rPr>
          <w:b/>
          <w:bCs/>
        </w:rPr>
        <w:t xml:space="preserve">înceta </w:t>
      </w:r>
      <w:r w:rsidRPr="00735318">
        <w:t>acordarea serviciilor pentru un beneficiar sunt:</w:t>
      </w:r>
    </w:p>
    <w:p w14:paraId="62DB905C" w14:textId="77777777" w:rsidR="0057244F" w:rsidRPr="00735318" w:rsidRDefault="0057244F" w:rsidP="006132B2">
      <w:pPr>
        <w:jc w:val="both"/>
      </w:pPr>
      <w:r w:rsidRPr="00735318">
        <w:t>a)</w:t>
      </w:r>
      <w:r>
        <w:t xml:space="preserve"> </w:t>
      </w:r>
      <w:r w:rsidRPr="00735318">
        <w:t xml:space="preserve"> la cererea beneficiarului/reprezentantului legal prin decizia unilaterală a acestuia;</w:t>
      </w:r>
    </w:p>
    <w:p w14:paraId="1C3DF5BC" w14:textId="77777777" w:rsidR="0057244F" w:rsidRPr="00735318" w:rsidRDefault="0057244F" w:rsidP="006132B2">
      <w:pPr>
        <w:jc w:val="both"/>
      </w:pPr>
      <w:r w:rsidRPr="00735318">
        <w:t xml:space="preserve">b) </w:t>
      </w:r>
      <w:r>
        <w:t xml:space="preserve"> </w:t>
      </w:r>
      <w:r w:rsidRPr="00735318">
        <w:t>prin decizia argumentată a conducerii DGASPC Argeş;</w:t>
      </w:r>
    </w:p>
    <w:p w14:paraId="1008FEBF" w14:textId="77777777" w:rsidR="0057244F" w:rsidRPr="00735318" w:rsidRDefault="0057244F" w:rsidP="006132B2">
      <w:r w:rsidRPr="00735318">
        <w:t xml:space="preserve">c) </w:t>
      </w:r>
      <w:r>
        <w:t xml:space="preserve"> </w:t>
      </w:r>
      <w:r w:rsidRPr="00735318">
        <w:t>în cazul în care beneficiarul nu respectă clauzele contractuale;</w:t>
      </w:r>
    </w:p>
    <w:p w14:paraId="4421A9DF" w14:textId="77777777" w:rsidR="0057244F" w:rsidRPr="00735318" w:rsidRDefault="0057244F" w:rsidP="006132B2">
      <w:r w:rsidRPr="00735318">
        <w:t>d)  prin acordul părţilor</w:t>
      </w:r>
      <w:r>
        <w:t>;</w:t>
      </w:r>
    </w:p>
    <w:p w14:paraId="5A7EAA99" w14:textId="77777777" w:rsidR="0057244F" w:rsidRPr="00735318" w:rsidRDefault="0057244F" w:rsidP="00F91554">
      <w:r w:rsidRPr="00735318">
        <w:t>e)</w:t>
      </w:r>
      <w:r>
        <w:t xml:space="preserve"> </w:t>
      </w:r>
      <w:r w:rsidRPr="00735318">
        <w:t xml:space="preserve"> în caz de deces al beneficiarului</w:t>
      </w:r>
      <w:r>
        <w:t>.</w:t>
      </w:r>
    </w:p>
    <w:p w14:paraId="4863A093" w14:textId="77777777" w:rsidR="0057244F" w:rsidRPr="00735318" w:rsidRDefault="0057244F" w:rsidP="00113CA5">
      <w:pPr>
        <w:jc w:val="both"/>
        <w:rPr>
          <w:bCs/>
        </w:rPr>
      </w:pPr>
    </w:p>
    <w:p w14:paraId="3113FDF2" w14:textId="77777777" w:rsidR="0057244F" w:rsidRPr="00735318" w:rsidRDefault="0057244F" w:rsidP="00B67990">
      <w:pPr>
        <w:jc w:val="both"/>
      </w:pPr>
      <w:r w:rsidRPr="00735318">
        <w:t xml:space="preserve">     (4) Persoanele beneficiare de servicii sociale furnizate de serviciul social </w:t>
      </w:r>
      <w:r w:rsidRPr="00735318">
        <w:rPr>
          <w:bCs/>
          <w:i/>
          <w:lang w:eastAsia="en-US"/>
        </w:rPr>
        <w:t xml:space="preserve">Centrul de Zi pentru Persoane Adulte cu Dizabilităţi </w:t>
      </w:r>
      <w:r>
        <w:rPr>
          <w:bCs/>
          <w:i/>
          <w:lang w:eastAsia="en-US"/>
        </w:rPr>
        <w:t>Bălileşti</w:t>
      </w:r>
      <w:r w:rsidRPr="00735318">
        <w:rPr>
          <w:bCs/>
          <w:iCs/>
          <w:lang w:eastAsia="en-US"/>
        </w:rPr>
        <w:t xml:space="preserve"> </w:t>
      </w:r>
      <w:r w:rsidRPr="00735318">
        <w:t>din cadrul DGASPC Argeş,</w:t>
      </w:r>
      <w:r w:rsidRPr="00735318">
        <w:rPr>
          <w:b/>
        </w:rPr>
        <w:t xml:space="preserve"> </w:t>
      </w:r>
      <w:r w:rsidRPr="00735318">
        <w:t xml:space="preserve">au următoarele </w:t>
      </w:r>
      <w:r w:rsidRPr="00735318">
        <w:rPr>
          <w:u w:val="single"/>
        </w:rPr>
        <w:t>drepturi:</w:t>
      </w:r>
      <w:r w:rsidRPr="00735318">
        <w:t xml:space="preserve">  </w:t>
      </w:r>
    </w:p>
    <w:p w14:paraId="6701FEE2" w14:textId="77777777" w:rsidR="0057244F" w:rsidRPr="00735318" w:rsidRDefault="0057244F" w:rsidP="00113CA5">
      <w:pPr>
        <w:autoSpaceDE w:val="0"/>
        <w:autoSpaceDN w:val="0"/>
        <w:adjustRightInd w:val="0"/>
        <w:jc w:val="both"/>
        <w:rPr>
          <w:iCs/>
        </w:rPr>
      </w:pPr>
      <w:bookmarkStart w:id="3" w:name="_Hlk104881331"/>
      <w:r w:rsidRPr="00735318">
        <w:rPr>
          <w:iCs/>
        </w:rPr>
        <w:t>a</w:t>
      </w:r>
      <w:r w:rsidRPr="00735318">
        <w:rPr>
          <w:lang w:val="en-GB"/>
        </w:rPr>
        <w:t xml:space="preserve">) </w:t>
      </w:r>
      <w:r w:rsidRPr="00735318">
        <w:rPr>
          <w:iCs/>
        </w:rPr>
        <w:t>să li se respecte drepturile şi libertăţile fundamentale, fără nici o  discriminare pe bază de rasă, sex, religie, opinie sau orice altă circumstanţă personală ori socială;</w:t>
      </w:r>
    </w:p>
    <w:p w14:paraId="529C195D" w14:textId="77777777" w:rsidR="0057244F" w:rsidRPr="00735318" w:rsidRDefault="0057244F" w:rsidP="00113CA5">
      <w:pPr>
        <w:autoSpaceDE w:val="0"/>
        <w:autoSpaceDN w:val="0"/>
        <w:adjustRightInd w:val="0"/>
        <w:jc w:val="both"/>
        <w:rPr>
          <w:iCs/>
        </w:rPr>
      </w:pPr>
      <w:r w:rsidRPr="00735318">
        <w:rPr>
          <w:iCs/>
        </w:rPr>
        <w:t>b</w:t>
      </w:r>
      <w:r w:rsidRPr="00735318">
        <w:rPr>
          <w:lang w:val="en-GB"/>
        </w:rPr>
        <w:t xml:space="preserve">) </w:t>
      </w:r>
      <w:r w:rsidRPr="00735318">
        <w:rPr>
          <w:iCs/>
        </w:rPr>
        <w:t>să participe la procesul de luare a deciziilor în furnizarea serviciilor sociale, respectiv la luarea deciziilor privind intervenţia socială care li se aplică;</w:t>
      </w:r>
    </w:p>
    <w:p w14:paraId="4985E8E4" w14:textId="77777777" w:rsidR="0057244F" w:rsidRPr="00735318" w:rsidRDefault="0057244F" w:rsidP="00113CA5">
      <w:pPr>
        <w:autoSpaceDE w:val="0"/>
        <w:autoSpaceDN w:val="0"/>
        <w:adjustRightInd w:val="0"/>
        <w:jc w:val="both"/>
        <w:rPr>
          <w:iCs/>
        </w:rPr>
      </w:pPr>
      <w:r w:rsidRPr="00735318">
        <w:rPr>
          <w:iCs/>
        </w:rPr>
        <w:t>c</w:t>
      </w:r>
      <w:r w:rsidRPr="00735318">
        <w:rPr>
          <w:lang w:val="en-GB"/>
        </w:rPr>
        <w:t xml:space="preserve">) </w:t>
      </w:r>
      <w:r w:rsidRPr="00735318">
        <w:rPr>
          <w:iCs/>
        </w:rPr>
        <w:t>să li se asigure păstrarea confidenţialităţii asupra informaţiilor furnizate şi primite;</w:t>
      </w:r>
    </w:p>
    <w:p w14:paraId="31444015" w14:textId="77777777" w:rsidR="0057244F" w:rsidRPr="00735318" w:rsidRDefault="0057244F" w:rsidP="00113CA5">
      <w:pPr>
        <w:autoSpaceDE w:val="0"/>
        <w:autoSpaceDN w:val="0"/>
        <w:adjustRightInd w:val="0"/>
        <w:jc w:val="both"/>
        <w:rPr>
          <w:iCs/>
        </w:rPr>
      </w:pPr>
      <w:r w:rsidRPr="00735318">
        <w:rPr>
          <w:iCs/>
        </w:rPr>
        <w:t>d</w:t>
      </w:r>
      <w:r w:rsidRPr="00735318">
        <w:rPr>
          <w:lang w:val="en-GB"/>
        </w:rPr>
        <w:t xml:space="preserve">) </w:t>
      </w:r>
      <w:r w:rsidRPr="00735318">
        <w:rPr>
          <w:iCs/>
        </w:rPr>
        <w:t>să li se asigure continuitatea serviciilor sociale furnizate, atât timp cât se menţin condiţiile care au generat situaţia de dificultate;</w:t>
      </w:r>
    </w:p>
    <w:p w14:paraId="225B2386" w14:textId="77777777" w:rsidR="0057244F" w:rsidRPr="00735318" w:rsidRDefault="0057244F" w:rsidP="00113CA5">
      <w:pPr>
        <w:autoSpaceDE w:val="0"/>
        <w:autoSpaceDN w:val="0"/>
        <w:adjustRightInd w:val="0"/>
        <w:jc w:val="both"/>
        <w:rPr>
          <w:iCs/>
        </w:rPr>
      </w:pPr>
      <w:r w:rsidRPr="00735318">
        <w:rPr>
          <w:iCs/>
        </w:rPr>
        <w:t>e</w:t>
      </w:r>
      <w:r w:rsidRPr="00735318">
        <w:rPr>
          <w:lang w:val="en-GB"/>
        </w:rPr>
        <w:t xml:space="preserve">) </w:t>
      </w:r>
      <w:r w:rsidRPr="00735318">
        <w:rPr>
          <w:iCs/>
        </w:rPr>
        <w:t>să fie protejaţi de lege, atât ei, cât şi bunurile lor, atunci când nu au capacitate de exerciţiu;</w:t>
      </w:r>
    </w:p>
    <w:p w14:paraId="1D6E8082" w14:textId="77777777" w:rsidR="0057244F" w:rsidRPr="00735318" w:rsidRDefault="0057244F" w:rsidP="00113CA5">
      <w:pPr>
        <w:autoSpaceDE w:val="0"/>
        <w:autoSpaceDN w:val="0"/>
        <w:adjustRightInd w:val="0"/>
        <w:jc w:val="both"/>
        <w:rPr>
          <w:iCs/>
        </w:rPr>
      </w:pPr>
      <w:r w:rsidRPr="00735318">
        <w:rPr>
          <w:iCs/>
        </w:rPr>
        <w:t>f</w:t>
      </w:r>
      <w:r w:rsidRPr="00735318">
        <w:rPr>
          <w:lang w:val="en-GB"/>
        </w:rPr>
        <w:t xml:space="preserve">) </w:t>
      </w:r>
      <w:r w:rsidRPr="00735318">
        <w:rPr>
          <w:iCs/>
        </w:rPr>
        <w:t>să li se garanteze demnitatea, intimitatea şi respectarea vieţii intime;</w:t>
      </w:r>
    </w:p>
    <w:p w14:paraId="3344B0E0" w14:textId="77777777" w:rsidR="0057244F" w:rsidRPr="00735318" w:rsidRDefault="0057244F" w:rsidP="00113CA5">
      <w:pPr>
        <w:autoSpaceDE w:val="0"/>
        <w:autoSpaceDN w:val="0"/>
        <w:adjustRightInd w:val="0"/>
        <w:jc w:val="both"/>
        <w:rPr>
          <w:iCs/>
        </w:rPr>
      </w:pPr>
      <w:r w:rsidRPr="00735318">
        <w:rPr>
          <w:iCs/>
        </w:rPr>
        <w:t>g</w:t>
      </w:r>
      <w:r w:rsidRPr="00735318">
        <w:rPr>
          <w:lang w:val="en-GB"/>
        </w:rPr>
        <w:t xml:space="preserve">) </w:t>
      </w:r>
      <w:r w:rsidRPr="00735318">
        <w:rPr>
          <w:iCs/>
        </w:rPr>
        <w:t>să participe la evaluarea serviciilor sociale primite;</w:t>
      </w:r>
    </w:p>
    <w:p w14:paraId="6D425D4F" w14:textId="77777777" w:rsidR="0057244F" w:rsidRPr="00735318" w:rsidRDefault="0057244F" w:rsidP="00113CA5">
      <w:pPr>
        <w:jc w:val="both"/>
        <w:rPr>
          <w:iCs/>
        </w:rPr>
      </w:pPr>
      <w:r w:rsidRPr="00735318">
        <w:rPr>
          <w:iCs/>
        </w:rPr>
        <w:t>h</w:t>
      </w:r>
      <w:r w:rsidRPr="00735318">
        <w:rPr>
          <w:lang w:val="en-GB"/>
        </w:rPr>
        <w:t xml:space="preserve">) </w:t>
      </w:r>
      <w:r w:rsidRPr="00735318">
        <w:rPr>
          <w:iCs/>
        </w:rPr>
        <w:t>să li se respecte toate drepturile speciale în situaţia în care sunt persoane cu dizabilităţi.</w:t>
      </w:r>
    </w:p>
    <w:bookmarkEnd w:id="3"/>
    <w:p w14:paraId="26029B08" w14:textId="77777777" w:rsidR="0057244F" w:rsidRPr="00735318" w:rsidRDefault="0057244F" w:rsidP="00113CA5">
      <w:pPr>
        <w:jc w:val="both"/>
      </w:pPr>
    </w:p>
    <w:p w14:paraId="4D025B25" w14:textId="77777777" w:rsidR="0057244F" w:rsidRPr="00735318" w:rsidRDefault="0057244F" w:rsidP="00B67990">
      <w:pPr>
        <w:jc w:val="both"/>
        <w:rPr>
          <w:lang w:eastAsia="en-GB"/>
        </w:rPr>
      </w:pPr>
      <w:r w:rsidRPr="00735318">
        <w:t xml:space="preserve">      (5) </w:t>
      </w:r>
      <w:r w:rsidRPr="00735318">
        <w:rPr>
          <w:lang w:eastAsia="en-GB"/>
        </w:rPr>
        <w:t xml:space="preserve">Persoanele beneficiare de servicii sociale furnizate în </w:t>
      </w:r>
      <w:r>
        <w:rPr>
          <w:i/>
          <w:iCs/>
        </w:rPr>
        <w:t>Centrul de Z</w:t>
      </w:r>
      <w:r w:rsidRPr="00735318">
        <w:rPr>
          <w:i/>
          <w:iCs/>
        </w:rPr>
        <w:t xml:space="preserve">i pentru Persoane Adulte cu Dizabilităţi </w:t>
      </w:r>
      <w:r>
        <w:rPr>
          <w:i/>
          <w:iCs/>
        </w:rPr>
        <w:t>Bălileşti</w:t>
      </w:r>
      <w:r w:rsidRPr="00735318">
        <w:t xml:space="preserve">, </w:t>
      </w:r>
      <w:r w:rsidRPr="00735318">
        <w:rPr>
          <w:lang w:eastAsia="en-GB"/>
        </w:rPr>
        <w:t xml:space="preserve">au următoarele </w:t>
      </w:r>
      <w:r w:rsidRPr="00735318">
        <w:rPr>
          <w:u w:val="single"/>
          <w:lang w:eastAsia="en-GB"/>
        </w:rPr>
        <w:t>obligaţii</w:t>
      </w:r>
      <w:r w:rsidRPr="00735318">
        <w:rPr>
          <w:lang w:eastAsia="en-GB"/>
        </w:rPr>
        <w:t>:</w:t>
      </w:r>
    </w:p>
    <w:p w14:paraId="6E6F8117" w14:textId="77777777" w:rsidR="0057244F" w:rsidRPr="00735318" w:rsidRDefault="0057244F" w:rsidP="009D0BAF">
      <w:pPr>
        <w:jc w:val="both"/>
      </w:pPr>
      <w:bookmarkStart w:id="4" w:name="_Hlk104881366"/>
      <w:r w:rsidRPr="00735318">
        <w:t>a) să furnizeze informaţii corecte cu privire la identitate, situaţie familială, socială, medicală şi economic</w:t>
      </w:r>
      <w:r>
        <w:t>ă</w:t>
      </w:r>
      <w:r w:rsidRPr="00735318">
        <w:t>;</w:t>
      </w:r>
    </w:p>
    <w:p w14:paraId="46B849B7" w14:textId="77777777" w:rsidR="0057244F" w:rsidRDefault="0057244F" w:rsidP="009D0BAF">
      <w:pPr>
        <w:jc w:val="both"/>
      </w:pPr>
      <w:r w:rsidRPr="00735318">
        <w:t>b) să participe, în raport cu vârsta, situa</w:t>
      </w:r>
      <w:r w:rsidRPr="00735318">
        <w:rPr>
          <w:rFonts w:ascii="Tahoma" w:hAnsi="Tahoma" w:cs="Tahoma"/>
        </w:rPr>
        <w:t>ț</w:t>
      </w:r>
      <w:r w:rsidRPr="00735318">
        <w:t>ia de dependenţă etc., la procesul de furnizare a serviciilor sociale;</w:t>
      </w:r>
    </w:p>
    <w:p w14:paraId="26F0BCC9" w14:textId="77777777" w:rsidR="0057244F" w:rsidRPr="00735318" w:rsidRDefault="0057244F" w:rsidP="009D0BAF">
      <w:pPr>
        <w:jc w:val="both"/>
      </w:pPr>
      <w:r>
        <w:t>c</w:t>
      </w:r>
      <w:r w:rsidRPr="00735318">
        <w:t>) să comunice orice modificare intervenitã în leg</w:t>
      </w:r>
      <w:r>
        <w:t>ă</w:t>
      </w:r>
      <w:r w:rsidRPr="00735318">
        <w:t>tur</w:t>
      </w:r>
      <w:r>
        <w:t>ă</w:t>
      </w:r>
      <w:r w:rsidRPr="00735318">
        <w:t xml:space="preserve"> cu situaţia lor personal</w:t>
      </w:r>
      <w:r>
        <w:t>ă</w:t>
      </w:r>
      <w:r w:rsidRPr="00735318">
        <w:t>;</w:t>
      </w:r>
    </w:p>
    <w:p w14:paraId="7C87338C" w14:textId="77777777" w:rsidR="0057244F" w:rsidRPr="00735318" w:rsidRDefault="0057244F" w:rsidP="009D0BAF">
      <w:pPr>
        <w:jc w:val="both"/>
      </w:pPr>
      <w:r>
        <w:t>d</w:t>
      </w:r>
      <w:r w:rsidRPr="00735318">
        <w:t>) s</w:t>
      </w:r>
      <w:r>
        <w:t>ă</w:t>
      </w:r>
      <w:r w:rsidRPr="00735318">
        <w:t xml:space="preserve"> respecte prevederile prezentului regulament.</w:t>
      </w:r>
    </w:p>
    <w:bookmarkEnd w:id="4"/>
    <w:p w14:paraId="69D17B77" w14:textId="77777777" w:rsidR="0057244F" w:rsidRPr="00735318" w:rsidRDefault="0057244F" w:rsidP="009D0BAF">
      <w:pPr>
        <w:jc w:val="both"/>
        <w:rPr>
          <w:b/>
          <w:bCs/>
        </w:rPr>
      </w:pPr>
    </w:p>
    <w:p w14:paraId="247A7CF1" w14:textId="77777777" w:rsidR="0057244F" w:rsidRPr="00735318" w:rsidRDefault="0057244F" w:rsidP="00381BD2">
      <w:pPr>
        <w:rPr>
          <w:b/>
          <w:bCs/>
        </w:rPr>
      </w:pPr>
      <w:r w:rsidRPr="00735318">
        <w:rPr>
          <w:b/>
          <w:bCs/>
        </w:rPr>
        <w:t>Articolul 7</w:t>
      </w:r>
    </w:p>
    <w:p w14:paraId="0A17F4EF" w14:textId="77777777" w:rsidR="0057244F" w:rsidRPr="00735318" w:rsidRDefault="0057244F" w:rsidP="00381BD2">
      <w:pPr>
        <w:rPr>
          <w:b/>
          <w:bCs/>
        </w:rPr>
      </w:pPr>
      <w:r w:rsidRPr="00735318">
        <w:rPr>
          <w:b/>
          <w:bCs/>
        </w:rPr>
        <w:t>Activităţi şi funcţii</w:t>
      </w:r>
    </w:p>
    <w:p w14:paraId="541C1DF5" w14:textId="77777777" w:rsidR="0057244F" w:rsidRDefault="0057244F" w:rsidP="007E3F7B">
      <w:pPr>
        <w:ind w:firstLine="360"/>
        <w:jc w:val="both"/>
        <w:rPr>
          <w:bCs/>
          <w:i/>
          <w:color w:val="FF0000"/>
        </w:rPr>
      </w:pPr>
    </w:p>
    <w:p w14:paraId="55B6357E" w14:textId="77777777" w:rsidR="0057244F" w:rsidRPr="00735318" w:rsidRDefault="0057244F" w:rsidP="007E3F7B">
      <w:pPr>
        <w:ind w:firstLine="360"/>
        <w:jc w:val="both"/>
      </w:pPr>
      <w:r w:rsidRPr="00735318">
        <w:t xml:space="preserve">Principalele </w:t>
      </w:r>
      <w:r w:rsidRPr="00735318">
        <w:rPr>
          <w:b/>
          <w:bCs/>
        </w:rPr>
        <w:t>funcţii</w:t>
      </w:r>
      <w:r w:rsidRPr="00735318">
        <w:t xml:space="preserve"> ale serviciului social </w:t>
      </w:r>
      <w:r w:rsidRPr="00735318">
        <w:rPr>
          <w:i/>
          <w:iCs/>
        </w:rPr>
        <w:t xml:space="preserve">Centrul de Zi pentru Persoane Adulte cu Dizabilităţi </w:t>
      </w:r>
      <w:r>
        <w:rPr>
          <w:i/>
          <w:iCs/>
        </w:rPr>
        <w:t>Bălileşti</w:t>
      </w:r>
      <w:r w:rsidRPr="00735318">
        <w:t>, sunt următoarele:</w:t>
      </w:r>
    </w:p>
    <w:p w14:paraId="4A2EF56B" w14:textId="77777777" w:rsidR="0057244F" w:rsidRPr="0070735C" w:rsidRDefault="0057244F" w:rsidP="00DE1AB9">
      <w:pPr>
        <w:pStyle w:val="ListParagraph"/>
        <w:spacing w:before="120"/>
        <w:ind w:left="0"/>
        <w:jc w:val="both"/>
        <w:rPr>
          <w:rFonts w:ascii="Times New Roman" w:hAnsi="Times New Roman"/>
        </w:rPr>
      </w:pPr>
      <w:r w:rsidRPr="0070735C">
        <w:rPr>
          <w:rFonts w:ascii="Times New Roman" w:hAnsi="Times New Roman"/>
          <w:b/>
        </w:rPr>
        <w:t xml:space="preserve">a) de </w:t>
      </w:r>
      <w:r w:rsidRPr="0070735C">
        <w:rPr>
          <w:rFonts w:ascii="Times New Roman" w:hAnsi="Times New Roman"/>
          <w:b/>
          <w:i/>
          <w:iCs/>
        </w:rPr>
        <w:t>furnizare</w:t>
      </w:r>
      <w:r w:rsidRPr="0070735C">
        <w:rPr>
          <w:rFonts w:ascii="Times New Roman" w:hAnsi="Times New Roman"/>
          <w:b/>
        </w:rPr>
        <w:t xml:space="preserve"> a serviciilor sociale de interes public general/local, prin asigurarea următoarelor activităţi</w:t>
      </w:r>
      <w:r w:rsidRPr="0070735C">
        <w:rPr>
          <w:rFonts w:ascii="Times New Roman" w:hAnsi="Times New Roman"/>
        </w:rPr>
        <w:t>:</w:t>
      </w:r>
    </w:p>
    <w:p w14:paraId="0689F120" w14:textId="77777777" w:rsidR="0057244F" w:rsidRPr="00735318" w:rsidRDefault="0057244F" w:rsidP="004E57A4">
      <w:pPr>
        <w:pStyle w:val="BodyText"/>
        <w:ind w:left="-90"/>
        <w:jc w:val="both"/>
        <w:rPr>
          <w:b w:val="0"/>
          <w:sz w:val="24"/>
          <w:szCs w:val="24"/>
          <w:lang w:val="ro-RO" w:eastAsia="en-GB"/>
        </w:rPr>
      </w:pPr>
      <w:r>
        <w:rPr>
          <w:b w:val="0"/>
          <w:bCs/>
          <w:sz w:val="24"/>
          <w:szCs w:val="24"/>
          <w:u w:val="single"/>
          <w:lang w:eastAsia="en-GB"/>
        </w:rPr>
        <w:t xml:space="preserve">1. </w:t>
      </w:r>
      <w:proofErr w:type="spellStart"/>
      <w:r w:rsidRPr="00735318">
        <w:rPr>
          <w:b w:val="0"/>
          <w:bCs/>
          <w:sz w:val="24"/>
          <w:szCs w:val="24"/>
          <w:u w:val="single"/>
          <w:lang w:eastAsia="en-GB"/>
        </w:rPr>
        <w:t>reprezintă</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furnizorul</w:t>
      </w:r>
      <w:proofErr w:type="spellEnd"/>
      <w:r w:rsidRPr="00735318">
        <w:rPr>
          <w:b w:val="0"/>
          <w:bCs/>
          <w:sz w:val="24"/>
          <w:szCs w:val="24"/>
          <w:u w:val="single"/>
          <w:lang w:eastAsia="en-GB"/>
        </w:rPr>
        <w:t xml:space="preserve"> de </w:t>
      </w:r>
      <w:proofErr w:type="spellStart"/>
      <w:r w:rsidRPr="00735318">
        <w:rPr>
          <w:b w:val="0"/>
          <w:bCs/>
          <w:sz w:val="24"/>
          <w:szCs w:val="24"/>
          <w:u w:val="single"/>
          <w:lang w:eastAsia="en-GB"/>
        </w:rPr>
        <w:t>servicii</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sociale</w:t>
      </w:r>
      <w:proofErr w:type="spellEnd"/>
      <w:r w:rsidRPr="00735318">
        <w:rPr>
          <w:b w:val="0"/>
          <w:bCs/>
          <w:sz w:val="24"/>
          <w:szCs w:val="24"/>
          <w:lang w:eastAsia="en-GB"/>
        </w:rPr>
        <w:t xml:space="preserve"> </w:t>
      </w:r>
      <w:proofErr w:type="spellStart"/>
      <w:r w:rsidRPr="00735318">
        <w:rPr>
          <w:b w:val="0"/>
          <w:bCs/>
          <w:sz w:val="24"/>
          <w:szCs w:val="24"/>
          <w:lang w:eastAsia="en-GB"/>
        </w:rPr>
        <w:t>în</w:t>
      </w:r>
      <w:proofErr w:type="spellEnd"/>
      <w:r w:rsidRPr="00735318">
        <w:rPr>
          <w:b w:val="0"/>
          <w:bCs/>
          <w:sz w:val="24"/>
          <w:szCs w:val="24"/>
          <w:lang w:eastAsia="en-GB"/>
        </w:rPr>
        <w:t xml:space="preserve"> </w:t>
      </w:r>
      <w:proofErr w:type="spellStart"/>
      <w:r w:rsidRPr="00735318">
        <w:rPr>
          <w:b w:val="0"/>
          <w:bCs/>
          <w:sz w:val="24"/>
          <w:szCs w:val="24"/>
          <w:lang w:eastAsia="en-GB"/>
        </w:rPr>
        <w:t>contractul</w:t>
      </w:r>
      <w:proofErr w:type="spellEnd"/>
      <w:r w:rsidRPr="00735318">
        <w:rPr>
          <w:b w:val="0"/>
          <w:bCs/>
          <w:sz w:val="24"/>
          <w:szCs w:val="24"/>
          <w:lang w:eastAsia="en-GB"/>
        </w:rPr>
        <w:t xml:space="preserve"> de </w:t>
      </w:r>
      <w:proofErr w:type="spellStart"/>
      <w:r w:rsidRPr="00735318">
        <w:rPr>
          <w:b w:val="0"/>
          <w:bCs/>
          <w:sz w:val="24"/>
          <w:szCs w:val="24"/>
          <w:lang w:eastAsia="en-GB"/>
        </w:rPr>
        <w:t>furnizare</w:t>
      </w:r>
      <w:proofErr w:type="spellEnd"/>
      <w:r w:rsidRPr="00735318">
        <w:rPr>
          <w:b w:val="0"/>
          <w:bCs/>
          <w:sz w:val="24"/>
          <w:szCs w:val="24"/>
          <w:lang w:eastAsia="en-GB"/>
        </w:rPr>
        <w:t xml:space="preserve"> de </w:t>
      </w:r>
      <w:proofErr w:type="spellStart"/>
      <w:r w:rsidRPr="00735318">
        <w:rPr>
          <w:b w:val="0"/>
          <w:bCs/>
          <w:sz w:val="24"/>
          <w:szCs w:val="24"/>
          <w:lang w:eastAsia="en-GB"/>
        </w:rPr>
        <w:t>servicii</w:t>
      </w:r>
      <w:proofErr w:type="spellEnd"/>
      <w:r w:rsidRPr="00735318">
        <w:rPr>
          <w:b w:val="0"/>
          <w:bCs/>
          <w:sz w:val="24"/>
          <w:szCs w:val="24"/>
          <w:lang w:eastAsia="en-GB"/>
        </w:rPr>
        <w:t xml:space="preserve"> </w:t>
      </w:r>
      <w:proofErr w:type="spellStart"/>
      <w:r w:rsidRPr="00735318">
        <w:rPr>
          <w:b w:val="0"/>
          <w:bCs/>
          <w:sz w:val="24"/>
          <w:szCs w:val="24"/>
          <w:lang w:eastAsia="en-GB"/>
        </w:rPr>
        <w:t>încheiat</w:t>
      </w:r>
      <w:proofErr w:type="spellEnd"/>
      <w:r w:rsidRPr="00735318">
        <w:rPr>
          <w:b w:val="0"/>
          <w:bCs/>
          <w:sz w:val="24"/>
          <w:szCs w:val="24"/>
          <w:lang w:eastAsia="en-GB"/>
        </w:rPr>
        <w:t xml:space="preserve"> cu  </w:t>
      </w:r>
      <w:proofErr w:type="spellStart"/>
      <w:r w:rsidRPr="00735318">
        <w:rPr>
          <w:b w:val="0"/>
          <w:bCs/>
          <w:sz w:val="24"/>
          <w:szCs w:val="24"/>
          <w:lang w:eastAsia="en-GB"/>
        </w:rPr>
        <w:t>beneficiarul</w:t>
      </w:r>
      <w:proofErr w:type="spellEnd"/>
      <w:r w:rsidRPr="00735318">
        <w:rPr>
          <w:b w:val="0"/>
          <w:bCs/>
          <w:sz w:val="24"/>
          <w:szCs w:val="24"/>
          <w:lang w:eastAsia="en-GB"/>
        </w:rPr>
        <w:t xml:space="preserve"> </w:t>
      </w:r>
      <w:proofErr w:type="spellStart"/>
      <w:r w:rsidRPr="00735318">
        <w:rPr>
          <w:b w:val="0"/>
          <w:bCs/>
          <w:sz w:val="24"/>
          <w:szCs w:val="24"/>
          <w:lang w:eastAsia="en-GB"/>
        </w:rPr>
        <w:t>sau</w:t>
      </w:r>
      <w:proofErr w:type="spellEnd"/>
      <w:r w:rsidRPr="00735318">
        <w:rPr>
          <w:b w:val="0"/>
          <w:bCs/>
          <w:sz w:val="24"/>
          <w:szCs w:val="24"/>
          <w:lang w:eastAsia="en-GB"/>
        </w:rPr>
        <w:t xml:space="preserve">, </w:t>
      </w:r>
      <w:proofErr w:type="spellStart"/>
      <w:r w:rsidRPr="00735318">
        <w:rPr>
          <w:b w:val="0"/>
          <w:bCs/>
          <w:sz w:val="24"/>
          <w:szCs w:val="24"/>
          <w:lang w:eastAsia="en-GB"/>
        </w:rPr>
        <w:t>după</w:t>
      </w:r>
      <w:proofErr w:type="spellEnd"/>
      <w:r w:rsidRPr="00735318">
        <w:rPr>
          <w:b w:val="0"/>
          <w:bCs/>
          <w:sz w:val="24"/>
          <w:szCs w:val="24"/>
          <w:lang w:eastAsia="en-GB"/>
        </w:rPr>
        <w:t xml:space="preserve"> </w:t>
      </w:r>
      <w:proofErr w:type="spellStart"/>
      <w:r w:rsidRPr="00735318">
        <w:rPr>
          <w:b w:val="0"/>
          <w:bCs/>
          <w:sz w:val="24"/>
          <w:szCs w:val="24"/>
          <w:lang w:eastAsia="en-GB"/>
        </w:rPr>
        <w:t>caz</w:t>
      </w:r>
      <w:proofErr w:type="spellEnd"/>
      <w:r w:rsidRPr="00735318">
        <w:rPr>
          <w:b w:val="0"/>
          <w:bCs/>
          <w:sz w:val="24"/>
          <w:szCs w:val="24"/>
          <w:lang w:eastAsia="en-GB"/>
        </w:rPr>
        <w:t xml:space="preserve">, cu </w:t>
      </w:r>
      <w:proofErr w:type="spellStart"/>
      <w:r w:rsidRPr="00735318">
        <w:rPr>
          <w:b w:val="0"/>
          <w:bCs/>
          <w:sz w:val="24"/>
          <w:szCs w:val="24"/>
          <w:lang w:eastAsia="en-GB"/>
        </w:rPr>
        <w:t>reprezentantul</w:t>
      </w:r>
      <w:proofErr w:type="spellEnd"/>
      <w:r w:rsidRPr="00735318">
        <w:rPr>
          <w:b w:val="0"/>
          <w:bCs/>
          <w:sz w:val="24"/>
          <w:szCs w:val="24"/>
          <w:lang w:eastAsia="en-GB"/>
        </w:rPr>
        <w:t xml:space="preserve"> legal al </w:t>
      </w:r>
      <w:proofErr w:type="spellStart"/>
      <w:r w:rsidRPr="00735318">
        <w:rPr>
          <w:b w:val="0"/>
          <w:bCs/>
          <w:sz w:val="24"/>
          <w:szCs w:val="24"/>
          <w:lang w:eastAsia="en-GB"/>
        </w:rPr>
        <w:t>acestuia</w:t>
      </w:r>
      <w:proofErr w:type="spellEnd"/>
      <w:r w:rsidRPr="00735318">
        <w:rPr>
          <w:b w:val="0"/>
          <w:bCs/>
          <w:sz w:val="24"/>
          <w:szCs w:val="24"/>
          <w:lang w:eastAsia="en-GB"/>
        </w:rPr>
        <w:t>.</w:t>
      </w:r>
    </w:p>
    <w:p w14:paraId="74F417A3" w14:textId="77777777" w:rsidR="0057244F" w:rsidRPr="00735318" w:rsidRDefault="0057244F" w:rsidP="00E67DC6">
      <w:pPr>
        <w:pStyle w:val="BodyText"/>
        <w:ind w:firstLine="360"/>
        <w:jc w:val="both"/>
        <w:rPr>
          <w:b w:val="0"/>
          <w:sz w:val="24"/>
          <w:szCs w:val="24"/>
        </w:rPr>
      </w:pPr>
      <w:proofErr w:type="spellStart"/>
      <w:r w:rsidRPr="00735318">
        <w:rPr>
          <w:b w:val="0"/>
          <w:sz w:val="24"/>
          <w:szCs w:val="24"/>
        </w:rPr>
        <w:t>Personalul</w:t>
      </w:r>
      <w:proofErr w:type="spellEnd"/>
      <w:r w:rsidRPr="00735318">
        <w:rPr>
          <w:b w:val="0"/>
          <w:sz w:val="24"/>
          <w:szCs w:val="24"/>
        </w:rPr>
        <w:t xml:space="preserve"> CZ </w:t>
      </w:r>
      <w:proofErr w:type="spellStart"/>
      <w:r w:rsidRPr="00735318">
        <w:rPr>
          <w:b w:val="0"/>
          <w:sz w:val="24"/>
          <w:szCs w:val="24"/>
        </w:rPr>
        <w:t>elaborează</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actualizează</w:t>
      </w:r>
      <w:proofErr w:type="spellEnd"/>
      <w:r w:rsidRPr="00735318">
        <w:rPr>
          <w:b w:val="0"/>
          <w:sz w:val="24"/>
          <w:szCs w:val="24"/>
        </w:rPr>
        <w:t xml:space="preserve">, </w:t>
      </w:r>
      <w:proofErr w:type="spellStart"/>
      <w:r w:rsidRPr="00735318">
        <w:rPr>
          <w:b w:val="0"/>
          <w:sz w:val="24"/>
          <w:szCs w:val="24"/>
        </w:rPr>
        <w:t>după</w:t>
      </w:r>
      <w:proofErr w:type="spellEnd"/>
      <w:r w:rsidRPr="00735318">
        <w:rPr>
          <w:b w:val="0"/>
          <w:sz w:val="24"/>
          <w:szCs w:val="24"/>
        </w:rPr>
        <w:t xml:space="preserve"> </w:t>
      </w:r>
      <w:proofErr w:type="spellStart"/>
      <w:r w:rsidRPr="00735318">
        <w:rPr>
          <w:b w:val="0"/>
          <w:sz w:val="24"/>
          <w:szCs w:val="24"/>
        </w:rPr>
        <w:t>caz</w:t>
      </w:r>
      <w:proofErr w:type="spellEnd"/>
      <w:r w:rsidRPr="00735318">
        <w:rPr>
          <w:b w:val="0"/>
          <w:sz w:val="24"/>
          <w:szCs w:val="24"/>
        </w:rPr>
        <w:t xml:space="preserve">, </w:t>
      </w:r>
      <w:proofErr w:type="spellStart"/>
      <w:r w:rsidRPr="00735318">
        <w:rPr>
          <w:b w:val="0"/>
          <w:sz w:val="24"/>
          <w:szCs w:val="24"/>
        </w:rPr>
        <w:t>modelul</w:t>
      </w:r>
      <w:proofErr w:type="spellEnd"/>
      <w:r w:rsidRPr="00735318">
        <w:rPr>
          <w:b w:val="0"/>
          <w:sz w:val="24"/>
          <w:szCs w:val="24"/>
        </w:rPr>
        <w:t xml:space="preserve"> de contract de </w:t>
      </w:r>
      <w:proofErr w:type="spellStart"/>
      <w:r w:rsidRPr="00735318">
        <w:rPr>
          <w:b w:val="0"/>
          <w:sz w:val="24"/>
          <w:szCs w:val="24"/>
        </w:rPr>
        <w:t>furnizare</w:t>
      </w:r>
      <w:proofErr w:type="spellEnd"/>
      <w:r w:rsidRPr="00735318">
        <w:rPr>
          <w:b w:val="0"/>
          <w:sz w:val="24"/>
          <w:szCs w:val="24"/>
        </w:rPr>
        <w:t xml:space="preserve"> de </w:t>
      </w:r>
      <w:proofErr w:type="spellStart"/>
      <w:r w:rsidRPr="00735318">
        <w:rPr>
          <w:b w:val="0"/>
          <w:sz w:val="24"/>
          <w:szCs w:val="24"/>
        </w:rPr>
        <w:t>servicii</w:t>
      </w:r>
      <w:proofErr w:type="spellEnd"/>
      <w:r w:rsidRPr="00735318">
        <w:rPr>
          <w:b w:val="0"/>
          <w:sz w:val="24"/>
          <w:szCs w:val="24"/>
        </w:rPr>
        <w:t xml:space="preserve"> pe </w:t>
      </w:r>
      <w:proofErr w:type="spellStart"/>
      <w:r w:rsidRPr="00735318">
        <w:rPr>
          <w:b w:val="0"/>
          <w:sz w:val="24"/>
          <w:szCs w:val="24"/>
        </w:rPr>
        <w:t>baza</w:t>
      </w:r>
      <w:proofErr w:type="spellEnd"/>
      <w:r w:rsidRPr="00735318">
        <w:rPr>
          <w:b w:val="0"/>
          <w:sz w:val="24"/>
          <w:szCs w:val="24"/>
        </w:rPr>
        <w:t xml:space="preserve"> </w:t>
      </w:r>
      <w:proofErr w:type="spellStart"/>
      <w:r w:rsidRPr="00735318">
        <w:rPr>
          <w:b w:val="0"/>
          <w:sz w:val="24"/>
          <w:szCs w:val="24"/>
        </w:rPr>
        <w:t>modelului</w:t>
      </w:r>
      <w:proofErr w:type="spellEnd"/>
      <w:r w:rsidRPr="00735318">
        <w:rPr>
          <w:b w:val="0"/>
          <w:sz w:val="24"/>
          <w:szCs w:val="24"/>
        </w:rPr>
        <w:t xml:space="preserve"> </w:t>
      </w:r>
      <w:proofErr w:type="spellStart"/>
      <w:r w:rsidRPr="00735318">
        <w:rPr>
          <w:b w:val="0"/>
          <w:sz w:val="24"/>
          <w:szCs w:val="24"/>
        </w:rPr>
        <w:t>aprobat</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ordin</w:t>
      </w:r>
      <w:proofErr w:type="spellEnd"/>
      <w:r w:rsidRPr="00735318">
        <w:rPr>
          <w:b w:val="0"/>
          <w:sz w:val="24"/>
          <w:szCs w:val="24"/>
        </w:rPr>
        <w:t xml:space="preserve"> al </w:t>
      </w:r>
      <w:proofErr w:type="spellStart"/>
      <w:r w:rsidRPr="00735318">
        <w:rPr>
          <w:b w:val="0"/>
          <w:sz w:val="24"/>
          <w:szCs w:val="24"/>
        </w:rPr>
        <w:t>ministrului</w:t>
      </w:r>
      <w:proofErr w:type="spellEnd"/>
      <w:r w:rsidRPr="00735318">
        <w:rPr>
          <w:b w:val="0"/>
          <w:sz w:val="24"/>
          <w:szCs w:val="24"/>
        </w:rPr>
        <w:t xml:space="preserve"> </w:t>
      </w:r>
      <w:proofErr w:type="spellStart"/>
      <w:r w:rsidRPr="00735318">
        <w:rPr>
          <w:b w:val="0"/>
          <w:sz w:val="24"/>
          <w:szCs w:val="24"/>
        </w:rPr>
        <w:t>muncii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justiţiei</w:t>
      </w:r>
      <w:proofErr w:type="spellEnd"/>
      <w:r w:rsidRPr="00735318">
        <w:rPr>
          <w:b w:val="0"/>
          <w:sz w:val="24"/>
          <w:szCs w:val="24"/>
        </w:rPr>
        <w:t xml:space="preserve"> </w:t>
      </w:r>
      <w:proofErr w:type="spellStart"/>
      <w:r w:rsidRPr="00735318">
        <w:rPr>
          <w:b w:val="0"/>
          <w:sz w:val="24"/>
          <w:szCs w:val="24"/>
        </w:rPr>
        <w:t>sociale</w:t>
      </w:r>
      <w:proofErr w:type="spellEnd"/>
      <w:r w:rsidRPr="00735318">
        <w:rPr>
          <w:b w:val="0"/>
          <w:sz w:val="24"/>
          <w:szCs w:val="24"/>
        </w:rPr>
        <w:t>.</w:t>
      </w:r>
    </w:p>
    <w:p w14:paraId="533BBF33" w14:textId="77777777" w:rsidR="0057244F" w:rsidRPr="00735318" w:rsidRDefault="0057244F" w:rsidP="00E67DC6">
      <w:pPr>
        <w:pStyle w:val="BodyText"/>
        <w:ind w:firstLine="360"/>
        <w:jc w:val="both"/>
        <w:rPr>
          <w:b w:val="0"/>
          <w:sz w:val="24"/>
          <w:szCs w:val="24"/>
        </w:rPr>
      </w:pPr>
      <w:proofErr w:type="spellStart"/>
      <w:r w:rsidRPr="00735318">
        <w:rPr>
          <w:b w:val="0"/>
          <w:sz w:val="24"/>
          <w:szCs w:val="24"/>
        </w:rPr>
        <w:t>Asistentul</w:t>
      </w:r>
      <w:proofErr w:type="spellEnd"/>
      <w:r w:rsidRPr="00735318">
        <w:rPr>
          <w:b w:val="0"/>
          <w:sz w:val="24"/>
          <w:szCs w:val="24"/>
        </w:rPr>
        <w:t xml:space="preserve"> social din </w:t>
      </w:r>
      <w:proofErr w:type="spellStart"/>
      <w:r w:rsidRPr="00735318">
        <w:rPr>
          <w:b w:val="0"/>
          <w:sz w:val="24"/>
          <w:szCs w:val="24"/>
        </w:rPr>
        <w:t>cadrul</w:t>
      </w:r>
      <w:proofErr w:type="spellEnd"/>
      <w:r w:rsidRPr="00735318">
        <w:rPr>
          <w:b w:val="0"/>
          <w:sz w:val="24"/>
          <w:szCs w:val="24"/>
        </w:rPr>
        <w:t xml:space="preserve"> CZ </w:t>
      </w:r>
      <w:proofErr w:type="spellStart"/>
      <w:r w:rsidRPr="00735318">
        <w:rPr>
          <w:b w:val="0"/>
          <w:sz w:val="24"/>
          <w:szCs w:val="24"/>
        </w:rPr>
        <w:t>explică</w:t>
      </w:r>
      <w:proofErr w:type="spellEnd"/>
      <w:r w:rsidRPr="00735318">
        <w:rPr>
          <w:b w:val="0"/>
          <w:sz w:val="24"/>
          <w:szCs w:val="24"/>
        </w:rPr>
        <w:t xml:space="preserve"> </w:t>
      </w:r>
      <w:proofErr w:type="spellStart"/>
      <w:r w:rsidRPr="00735318">
        <w:rPr>
          <w:b w:val="0"/>
          <w:sz w:val="24"/>
          <w:szCs w:val="24"/>
        </w:rPr>
        <w:t>beneficiarului</w:t>
      </w:r>
      <w:proofErr w:type="spellEnd"/>
      <w:r w:rsidRPr="00735318">
        <w:rPr>
          <w:b w:val="0"/>
          <w:sz w:val="24"/>
          <w:szCs w:val="24"/>
        </w:rPr>
        <w:t xml:space="preserve"> din </w:t>
      </w:r>
      <w:proofErr w:type="spellStart"/>
      <w:r w:rsidRPr="00735318">
        <w:rPr>
          <w:b w:val="0"/>
          <w:sz w:val="24"/>
          <w:szCs w:val="24"/>
        </w:rPr>
        <w:t>centrul</w:t>
      </w:r>
      <w:proofErr w:type="spellEnd"/>
      <w:r w:rsidRPr="00735318">
        <w:rPr>
          <w:b w:val="0"/>
          <w:sz w:val="24"/>
          <w:szCs w:val="24"/>
        </w:rPr>
        <w:t xml:space="preserve"> de zi </w:t>
      </w:r>
      <w:proofErr w:type="spellStart"/>
      <w:r w:rsidRPr="00735318">
        <w:rPr>
          <w:b w:val="0"/>
          <w:sz w:val="24"/>
          <w:szCs w:val="24"/>
        </w:rPr>
        <w:t>şi</w:t>
      </w:r>
      <w:proofErr w:type="spellEnd"/>
      <w:r w:rsidRPr="00735318">
        <w:rPr>
          <w:b w:val="0"/>
          <w:sz w:val="24"/>
          <w:szCs w:val="24"/>
        </w:rPr>
        <w:t>/</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locuinţa</w:t>
      </w:r>
      <w:proofErr w:type="spellEnd"/>
      <w:r w:rsidRPr="00735318">
        <w:rPr>
          <w:b w:val="0"/>
          <w:sz w:val="24"/>
          <w:szCs w:val="24"/>
        </w:rPr>
        <w:t xml:space="preserve"> maxim </w:t>
      </w:r>
      <w:proofErr w:type="spellStart"/>
      <w:r w:rsidRPr="00735318">
        <w:rPr>
          <w:b w:val="0"/>
          <w:sz w:val="24"/>
          <w:szCs w:val="24"/>
        </w:rPr>
        <w:t>protejată</w:t>
      </w:r>
      <w:proofErr w:type="spellEnd"/>
      <w:r w:rsidRPr="00735318">
        <w:rPr>
          <w:b w:val="0"/>
          <w:sz w:val="24"/>
          <w:szCs w:val="24"/>
        </w:rPr>
        <w:t xml:space="preserve">, precum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reprezentantului</w:t>
      </w:r>
      <w:proofErr w:type="spellEnd"/>
      <w:r w:rsidRPr="00735318">
        <w:rPr>
          <w:b w:val="0"/>
          <w:sz w:val="24"/>
          <w:szCs w:val="24"/>
        </w:rPr>
        <w:t xml:space="preserve"> </w:t>
      </w:r>
      <w:proofErr w:type="spellStart"/>
      <w:r w:rsidRPr="00735318">
        <w:rPr>
          <w:b w:val="0"/>
          <w:sz w:val="24"/>
          <w:szCs w:val="24"/>
        </w:rPr>
        <w:t>său</w:t>
      </w:r>
      <w:proofErr w:type="spellEnd"/>
      <w:r w:rsidRPr="00735318">
        <w:rPr>
          <w:b w:val="0"/>
          <w:sz w:val="24"/>
          <w:szCs w:val="24"/>
        </w:rPr>
        <w:t xml:space="preserve"> legal, </w:t>
      </w:r>
      <w:proofErr w:type="spellStart"/>
      <w:r w:rsidRPr="00735318">
        <w:rPr>
          <w:b w:val="0"/>
          <w:sz w:val="24"/>
          <w:szCs w:val="24"/>
        </w:rPr>
        <w:t>după</w:t>
      </w:r>
      <w:proofErr w:type="spellEnd"/>
      <w:r w:rsidRPr="00735318">
        <w:rPr>
          <w:b w:val="0"/>
          <w:sz w:val="24"/>
          <w:szCs w:val="24"/>
        </w:rPr>
        <w:t xml:space="preserve"> </w:t>
      </w:r>
      <w:proofErr w:type="spellStart"/>
      <w:r w:rsidRPr="00735318">
        <w:rPr>
          <w:b w:val="0"/>
          <w:sz w:val="24"/>
          <w:szCs w:val="24"/>
        </w:rPr>
        <w:t>caz</w:t>
      </w:r>
      <w:proofErr w:type="spellEnd"/>
      <w:r w:rsidRPr="00735318">
        <w:rPr>
          <w:b w:val="0"/>
          <w:sz w:val="24"/>
          <w:szCs w:val="24"/>
        </w:rPr>
        <w:t xml:space="preserve">, </w:t>
      </w:r>
      <w:proofErr w:type="spellStart"/>
      <w:r w:rsidRPr="00735318">
        <w:rPr>
          <w:b w:val="0"/>
          <w:sz w:val="24"/>
          <w:szCs w:val="24"/>
        </w:rPr>
        <w:t>prevederile</w:t>
      </w:r>
      <w:proofErr w:type="spellEnd"/>
      <w:r w:rsidRPr="00735318">
        <w:rPr>
          <w:b w:val="0"/>
          <w:sz w:val="24"/>
          <w:szCs w:val="24"/>
        </w:rPr>
        <w:t xml:space="preserve"> din </w:t>
      </w:r>
      <w:proofErr w:type="spellStart"/>
      <w:r w:rsidRPr="00735318">
        <w:rPr>
          <w:b w:val="0"/>
          <w:sz w:val="24"/>
          <w:szCs w:val="24"/>
        </w:rPr>
        <w:t>contractul</w:t>
      </w:r>
      <w:proofErr w:type="spellEnd"/>
      <w:r w:rsidRPr="00735318">
        <w:rPr>
          <w:b w:val="0"/>
          <w:sz w:val="24"/>
          <w:szCs w:val="24"/>
        </w:rPr>
        <w:t xml:space="preserve"> de </w:t>
      </w:r>
      <w:proofErr w:type="spellStart"/>
      <w:r w:rsidRPr="00735318">
        <w:rPr>
          <w:b w:val="0"/>
          <w:sz w:val="24"/>
          <w:szCs w:val="24"/>
        </w:rPr>
        <w:t>furnizare</w:t>
      </w:r>
      <w:proofErr w:type="spellEnd"/>
      <w:r w:rsidRPr="00735318">
        <w:rPr>
          <w:b w:val="0"/>
          <w:sz w:val="24"/>
          <w:szCs w:val="24"/>
        </w:rPr>
        <w:t xml:space="preserve"> de </w:t>
      </w:r>
      <w:proofErr w:type="spellStart"/>
      <w:r w:rsidRPr="00735318">
        <w:rPr>
          <w:b w:val="0"/>
          <w:sz w:val="24"/>
          <w:szCs w:val="24"/>
        </w:rPr>
        <w:t>servicii</w:t>
      </w:r>
      <w:proofErr w:type="spellEnd"/>
      <w:r w:rsidRPr="00735318">
        <w:rPr>
          <w:b w:val="0"/>
          <w:sz w:val="24"/>
          <w:szCs w:val="24"/>
        </w:rPr>
        <w:t xml:space="preserve">, </w:t>
      </w:r>
      <w:proofErr w:type="spellStart"/>
      <w:r w:rsidRPr="00735318">
        <w:rPr>
          <w:b w:val="0"/>
          <w:sz w:val="24"/>
          <w:szCs w:val="24"/>
        </w:rPr>
        <w:t>înainte</w:t>
      </w:r>
      <w:proofErr w:type="spellEnd"/>
      <w:r w:rsidRPr="00735318">
        <w:rPr>
          <w:b w:val="0"/>
          <w:sz w:val="24"/>
          <w:szCs w:val="24"/>
        </w:rPr>
        <w:t xml:space="preserve"> de a fi </w:t>
      </w:r>
      <w:proofErr w:type="spellStart"/>
      <w:r w:rsidRPr="00735318">
        <w:rPr>
          <w:b w:val="0"/>
          <w:sz w:val="24"/>
          <w:szCs w:val="24"/>
        </w:rPr>
        <w:t>semnat</w:t>
      </w:r>
      <w:proofErr w:type="spellEnd"/>
      <w:r w:rsidRPr="00735318">
        <w:rPr>
          <w:b w:val="0"/>
          <w:sz w:val="24"/>
          <w:szCs w:val="24"/>
        </w:rPr>
        <w:t>.</w:t>
      </w:r>
    </w:p>
    <w:p w14:paraId="3622F273" w14:textId="77777777" w:rsidR="0057244F" w:rsidRPr="00735318" w:rsidRDefault="0057244F" w:rsidP="00E67DC6">
      <w:pPr>
        <w:pStyle w:val="BodyText"/>
        <w:ind w:firstLine="360"/>
        <w:jc w:val="both"/>
        <w:rPr>
          <w:b w:val="0"/>
          <w:sz w:val="24"/>
          <w:szCs w:val="24"/>
        </w:rPr>
      </w:pPr>
      <w:r w:rsidRPr="00735318">
        <w:rPr>
          <w:b w:val="0"/>
          <w:sz w:val="24"/>
          <w:szCs w:val="24"/>
        </w:rPr>
        <w:lastRenderedPageBreak/>
        <w:t xml:space="preserve">DGASPC </w:t>
      </w:r>
      <w:proofErr w:type="spellStart"/>
      <w:r w:rsidRPr="00735318">
        <w:rPr>
          <w:b w:val="0"/>
          <w:sz w:val="24"/>
          <w:szCs w:val="24"/>
        </w:rPr>
        <w:t>Argeş</w:t>
      </w:r>
      <w:proofErr w:type="spellEnd"/>
      <w:r w:rsidRPr="00735318">
        <w:rPr>
          <w:b w:val="0"/>
          <w:sz w:val="24"/>
          <w:szCs w:val="24"/>
        </w:rPr>
        <w:t xml:space="preserve"> </w:t>
      </w:r>
      <w:proofErr w:type="spellStart"/>
      <w:r w:rsidRPr="00735318">
        <w:rPr>
          <w:b w:val="0"/>
          <w:sz w:val="24"/>
          <w:szCs w:val="24"/>
        </w:rPr>
        <w:t>încheie</w:t>
      </w:r>
      <w:proofErr w:type="spellEnd"/>
      <w:r w:rsidRPr="00735318">
        <w:rPr>
          <w:b w:val="0"/>
          <w:sz w:val="24"/>
          <w:szCs w:val="24"/>
        </w:rPr>
        <w:t xml:space="preserve"> </w:t>
      </w:r>
      <w:proofErr w:type="spellStart"/>
      <w:r w:rsidRPr="00735318">
        <w:rPr>
          <w:b w:val="0"/>
          <w:sz w:val="24"/>
          <w:szCs w:val="24"/>
        </w:rPr>
        <w:t>contractul</w:t>
      </w:r>
      <w:proofErr w:type="spellEnd"/>
      <w:r w:rsidRPr="00735318">
        <w:rPr>
          <w:b w:val="0"/>
          <w:sz w:val="24"/>
          <w:szCs w:val="24"/>
        </w:rPr>
        <w:t xml:space="preserve"> de </w:t>
      </w:r>
      <w:proofErr w:type="spellStart"/>
      <w:r w:rsidRPr="00735318">
        <w:rPr>
          <w:b w:val="0"/>
          <w:sz w:val="24"/>
          <w:szCs w:val="24"/>
        </w:rPr>
        <w:t>furnizare</w:t>
      </w:r>
      <w:proofErr w:type="spellEnd"/>
      <w:r w:rsidRPr="00735318">
        <w:rPr>
          <w:b w:val="0"/>
          <w:sz w:val="24"/>
          <w:szCs w:val="24"/>
        </w:rPr>
        <w:t xml:space="preserve"> de </w:t>
      </w:r>
      <w:proofErr w:type="spellStart"/>
      <w:r w:rsidRPr="00735318">
        <w:rPr>
          <w:b w:val="0"/>
          <w:sz w:val="24"/>
          <w:szCs w:val="24"/>
        </w:rPr>
        <w:t>servicii</w:t>
      </w:r>
      <w:proofErr w:type="spellEnd"/>
      <w:r w:rsidRPr="00735318">
        <w:rPr>
          <w:b w:val="0"/>
          <w:sz w:val="24"/>
          <w:szCs w:val="24"/>
        </w:rPr>
        <w:t xml:space="preserve"> cu </w:t>
      </w:r>
      <w:proofErr w:type="spellStart"/>
      <w:r w:rsidRPr="00735318">
        <w:rPr>
          <w:b w:val="0"/>
          <w:sz w:val="24"/>
          <w:szCs w:val="24"/>
        </w:rPr>
        <w:t>beneficiarul</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după</w:t>
      </w:r>
      <w:proofErr w:type="spellEnd"/>
      <w:r w:rsidRPr="00735318">
        <w:rPr>
          <w:b w:val="0"/>
          <w:sz w:val="24"/>
          <w:szCs w:val="24"/>
        </w:rPr>
        <w:t xml:space="preserve"> </w:t>
      </w:r>
      <w:proofErr w:type="spellStart"/>
      <w:r w:rsidRPr="00735318">
        <w:rPr>
          <w:b w:val="0"/>
          <w:sz w:val="24"/>
          <w:szCs w:val="24"/>
        </w:rPr>
        <w:t>caz</w:t>
      </w:r>
      <w:proofErr w:type="spellEnd"/>
      <w:r w:rsidRPr="00735318">
        <w:rPr>
          <w:b w:val="0"/>
          <w:sz w:val="24"/>
          <w:szCs w:val="24"/>
        </w:rPr>
        <w:t xml:space="preserve">, cu </w:t>
      </w:r>
      <w:proofErr w:type="spellStart"/>
      <w:r w:rsidRPr="00735318">
        <w:rPr>
          <w:b w:val="0"/>
          <w:sz w:val="24"/>
          <w:szCs w:val="24"/>
        </w:rPr>
        <w:t>reprezentantul</w:t>
      </w:r>
      <w:proofErr w:type="spellEnd"/>
      <w:r w:rsidRPr="00735318">
        <w:rPr>
          <w:b w:val="0"/>
          <w:sz w:val="24"/>
          <w:szCs w:val="24"/>
        </w:rPr>
        <w:t xml:space="preserve"> legal al </w:t>
      </w:r>
      <w:proofErr w:type="spellStart"/>
      <w:r w:rsidRPr="00735318">
        <w:rPr>
          <w:b w:val="0"/>
          <w:sz w:val="24"/>
          <w:szCs w:val="24"/>
        </w:rPr>
        <w:t>acestuia</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cel</w:t>
      </w:r>
      <w:proofErr w:type="spellEnd"/>
      <w:r w:rsidRPr="00735318">
        <w:rPr>
          <w:b w:val="0"/>
          <w:sz w:val="24"/>
          <w:szCs w:val="24"/>
        </w:rPr>
        <w:t xml:space="preserve"> </w:t>
      </w:r>
      <w:proofErr w:type="spellStart"/>
      <w:r w:rsidRPr="00735318">
        <w:rPr>
          <w:b w:val="0"/>
          <w:sz w:val="24"/>
          <w:szCs w:val="24"/>
        </w:rPr>
        <w:t>puţin</w:t>
      </w:r>
      <w:proofErr w:type="spellEnd"/>
      <w:r w:rsidRPr="00735318">
        <w:rPr>
          <w:b w:val="0"/>
          <w:sz w:val="24"/>
          <w:szCs w:val="24"/>
        </w:rPr>
        <w:t xml:space="preserve"> </w:t>
      </w:r>
      <w:proofErr w:type="spellStart"/>
      <w:r w:rsidRPr="00735318">
        <w:rPr>
          <w:b w:val="0"/>
          <w:sz w:val="24"/>
          <w:szCs w:val="24"/>
        </w:rPr>
        <w:t>trei</w:t>
      </w:r>
      <w:proofErr w:type="spellEnd"/>
      <w:r w:rsidRPr="00735318">
        <w:rPr>
          <w:b w:val="0"/>
          <w:sz w:val="24"/>
          <w:szCs w:val="24"/>
        </w:rPr>
        <w:t xml:space="preserve"> </w:t>
      </w:r>
      <w:proofErr w:type="spellStart"/>
      <w:r w:rsidRPr="00735318">
        <w:rPr>
          <w:b w:val="0"/>
          <w:sz w:val="24"/>
          <w:szCs w:val="24"/>
        </w:rPr>
        <w:t>exemplare</w:t>
      </w:r>
      <w:proofErr w:type="spellEnd"/>
      <w:r w:rsidRPr="00735318">
        <w:rPr>
          <w:b w:val="0"/>
          <w:sz w:val="24"/>
          <w:szCs w:val="24"/>
        </w:rPr>
        <w:t xml:space="preserve"> </w:t>
      </w:r>
      <w:proofErr w:type="spellStart"/>
      <w:r w:rsidRPr="00735318">
        <w:rPr>
          <w:b w:val="0"/>
          <w:sz w:val="24"/>
          <w:szCs w:val="24"/>
        </w:rPr>
        <w:t>originale</w:t>
      </w:r>
      <w:proofErr w:type="spellEnd"/>
      <w:r w:rsidRPr="00735318">
        <w:rPr>
          <w:b w:val="0"/>
          <w:sz w:val="24"/>
          <w:szCs w:val="24"/>
        </w:rPr>
        <w:t xml:space="preserve">: un exemplar se </w:t>
      </w:r>
      <w:proofErr w:type="spellStart"/>
      <w:r w:rsidRPr="00735318">
        <w:rPr>
          <w:b w:val="0"/>
          <w:sz w:val="24"/>
          <w:szCs w:val="24"/>
        </w:rPr>
        <w:t>păstrează</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dosarul</w:t>
      </w:r>
      <w:proofErr w:type="spellEnd"/>
      <w:r w:rsidRPr="00735318">
        <w:rPr>
          <w:b w:val="0"/>
          <w:sz w:val="24"/>
          <w:szCs w:val="24"/>
        </w:rPr>
        <w:t xml:space="preserve"> personal al </w:t>
      </w:r>
      <w:proofErr w:type="spellStart"/>
      <w:r w:rsidRPr="00735318">
        <w:rPr>
          <w:b w:val="0"/>
          <w:sz w:val="24"/>
          <w:szCs w:val="24"/>
        </w:rPr>
        <w:t>beneficiarului</w:t>
      </w:r>
      <w:proofErr w:type="spellEnd"/>
      <w:r w:rsidRPr="00735318">
        <w:rPr>
          <w:b w:val="0"/>
          <w:sz w:val="24"/>
          <w:szCs w:val="24"/>
        </w:rPr>
        <w:t xml:space="preserve">, un exemplar se </w:t>
      </w:r>
      <w:proofErr w:type="spellStart"/>
      <w:r w:rsidRPr="00735318">
        <w:rPr>
          <w:b w:val="0"/>
          <w:sz w:val="24"/>
          <w:szCs w:val="24"/>
        </w:rPr>
        <w:t>păstrează</w:t>
      </w:r>
      <w:proofErr w:type="spellEnd"/>
      <w:r w:rsidRPr="00735318">
        <w:rPr>
          <w:b w:val="0"/>
          <w:sz w:val="24"/>
          <w:szCs w:val="24"/>
        </w:rPr>
        <w:t xml:space="preserve"> la </w:t>
      </w:r>
      <w:proofErr w:type="spellStart"/>
      <w:r w:rsidRPr="00735318">
        <w:rPr>
          <w:b w:val="0"/>
          <w:sz w:val="24"/>
          <w:szCs w:val="24"/>
        </w:rPr>
        <w:t>sediul</w:t>
      </w:r>
      <w:proofErr w:type="spellEnd"/>
      <w:r w:rsidRPr="00735318">
        <w:rPr>
          <w:b w:val="0"/>
          <w:sz w:val="24"/>
          <w:szCs w:val="24"/>
        </w:rPr>
        <w:t xml:space="preserve"> DGASPC </w:t>
      </w:r>
      <w:proofErr w:type="spellStart"/>
      <w:r w:rsidRPr="00735318">
        <w:rPr>
          <w:b w:val="0"/>
          <w:sz w:val="24"/>
          <w:szCs w:val="24"/>
        </w:rPr>
        <w:t>Argeş</w:t>
      </w:r>
      <w:proofErr w:type="spellEnd"/>
      <w:r w:rsidRPr="00735318">
        <w:rPr>
          <w:b w:val="0"/>
          <w:sz w:val="24"/>
          <w:szCs w:val="24"/>
        </w:rPr>
        <w:t xml:space="preserve">, </w:t>
      </w:r>
      <w:proofErr w:type="spellStart"/>
      <w:r w:rsidRPr="00735318">
        <w:rPr>
          <w:b w:val="0"/>
          <w:sz w:val="24"/>
          <w:szCs w:val="24"/>
        </w:rPr>
        <w:t>iar</w:t>
      </w:r>
      <w:proofErr w:type="spellEnd"/>
      <w:r w:rsidRPr="00735318">
        <w:rPr>
          <w:b w:val="0"/>
          <w:sz w:val="24"/>
          <w:szCs w:val="24"/>
        </w:rPr>
        <w:t xml:space="preserve"> un exemplar se </w:t>
      </w:r>
      <w:proofErr w:type="spellStart"/>
      <w:r w:rsidRPr="00735318">
        <w:rPr>
          <w:b w:val="0"/>
          <w:sz w:val="24"/>
          <w:szCs w:val="24"/>
        </w:rPr>
        <w:t>înmânează</w:t>
      </w:r>
      <w:proofErr w:type="spellEnd"/>
      <w:r w:rsidRPr="00735318">
        <w:rPr>
          <w:b w:val="0"/>
          <w:sz w:val="24"/>
          <w:szCs w:val="24"/>
        </w:rPr>
        <w:t xml:space="preserve"> </w:t>
      </w:r>
      <w:proofErr w:type="spellStart"/>
      <w:r w:rsidRPr="00735318">
        <w:rPr>
          <w:b w:val="0"/>
          <w:sz w:val="24"/>
          <w:szCs w:val="24"/>
        </w:rPr>
        <w:t>beneficiarului</w:t>
      </w:r>
      <w:proofErr w:type="spellEnd"/>
      <w:r w:rsidRPr="00735318">
        <w:rPr>
          <w:b w:val="0"/>
          <w:sz w:val="24"/>
          <w:szCs w:val="24"/>
        </w:rPr>
        <w:t>/</w:t>
      </w:r>
      <w:proofErr w:type="spellStart"/>
      <w:r w:rsidRPr="00735318">
        <w:rPr>
          <w:b w:val="0"/>
          <w:sz w:val="24"/>
          <w:szCs w:val="24"/>
        </w:rPr>
        <w:t>reprezentantului</w:t>
      </w:r>
      <w:proofErr w:type="spellEnd"/>
      <w:r w:rsidRPr="00735318">
        <w:rPr>
          <w:b w:val="0"/>
          <w:sz w:val="24"/>
          <w:szCs w:val="24"/>
        </w:rPr>
        <w:t xml:space="preserve"> legal.</w:t>
      </w:r>
    </w:p>
    <w:p w14:paraId="75BC0755" w14:textId="77777777" w:rsidR="0057244F" w:rsidRDefault="0057244F" w:rsidP="00E67DC6">
      <w:pPr>
        <w:pStyle w:val="BodyText"/>
        <w:ind w:firstLine="360"/>
        <w:jc w:val="both"/>
        <w:rPr>
          <w:b w:val="0"/>
          <w:sz w:val="24"/>
          <w:szCs w:val="24"/>
        </w:rPr>
      </w:pP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este</w:t>
      </w:r>
      <w:proofErr w:type="spellEnd"/>
      <w:r w:rsidRPr="00735318">
        <w:rPr>
          <w:b w:val="0"/>
          <w:sz w:val="24"/>
          <w:szCs w:val="24"/>
        </w:rPr>
        <w:t xml:space="preserve"> </w:t>
      </w:r>
      <w:proofErr w:type="spellStart"/>
      <w:r w:rsidRPr="00735318">
        <w:rPr>
          <w:b w:val="0"/>
          <w:sz w:val="24"/>
          <w:szCs w:val="24"/>
        </w:rPr>
        <w:t>coordonatorul</w:t>
      </w:r>
      <w:proofErr w:type="spellEnd"/>
      <w:r w:rsidRPr="00735318">
        <w:rPr>
          <w:b w:val="0"/>
          <w:sz w:val="24"/>
          <w:szCs w:val="24"/>
        </w:rPr>
        <w:t xml:space="preserve"> CZ, precum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asistentul</w:t>
      </w:r>
      <w:proofErr w:type="spellEnd"/>
      <w:r w:rsidRPr="00735318">
        <w:rPr>
          <w:b w:val="0"/>
          <w:sz w:val="24"/>
          <w:szCs w:val="24"/>
        </w:rPr>
        <w:t xml:space="preserve"> social al CZ.</w:t>
      </w:r>
      <w:r>
        <w:rPr>
          <w:b w:val="0"/>
          <w:sz w:val="24"/>
          <w:szCs w:val="24"/>
        </w:rPr>
        <w:t xml:space="preserve"> </w:t>
      </w:r>
    </w:p>
    <w:p w14:paraId="497234C0" w14:textId="77777777" w:rsidR="0057244F" w:rsidRPr="00735318" w:rsidRDefault="0057244F" w:rsidP="00527910">
      <w:pPr>
        <w:pStyle w:val="BodyText"/>
        <w:ind w:left="360" w:firstLine="540"/>
        <w:jc w:val="both"/>
        <w:rPr>
          <w:b w:val="0"/>
          <w:sz w:val="24"/>
          <w:szCs w:val="24"/>
        </w:rPr>
      </w:pPr>
      <w:r w:rsidRPr="00735318">
        <w:rPr>
          <w:b w:val="0"/>
          <w:sz w:val="24"/>
          <w:szCs w:val="24"/>
        </w:rPr>
        <w:t xml:space="preserve"> </w:t>
      </w:r>
    </w:p>
    <w:p w14:paraId="3D5E80BE" w14:textId="77777777" w:rsidR="0057244F" w:rsidRPr="00735318" w:rsidRDefault="0057244F" w:rsidP="00A105E7">
      <w:pPr>
        <w:pStyle w:val="BodyText"/>
        <w:numPr>
          <w:ilvl w:val="0"/>
          <w:numId w:val="2"/>
        </w:numPr>
        <w:ind w:left="360"/>
        <w:jc w:val="both"/>
        <w:rPr>
          <w:b w:val="0"/>
          <w:sz w:val="24"/>
          <w:szCs w:val="24"/>
          <w:lang w:val="ro-RO" w:eastAsia="en-GB"/>
        </w:rPr>
      </w:pPr>
      <w:proofErr w:type="spellStart"/>
      <w:r w:rsidRPr="00735318">
        <w:rPr>
          <w:b w:val="0"/>
          <w:sz w:val="24"/>
          <w:szCs w:val="24"/>
          <w:u w:val="single"/>
        </w:rPr>
        <w:t>consiliere</w:t>
      </w:r>
      <w:proofErr w:type="spellEnd"/>
      <w:r w:rsidRPr="00735318">
        <w:rPr>
          <w:b w:val="0"/>
          <w:sz w:val="24"/>
          <w:szCs w:val="24"/>
          <w:u w:val="single"/>
        </w:rPr>
        <w:t xml:space="preserve"> </w:t>
      </w:r>
      <w:proofErr w:type="spellStart"/>
      <w:r w:rsidRPr="00735318">
        <w:rPr>
          <w:b w:val="0"/>
          <w:sz w:val="24"/>
          <w:szCs w:val="24"/>
          <w:u w:val="single"/>
        </w:rPr>
        <w:t>psihologică</w:t>
      </w:r>
      <w:proofErr w:type="spellEnd"/>
    </w:p>
    <w:p w14:paraId="6D7DCE70" w14:textId="77777777" w:rsidR="0057244F" w:rsidRPr="00735318" w:rsidRDefault="0057244F" w:rsidP="00C609BA">
      <w:pPr>
        <w:pStyle w:val="NormalWeb"/>
        <w:numPr>
          <w:ilvl w:val="0"/>
          <w:numId w:val="3"/>
        </w:numPr>
        <w:tabs>
          <w:tab w:val="left" w:pos="36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284"/>
        <w:jc w:val="both"/>
        <w:rPr>
          <w:rFonts w:ascii="Times New Roman" w:hAnsi="Times New Roman"/>
          <w:sz w:val="24"/>
          <w:szCs w:val="24"/>
        </w:rPr>
      </w:pPr>
      <w:r w:rsidRPr="00735318">
        <w:rPr>
          <w:rFonts w:ascii="Times New Roman" w:hAnsi="Times New Roman"/>
          <w:sz w:val="24"/>
          <w:szCs w:val="24"/>
          <w:lang w:val="ro-RO" w:eastAsia="en-GB"/>
        </w:rPr>
        <w:t>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0E65A197" w14:textId="77777777" w:rsidR="0057244F" w:rsidRPr="00735318" w:rsidRDefault="0057244F" w:rsidP="00C609BA">
      <w:pPr>
        <w:pStyle w:val="NormalWeb"/>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xml:space="preserve">- </w:t>
      </w:r>
      <w:r>
        <w:rPr>
          <w:rFonts w:ascii="Times New Roman" w:hAnsi="Times New Roman"/>
          <w:sz w:val="24"/>
          <w:szCs w:val="24"/>
          <w:lang w:val="ro-RO" w:eastAsia="en-GB"/>
        </w:rPr>
        <w:t xml:space="preserve">  </w:t>
      </w:r>
      <w:r w:rsidRPr="00735318">
        <w:rPr>
          <w:rFonts w:ascii="Times New Roman" w:hAnsi="Times New Roman"/>
          <w:sz w:val="24"/>
          <w:szCs w:val="24"/>
          <w:lang w:val="ro-RO" w:eastAsia="en-GB"/>
        </w:rPr>
        <w:t xml:space="preserve">pentru beneficiarii locuinţelor maxim protejate, activitatea se desfăşoară de personalul CZ, la sediul acestuia sau în LMP,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6BF4DDEB" w14:textId="77777777" w:rsidR="0057244F" w:rsidRPr="00735318" w:rsidRDefault="0057244F"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rPr>
        <w:tab/>
      </w:r>
      <w:proofErr w:type="spellStart"/>
      <w:r w:rsidRPr="00735318">
        <w:rPr>
          <w:rFonts w:ascii="Times New Roman" w:hAnsi="Times New Roman"/>
          <w:sz w:val="24"/>
          <w:szCs w:val="24"/>
        </w:rPr>
        <w:t>Consilierea</w:t>
      </w:r>
      <w:proofErr w:type="spellEnd"/>
      <w:r w:rsidRPr="00735318">
        <w:rPr>
          <w:rFonts w:ascii="Times New Roman" w:hAnsi="Times New Roman"/>
          <w:sz w:val="24"/>
          <w:szCs w:val="24"/>
        </w:rPr>
        <w:t xml:space="preserve"> are ca </w:t>
      </w:r>
      <w:proofErr w:type="spellStart"/>
      <w:r w:rsidRPr="00735318">
        <w:rPr>
          <w:rFonts w:ascii="Times New Roman" w:hAnsi="Times New Roman"/>
          <w:sz w:val="24"/>
          <w:szCs w:val="24"/>
        </w:rPr>
        <w:t>obiective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dezvoltarea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comportamentului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adecvat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situaţiilor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sociale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dezvoltarea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atenţiei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gândirii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pozitive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adecvarea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emoţiilor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conştientizarea</w:t>
      </w:r>
      <w:proofErr w:type="spellEnd"/>
      <w:r w:rsidRPr="00735318">
        <w:rPr>
          <w:rFonts w:ascii="Times New Roman" w:hAnsi="Times New Roman"/>
          <w:sz w:val="24"/>
          <w:szCs w:val="24"/>
        </w:rPr>
        <w:t xml:space="preserve"> de sine, </w:t>
      </w:r>
      <w:proofErr w:type="spellStart"/>
      <w:r w:rsidRPr="00735318">
        <w:rPr>
          <w:rFonts w:ascii="Times New Roman" w:hAnsi="Times New Roman"/>
          <w:sz w:val="24"/>
          <w:szCs w:val="24"/>
        </w:rPr>
        <w:t>evitarea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situaţiilor</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izolare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socială</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depresie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optimizarea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dezvoltarea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personală</w:t>
      </w:r>
      <w:proofErr w:type="spellEnd"/>
      <w:r w:rsidRPr="00735318">
        <w:rPr>
          <w:rFonts w:ascii="Times New Roman" w:hAnsi="Times New Roman"/>
          <w:sz w:val="24"/>
          <w:szCs w:val="24"/>
        </w:rPr>
        <w:t>,</w:t>
      </w:r>
      <w:r w:rsidRPr="00735318">
        <w:t xml:space="preserve">  </w:t>
      </w:r>
      <w:proofErr w:type="spellStart"/>
      <w:r w:rsidRPr="00735318">
        <w:rPr>
          <w:rFonts w:ascii="Times New Roman" w:hAnsi="Times New Roman"/>
          <w:sz w:val="24"/>
          <w:szCs w:val="24"/>
        </w:rPr>
        <w:t>autocunoaşterea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cuprinde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programe</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consiliere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terapie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suportivă</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intervenţii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terapeutice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specifice</w:t>
      </w:r>
      <w:proofErr w:type="spellEnd"/>
      <w:r w:rsidRPr="00735318">
        <w:rPr>
          <w:rFonts w:ascii="Times New Roman" w:hAnsi="Times New Roman"/>
          <w:sz w:val="24"/>
          <w:szCs w:val="24"/>
        </w:rPr>
        <w:t>.</w:t>
      </w:r>
    </w:p>
    <w:p w14:paraId="2BF265D3" w14:textId="77777777" w:rsidR="0057244F" w:rsidRPr="00735318" w:rsidRDefault="0057244F" w:rsidP="006500FF">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r w:rsidRPr="00735318">
        <w:rPr>
          <w:rFonts w:ascii="Times New Roman" w:hAnsi="Times New Roman"/>
          <w:sz w:val="24"/>
          <w:szCs w:val="24"/>
        </w:rPr>
        <w:tab/>
      </w:r>
      <w:proofErr w:type="spellStart"/>
      <w:r w:rsidRPr="00735318">
        <w:rPr>
          <w:rFonts w:ascii="Times New Roman" w:hAnsi="Times New Roman"/>
          <w:sz w:val="24"/>
          <w:szCs w:val="24"/>
        </w:rPr>
        <w:t>Activitatea</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consiliere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psihologică</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realizată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psihologul</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cadrul</w:t>
      </w:r>
      <w:proofErr w:type="spellEnd"/>
      <w:r w:rsidRPr="00735318">
        <w:rPr>
          <w:rFonts w:ascii="Times New Roman" w:hAnsi="Times New Roman"/>
          <w:sz w:val="24"/>
          <w:szCs w:val="24"/>
        </w:rPr>
        <w:t xml:space="preserve"> CZ, care </w:t>
      </w:r>
      <w:proofErr w:type="spellStart"/>
      <w:r w:rsidRPr="00735318">
        <w:rPr>
          <w:rFonts w:ascii="Times New Roman" w:hAnsi="Times New Roman"/>
          <w:sz w:val="24"/>
          <w:szCs w:val="24"/>
        </w:rPr>
        <w:t>foloseşte</w:t>
      </w:r>
      <w:proofErr w:type="spellEnd"/>
      <w:r w:rsidRPr="00735318">
        <w:rPr>
          <w:rFonts w:ascii="Times New Roman" w:hAnsi="Times New Roman"/>
          <w:sz w:val="24"/>
          <w:szCs w:val="24"/>
        </w:rPr>
        <w:t xml:space="preserve"> ca instrument de </w:t>
      </w:r>
      <w:proofErr w:type="spellStart"/>
      <w:r w:rsidRPr="00735318">
        <w:rPr>
          <w:rFonts w:ascii="Times New Roman" w:hAnsi="Times New Roman"/>
          <w:sz w:val="24"/>
          <w:szCs w:val="24"/>
        </w:rPr>
        <w:t>lucru</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atât</w:t>
      </w:r>
      <w:proofErr w:type="spellEnd"/>
      <w:r w:rsidRPr="00735318">
        <w:rPr>
          <w:rFonts w:ascii="Times New Roman" w:hAnsi="Times New Roman"/>
          <w:sz w:val="24"/>
          <w:szCs w:val="24"/>
        </w:rPr>
        <w:t xml:space="preserve"> </w:t>
      </w:r>
      <w:proofErr w:type="spellStart"/>
      <w:r w:rsidRPr="00735318">
        <w:rPr>
          <w:rFonts w:ascii="Times New Roman" w:hAnsi="Times New Roman"/>
          <w:i/>
          <w:sz w:val="24"/>
          <w:szCs w:val="24"/>
        </w:rPr>
        <w:t>Fişa</w:t>
      </w:r>
      <w:proofErr w:type="spellEnd"/>
      <w:r w:rsidRPr="00735318">
        <w:rPr>
          <w:rFonts w:ascii="Times New Roman" w:hAnsi="Times New Roman"/>
          <w:i/>
          <w:sz w:val="24"/>
          <w:szCs w:val="24"/>
        </w:rPr>
        <w:t xml:space="preserve"> </w:t>
      </w:r>
      <w:proofErr w:type="spellStart"/>
      <w:r w:rsidRPr="00735318">
        <w:rPr>
          <w:rFonts w:ascii="Times New Roman" w:hAnsi="Times New Roman"/>
          <w:i/>
          <w:sz w:val="24"/>
          <w:szCs w:val="24"/>
        </w:rPr>
        <w:t>beneficiarului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care </w:t>
      </w:r>
      <w:proofErr w:type="spellStart"/>
      <w:r w:rsidRPr="00735318">
        <w:rPr>
          <w:rFonts w:ascii="Times New Roman" w:hAnsi="Times New Roman"/>
          <w:sz w:val="24"/>
          <w:szCs w:val="24"/>
        </w:rPr>
        <w:t>consemnează</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intervenţia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durata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acesteia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cât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w:t>
      </w:r>
      <w:proofErr w:type="spellStart"/>
      <w:r w:rsidRPr="00735318">
        <w:rPr>
          <w:rFonts w:ascii="Times New Roman" w:hAnsi="Times New Roman"/>
          <w:i/>
          <w:sz w:val="24"/>
          <w:szCs w:val="24"/>
        </w:rPr>
        <w:t>Rapoartele</w:t>
      </w:r>
      <w:proofErr w:type="spellEnd"/>
      <w:r w:rsidRPr="00735318">
        <w:rPr>
          <w:rFonts w:ascii="Times New Roman" w:hAnsi="Times New Roman"/>
          <w:i/>
          <w:sz w:val="24"/>
          <w:szCs w:val="24"/>
        </w:rPr>
        <w:t xml:space="preserve"> de </w:t>
      </w:r>
      <w:proofErr w:type="spellStart"/>
      <w:r w:rsidRPr="00735318">
        <w:rPr>
          <w:rFonts w:ascii="Times New Roman" w:hAnsi="Times New Roman"/>
          <w:i/>
          <w:sz w:val="24"/>
          <w:szCs w:val="24"/>
        </w:rPr>
        <w:t>întrevedere</w:t>
      </w:r>
      <w:proofErr w:type="spellEnd"/>
      <w:r w:rsidRPr="00735318">
        <w:rPr>
          <w:rFonts w:ascii="Times New Roman" w:hAnsi="Times New Roman"/>
          <w:sz w:val="24"/>
          <w:szCs w:val="24"/>
        </w:rPr>
        <w:t xml:space="preserve"> cu </w:t>
      </w:r>
      <w:proofErr w:type="spellStart"/>
      <w:r w:rsidRPr="00735318">
        <w:rPr>
          <w:rFonts w:ascii="Times New Roman" w:hAnsi="Times New Roman"/>
          <w:sz w:val="24"/>
          <w:szCs w:val="24"/>
        </w:rPr>
        <w:t>beneficiarul</w:t>
      </w:r>
      <w:proofErr w:type="spellEnd"/>
      <w:r w:rsidRPr="00735318">
        <w:rPr>
          <w:rFonts w:ascii="Times New Roman" w:hAnsi="Times New Roman"/>
          <w:sz w:val="24"/>
          <w:szCs w:val="24"/>
        </w:rPr>
        <w:t>.</w:t>
      </w:r>
    </w:p>
    <w:p w14:paraId="0D392766" w14:textId="77777777" w:rsidR="0057244F" w:rsidRPr="00735318" w:rsidRDefault="0057244F" w:rsidP="003B17CF">
      <w:pPr>
        <w:pStyle w:val="NormalWeb"/>
        <w:tabs>
          <w:tab w:val="left" w:pos="14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rPr>
      </w:pPr>
    </w:p>
    <w:p w14:paraId="64A91C11" w14:textId="77777777" w:rsidR="0057244F" w:rsidRPr="00735318" w:rsidRDefault="0057244F" w:rsidP="00A105E7">
      <w:pPr>
        <w:pStyle w:val="BodyText"/>
        <w:numPr>
          <w:ilvl w:val="0"/>
          <w:numId w:val="2"/>
        </w:numPr>
        <w:ind w:left="360"/>
        <w:jc w:val="both"/>
        <w:rPr>
          <w:b w:val="0"/>
          <w:sz w:val="24"/>
          <w:szCs w:val="24"/>
          <w:lang w:val="ro-RO" w:eastAsia="en-GB"/>
        </w:rPr>
      </w:pPr>
      <w:proofErr w:type="spellStart"/>
      <w:r w:rsidRPr="00735318">
        <w:rPr>
          <w:b w:val="0"/>
          <w:sz w:val="24"/>
          <w:szCs w:val="24"/>
          <w:u w:val="single"/>
        </w:rPr>
        <w:t>abilitare</w:t>
      </w:r>
      <w:proofErr w:type="spellEnd"/>
      <w:r w:rsidRPr="00735318">
        <w:rPr>
          <w:b w:val="0"/>
          <w:sz w:val="24"/>
          <w:szCs w:val="24"/>
          <w:u w:val="single"/>
        </w:rPr>
        <w:t xml:space="preserve"> </w:t>
      </w:r>
      <w:proofErr w:type="spellStart"/>
      <w:r w:rsidRPr="00735318">
        <w:rPr>
          <w:b w:val="0"/>
          <w:sz w:val="24"/>
          <w:szCs w:val="24"/>
          <w:u w:val="single"/>
        </w:rPr>
        <w:t>şi</w:t>
      </w:r>
      <w:proofErr w:type="spellEnd"/>
      <w:r w:rsidRPr="00735318">
        <w:rPr>
          <w:b w:val="0"/>
          <w:sz w:val="24"/>
          <w:szCs w:val="24"/>
          <w:u w:val="single"/>
        </w:rPr>
        <w:t xml:space="preserve"> </w:t>
      </w:r>
      <w:proofErr w:type="spellStart"/>
      <w:r w:rsidRPr="00735318">
        <w:rPr>
          <w:b w:val="0"/>
          <w:sz w:val="24"/>
          <w:szCs w:val="24"/>
          <w:u w:val="single"/>
        </w:rPr>
        <w:t>reabilitare</w:t>
      </w:r>
      <w:proofErr w:type="spellEnd"/>
      <w:r w:rsidRPr="00735318">
        <w:rPr>
          <w:b w:val="0"/>
          <w:sz w:val="24"/>
          <w:szCs w:val="24"/>
        </w:rPr>
        <w:t xml:space="preserve"> </w:t>
      </w:r>
    </w:p>
    <w:p w14:paraId="46A691DD"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7F36B561"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locuinţelor maxim protejate, activitatea se desfăşoară de personalul CZ, la sediul acestuia</w:t>
      </w:r>
      <w:r>
        <w:rPr>
          <w:rFonts w:ascii="Times New Roman" w:hAnsi="Times New Roman"/>
          <w:sz w:val="24"/>
          <w:szCs w:val="24"/>
          <w:lang w:val="ro-RO" w:eastAsia="en-GB"/>
        </w:rPr>
        <w:t xml:space="preserve">, </w:t>
      </w:r>
      <w:r w:rsidRPr="00735318">
        <w:rPr>
          <w:rFonts w:ascii="Times New Roman" w:hAnsi="Times New Roman"/>
          <w:sz w:val="24"/>
          <w:szCs w:val="24"/>
          <w:lang w:val="ro-RO" w:eastAsia="en-GB"/>
        </w:rPr>
        <w:t xml:space="preserve">în spaţiu liber sau în LMP,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70D9523B" w14:textId="77777777" w:rsidR="0057244F" w:rsidRPr="00735318" w:rsidRDefault="0057244F" w:rsidP="00372161">
      <w:pPr>
        <w:pStyle w:val="BodyText"/>
        <w:tabs>
          <w:tab w:val="left" w:pos="360"/>
        </w:tabs>
        <w:jc w:val="both"/>
        <w:rPr>
          <w:b w:val="0"/>
          <w:sz w:val="24"/>
          <w:szCs w:val="24"/>
          <w:lang w:val="ro-RO" w:eastAsia="en-GB"/>
        </w:rPr>
      </w:pPr>
      <w:r w:rsidRPr="00735318">
        <w:rPr>
          <w:b w:val="0"/>
          <w:sz w:val="24"/>
          <w:szCs w:val="24"/>
          <w:lang w:val="ro-RO" w:eastAsia="en-GB"/>
        </w:rPr>
        <w:tab/>
      </w:r>
      <w:proofErr w:type="spellStart"/>
      <w:r w:rsidRPr="00735318">
        <w:rPr>
          <w:b w:val="0"/>
          <w:sz w:val="24"/>
          <w:szCs w:val="24"/>
        </w:rPr>
        <w:t>Activităţile</w:t>
      </w:r>
      <w:proofErr w:type="spellEnd"/>
      <w:r w:rsidRPr="00735318">
        <w:rPr>
          <w:b w:val="0"/>
          <w:sz w:val="24"/>
          <w:szCs w:val="24"/>
        </w:rPr>
        <w:t xml:space="preserve"> </w:t>
      </w:r>
      <w:proofErr w:type="spellStart"/>
      <w:r w:rsidRPr="00735318">
        <w:rPr>
          <w:b w:val="0"/>
          <w:sz w:val="24"/>
          <w:szCs w:val="24"/>
        </w:rPr>
        <w:t>constau</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kinetoterapie</w:t>
      </w:r>
      <w:proofErr w:type="spellEnd"/>
      <w:r w:rsidRPr="00735318">
        <w:rPr>
          <w:b w:val="0"/>
          <w:sz w:val="24"/>
          <w:szCs w:val="24"/>
        </w:rPr>
        <w:t xml:space="preserve">, </w:t>
      </w:r>
      <w:proofErr w:type="spellStart"/>
      <w:r>
        <w:rPr>
          <w:b w:val="0"/>
          <w:sz w:val="24"/>
          <w:szCs w:val="24"/>
        </w:rPr>
        <w:t>terapie</w:t>
      </w:r>
      <w:proofErr w:type="spellEnd"/>
      <w:r>
        <w:rPr>
          <w:b w:val="0"/>
          <w:sz w:val="24"/>
          <w:szCs w:val="24"/>
        </w:rPr>
        <w:t xml:space="preserve"> </w:t>
      </w:r>
      <w:proofErr w:type="spellStart"/>
      <w:r>
        <w:rPr>
          <w:b w:val="0"/>
          <w:sz w:val="24"/>
          <w:szCs w:val="24"/>
        </w:rPr>
        <w:t>ocupaţională</w:t>
      </w:r>
      <w:proofErr w:type="spellEnd"/>
      <w:r>
        <w:rPr>
          <w:b w:val="0"/>
          <w:sz w:val="24"/>
          <w:szCs w:val="24"/>
        </w:rPr>
        <w:t>.</w:t>
      </w:r>
    </w:p>
    <w:p w14:paraId="5C349559" w14:textId="77777777" w:rsidR="0057244F" w:rsidRPr="00735318" w:rsidRDefault="0057244F" w:rsidP="006500FF">
      <w:pPr>
        <w:pStyle w:val="BodyText"/>
        <w:tabs>
          <w:tab w:val="left" w:pos="360"/>
        </w:tabs>
        <w:ind w:hanging="360"/>
        <w:jc w:val="both"/>
        <w:rPr>
          <w:b w:val="0"/>
          <w:sz w:val="24"/>
          <w:szCs w:val="24"/>
        </w:rPr>
      </w:pPr>
      <w:r w:rsidRPr="00735318">
        <w:rPr>
          <w:b w:val="0"/>
          <w:sz w:val="24"/>
          <w:szCs w:val="24"/>
        </w:rPr>
        <w:t xml:space="preserve">     </w:t>
      </w:r>
      <w:r w:rsidRPr="00735318">
        <w:rPr>
          <w:b w:val="0"/>
          <w:sz w:val="24"/>
          <w:szCs w:val="24"/>
        </w:rPr>
        <w:tab/>
      </w:r>
      <w:r w:rsidRPr="00735318">
        <w:rPr>
          <w:b w:val="0"/>
          <w:sz w:val="24"/>
          <w:szCs w:val="24"/>
        </w:rPr>
        <w:tab/>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efectuarea</w:t>
      </w:r>
      <w:proofErr w:type="spellEnd"/>
      <w:r w:rsidRPr="00735318">
        <w:rPr>
          <w:b w:val="0"/>
          <w:sz w:val="24"/>
          <w:szCs w:val="24"/>
        </w:rPr>
        <w:t xml:space="preserve"> </w:t>
      </w:r>
      <w:proofErr w:type="spellStart"/>
      <w:r w:rsidRPr="00735318">
        <w:rPr>
          <w:b w:val="0"/>
          <w:sz w:val="24"/>
          <w:szCs w:val="24"/>
        </w:rPr>
        <w:t>serviciilor</w:t>
      </w:r>
      <w:proofErr w:type="spellEnd"/>
      <w:r w:rsidRPr="00735318">
        <w:rPr>
          <w:b w:val="0"/>
          <w:sz w:val="24"/>
          <w:szCs w:val="24"/>
        </w:rPr>
        <w:t xml:space="preserve"> de </w:t>
      </w:r>
      <w:proofErr w:type="spellStart"/>
      <w:r w:rsidRPr="00735318">
        <w:rPr>
          <w:b w:val="0"/>
          <w:sz w:val="24"/>
          <w:szCs w:val="24"/>
        </w:rPr>
        <w:t>abilitare</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reabilitare</w:t>
      </w:r>
      <w:proofErr w:type="spellEnd"/>
      <w:r w:rsidRPr="00735318">
        <w:rPr>
          <w:b w:val="0"/>
          <w:sz w:val="24"/>
          <w:szCs w:val="24"/>
        </w:rPr>
        <w:t xml:space="preserve"> </w:t>
      </w:r>
      <w:proofErr w:type="spellStart"/>
      <w:r w:rsidRPr="00735318">
        <w:rPr>
          <w:b w:val="0"/>
          <w:sz w:val="24"/>
          <w:szCs w:val="24"/>
        </w:rPr>
        <w:t>este</w:t>
      </w:r>
      <w:proofErr w:type="spellEnd"/>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CZ: </w:t>
      </w:r>
      <w:proofErr w:type="spellStart"/>
      <w:r w:rsidRPr="00735318">
        <w:rPr>
          <w:b w:val="0"/>
          <w:sz w:val="24"/>
          <w:szCs w:val="24"/>
        </w:rPr>
        <w:t>kinetoterapeut</w:t>
      </w:r>
      <w:proofErr w:type="spellEnd"/>
      <w:r w:rsidRPr="00735318">
        <w:rPr>
          <w:b w:val="0"/>
          <w:sz w:val="24"/>
          <w:szCs w:val="24"/>
        </w:rPr>
        <w:t xml:space="preserve">, </w:t>
      </w:r>
      <w:proofErr w:type="spellStart"/>
      <w:r>
        <w:rPr>
          <w:b w:val="0"/>
          <w:sz w:val="24"/>
          <w:szCs w:val="24"/>
        </w:rPr>
        <w:t>terapeut</w:t>
      </w:r>
      <w:proofErr w:type="spellEnd"/>
      <w:r>
        <w:rPr>
          <w:b w:val="0"/>
          <w:sz w:val="24"/>
          <w:szCs w:val="24"/>
        </w:rPr>
        <w:t xml:space="preserve"> </w:t>
      </w:r>
      <w:proofErr w:type="spellStart"/>
      <w:r>
        <w:rPr>
          <w:b w:val="0"/>
          <w:sz w:val="24"/>
          <w:szCs w:val="24"/>
        </w:rPr>
        <w:t>ocupaţional</w:t>
      </w:r>
      <w:proofErr w:type="spellEnd"/>
      <w:r>
        <w:rPr>
          <w:b w:val="0"/>
          <w:sz w:val="24"/>
          <w:szCs w:val="24"/>
        </w:rPr>
        <w:t xml:space="preserve">/instructor de </w:t>
      </w:r>
      <w:proofErr w:type="spellStart"/>
      <w:r>
        <w:rPr>
          <w:b w:val="0"/>
          <w:sz w:val="24"/>
          <w:szCs w:val="24"/>
        </w:rPr>
        <w:t>ergoterapie</w:t>
      </w:r>
      <w:proofErr w:type="spellEnd"/>
      <w:r w:rsidRPr="00735318">
        <w:rPr>
          <w:b w:val="0"/>
          <w:sz w:val="24"/>
          <w:szCs w:val="24"/>
        </w:rPr>
        <w:t xml:space="preserve">. </w:t>
      </w:r>
      <w:proofErr w:type="spellStart"/>
      <w:r w:rsidRPr="00735318">
        <w:rPr>
          <w:b w:val="0"/>
          <w:sz w:val="24"/>
          <w:szCs w:val="24"/>
        </w:rPr>
        <w:t>Acesta</w:t>
      </w:r>
      <w:proofErr w:type="spellEnd"/>
      <w:r w:rsidRPr="00735318">
        <w:rPr>
          <w:b w:val="0"/>
          <w:sz w:val="24"/>
          <w:szCs w:val="24"/>
        </w:rPr>
        <w:t xml:space="preserve"> </w:t>
      </w:r>
      <w:proofErr w:type="spellStart"/>
      <w:r w:rsidRPr="00735318">
        <w:rPr>
          <w:b w:val="0"/>
          <w:sz w:val="24"/>
          <w:szCs w:val="24"/>
        </w:rPr>
        <w:t>foloseşte</w:t>
      </w:r>
      <w:proofErr w:type="spellEnd"/>
      <w:r w:rsidRPr="00735318">
        <w:rPr>
          <w:b w:val="0"/>
          <w:sz w:val="24"/>
          <w:szCs w:val="24"/>
        </w:rPr>
        <w:t xml:space="preserve"> ca instrument de </w:t>
      </w:r>
      <w:proofErr w:type="spellStart"/>
      <w:r w:rsidRPr="00735318">
        <w:rPr>
          <w:b w:val="0"/>
          <w:sz w:val="24"/>
          <w:szCs w:val="24"/>
        </w:rPr>
        <w:t>lucru</w:t>
      </w:r>
      <w:proofErr w:type="spellEnd"/>
      <w:r w:rsidRPr="00735318">
        <w:rPr>
          <w:b w:val="0"/>
          <w:sz w:val="24"/>
          <w:szCs w:val="24"/>
        </w:rPr>
        <w:t xml:space="preserve"> </w:t>
      </w:r>
      <w:proofErr w:type="spellStart"/>
      <w:r w:rsidRPr="00735318">
        <w:rPr>
          <w:b w:val="0"/>
          <w:i/>
          <w:sz w:val="24"/>
          <w:szCs w:val="24"/>
        </w:rPr>
        <w:t>Fişa</w:t>
      </w:r>
      <w:proofErr w:type="spellEnd"/>
      <w:r w:rsidRPr="00735318">
        <w:rPr>
          <w:b w:val="0"/>
          <w:i/>
          <w:sz w:val="24"/>
          <w:szCs w:val="24"/>
        </w:rPr>
        <w:t xml:space="preserve"> </w:t>
      </w:r>
      <w:proofErr w:type="spellStart"/>
      <w:r w:rsidRPr="00735318">
        <w:rPr>
          <w:b w:val="0"/>
          <w:i/>
          <w:sz w:val="24"/>
          <w:szCs w:val="24"/>
        </w:rPr>
        <w:t>beneficiarului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w:t>
      </w:r>
      <w:proofErr w:type="spellStart"/>
      <w:r w:rsidRPr="00735318">
        <w:rPr>
          <w:b w:val="0"/>
          <w:sz w:val="24"/>
          <w:szCs w:val="24"/>
        </w:rPr>
        <w:t>consemnează</w:t>
      </w:r>
      <w:proofErr w:type="spellEnd"/>
      <w:r w:rsidRPr="00735318">
        <w:rPr>
          <w:b w:val="0"/>
          <w:sz w:val="24"/>
          <w:szCs w:val="24"/>
        </w:rPr>
        <w:t xml:space="preserve"> </w:t>
      </w:r>
      <w:proofErr w:type="spellStart"/>
      <w:r w:rsidRPr="00735318">
        <w:rPr>
          <w:b w:val="0"/>
          <w:sz w:val="24"/>
          <w:szCs w:val="24"/>
        </w:rPr>
        <w:t>intervenţia</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durata</w:t>
      </w:r>
      <w:proofErr w:type="spellEnd"/>
      <w:r w:rsidRPr="00735318">
        <w:rPr>
          <w:b w:val="0"/>
          <w:sz w:val="24"/>
          <w:szCs w:val="24"/>
        </w:rPr>
        <w:t xml:space="preserve"> </w:t>
      </w:r>
      <w:proofErr w:type="spellStart"/>
      <w:r w:rsidRPr="00735318">
        <w:rPr>
          <w:b w:val="0"/>
          <w:sz w:val="24"/>
          <w:szCs w:val="24"/>
        </w:rPr>
        <w:t>acesteia</w:t>
      </w:r>
      <w:proofErr w:type="spellEnd"/>
      <w:r w:rsidRPr="00735318">
        <w:rPr>
          <w:b w:val="0"/>
          <w:sz w:val="24"/>
          <w:szCs w:val="24"/>
        </w:rPr>
        <w:t xml:space="preserve">. </w:t>
      </w:r>
    </w:p>
    <w:p w14:paraId="6852512B" w14:textId="77777777" w:rsidR="0057244F" w:rsidRPr="00735318" w:rsidRDefault="0057244F" w:rsidP="00C2377E">
      <w:pPr>
        <w:pStyle w:val="BodyText"/>
        <w:ind w:left="360" w:hanging="360"/>
        <w:jc w:val="both"/>
        <w:rPr>
          <w:b w:val="0"/>
          <w:sz w:val="24"/>
          <w:szCs w:val="24"/>
        </w:rPr>
      </w:pPr>
    </w:p>
    <w:p w14:paraId="3900D6A8" w14:textId="77777777" w:rsidR="0057244F" w:rsidRPr="00735318" w:rsidRDefault="0057244F" w:rsidP="00950A50">
      <w:pPr>
        <w:pStyle w:val="BodyText"/>
        <w:tabs>
          <w:tab w:val="left" w:pos="540"/>
        </w:tabs>
        <w:ind w:left="360" w:hanging="360"/>
        <w:jc w:val="both"/>
        <w:rPr>
          <w:b w:val="0"/>
          <w:sz w:val="24"/>
          <w:szCs w:val="24"/>
        </w:rPr>
      </w:pPr>
      <w:r w:rsidRPr="00735318">
        <w:rPr>
          <w:b w:val="0"/>
          <w:sz w:val="24"/>
          <w:szCs w:val="24"/>
        </w:rPr>
        <w:t xml:space="preserve">4.  </w:t>
      </w:r>
      <w:proofErr w:type="spellStart"/>
      <w:r w:rsidRPr="00735318">
        <w:rPr>
          <w:b w:val="0"/>
          <w:sz w:val="24"/>
          <w:szCs w:val="24"/>
        </w:rPr>
        <w:t>d</w:t>
      </w:r>
      <w:r w:rsidRPr="00735318">
        <w:rPr>
          <w:b w:val="0"/>
          <w:sz w:val="24"/>
          <w:szCs w:val="24"/>
          <w:u w:val="single"/>
        </w:rPr>
        <w:t>eprinderi</w:t>
      </w:r>
      <w:proofErr w:type="spellEnd"/>
      <w:r w:rsidRPr="00735318">
        <w:rPr>
          <w:b w:val="0"/>
          <w:sz w:val="24"/>
          <w:szCs w:val="24"/>
          <w:u w:val="single"/>
        </w:rPr>
        <w:t xml:space="preserve"> de </w:t>
      </w:r>
      <w:proofErr w:type="spellStart"/>
      <w:r w:rsidRPr="00735318">
        <w:rPr>
          <w:b w:val="0"/>
          <w:sz w:val="24"/>
          <w:szCs w:val="24"/>
          <w:u w:val="single"/>
        </w:rPr>
        <w:t>viaţă</w:t>
      </w:r>
      <w:proofErr w:type="spellEnd"/>
      <w:r w:rsidRPr="00735318">
        <w:rPr>
          <w:b w:val="0"/>
          <w:sz w:val="24"/>
          <w:szCs w:val="24"/>
          <w:u w:val="single"/>
        </w:rPr>
        <w:t xml:space="preserve"> </w:t>
      </w:r>
      <w:proofErr w:type="spellStart"/>
      <w:r w:rsidRPr="00735318">
        <w:rPr>
          <w:b w:val="0"/>
          <w:sz w:val="24"/>
          <w:szCs w:val="24"/>
          <w:u w:val="single"/>
        </w:rPr>
        <w:t>independentă</w:t>
      </w:r>
      <w:proofErr w:type="spellEnd"/>
      <w:r w:rsidRPr="00735318">
        <w:rPr>
          <w:b w:val="0"/>
          <w:sz w:val="24"/>
          <w:szCs w:val="24"/>
        </w:rPr>
        <w:t xml:space="preserve"> </w:t>
      </w:r>
    </w:p>
    <w:p w14:paraId="7037C46B"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26773176"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locuinţelor maxim protejate, activitatea se desfăşoară de personalul CZ</w:t>
      </w:r>
      <w:r>
        <w:rPr>
          <w:rFonts w:ascii="Times New Roman" w:hAnsi="Times New Roman"/>
          <w:sz w:val="24"/>
          <w:szCs w:val="24"/>
          <w:lang w:val="ro-RO" w:eastAsia="en-GB"/>
        </w:rPr>
        <w:t xml:space="preserve"> şi personalul LMP, la sediul CZ</w:t>
      </w:r>
      <w:r w:rsidRPr="00735318">
        <w:rPr>
          <w:rFonts w:ascii="Times New Roman" w:hAnsi="Times New Roman"/>
          <w:sz w:val="24"/>
          <w:szCs w:val="24"/>
          <w:lang w:val="ro-RO" w:eastAsia="en-GB"/>
        </w:rPr>
        <w:t xml:space="preserve">, în spaţiu liber sau în LMP,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45B1479F" w14:textId="77777777" w:rsidR="0057244F" w:rsidRPr="00735318" w:rsidRDefault="0057244F" w:rsidP="006500FF">
      <w:pPr>
        <w:pStyle w:val="BodyText"/>
        <w:ind w:firstLine="360"/>
        <w:jc w:val="both"/>
        <w:rPr>
          <w:b w:val="0"/>
          <w:sz w:val="24"/>
          <w:szCs w:val="24"/>
        </w:rPr>
      </w:pPr>
      <w:r w:rsidRPr="00735318">
        <w:rPr>
          <w:b w:val="0"/>
          <w:sz w:val="24"/>
          <w:szCs w:val="24"/>
        </w:rPr>
        <w:t xml:space="preserve"> </w:t>
      </w:r>
      <w:proofErr w:type="spellStart"/>
      <w:r w:rsidRPr="00735318">
        <w:rPr>
          <w:b w:val="0"/>
          <w:sz w:val="24"/>
          <w:szCs w:val="24"/>
        </w:rPr>
        <w:t>Activităţile</w:t>
      </w:r>
      <w:proofErr w:type="spellEnd"/>
      <w:r w:rsidRPr="00735318">
        <w:rPr>
          <w:b w:val="0"/>
          <w:sz w:val="24"/>
          <w:szCs w:val="24"/>
        </w:rPr>
        <w:t xml:space="preserve"> de </w:t>
      </w:r>
      <w:proofErr w:type="spellStart"/>
      <w:r w:rsidRPr="00735318">
        <w:rPr>
          <w:b w:val="0"/>
          <w:sz w:val="24"/>
          <w:szCs w:val="24"/>
        </w:rPr>
        <w:t>dezvoltare</w:t>
      </w:r>
      <w:proofErr w:type="spellEnd"/>
      <w:r w:rsidRPr="00735318">
        <w:rPr>
          <w:b w:val="0"/>
          <w:sz w:val="24"/>
          <w:szCs w:val="24"/>
        </w:rPr>
        <w:t xml:space="preserve"> a </w:t>
      </w:r>
      <w:proofErr w:type="spellStart"/>
      <w:r w:rsidRPr="00735318">
        <w:rPr>
          <w:b w:val="0"/>
          <w:sz w:val="24"/>
          <w:szCs w:val="24"/>
        </w:rPr>
        <w:t>deprinderilor</w:t>
      </w:r>
      <w:proofErr w:type="spellEnd"/>
      <w:r w:rsidRPr="00735318">
        <w:rPr>
          <w:b w:val="0"/>
          <w:sz w:val="24"/>
          <w:szCs w:val="24"/>
        </w:rPr>
        <w:t xml:space="preserve"> de </w:t>
      </w:r>
      <w:proofErr w:type="spellStart"/>
      <w:r w:rsidRPr="00735318">
        <w:rPr>
          <w:b w:val="0"/>
          <w:sz w:val="24"/>
          <w:szCs w:val="24"/>
        </w:rPr>
        <w:t>viaţă</w:t>
      </w:r>
      <w:proofErr w:type="spellEnd"/>
      <w:r w:rsidRPr="00735318">
        <w:rPr>
          <w:b w:val="0"/>
          <w:sz w:val="24"/>
          <w:szCs w:val="24"/>
        </w:rPr>
        <w:t xml:space="preserve"> </w:t>
      </w:r>
      <w:proofErr w:type="spellStart"/>
      <w:r w:rsidRPr="00735318">
        <w:rPr>
          <w:b w:val="0"/>
          <w:sz w:val="24"/>
          <w:szCs w:val="24"/>
        </w:rPr>
        <w:t>independentă</w:t>
      </w:r>
      <w:proofErr w:type="spellEnd"/>
      <w:r w:rsidRPr="00735318">
        <w:rPr>
          <w:b w:val="0"/>
          <w:sz w:val="24"/>
          <w:szCs w:val="24"/>
        </w:rPr>
        <w:t xml:space="preserve">, </w:t>
      </w:r>
      <w:proofErr w:type="spellStart"/>
      <w:r w:rsidRPr="00735318">
        <w:rPr>
          <w:b w:val="0"/>
          <w:sz w:val="24"/>
          <w:szCs w:val="24"/>
        </w:rPr>
        <w:t>printre</w:t>
      </w:r>
      <w:proofErr w:type="spellEnd"/>
      <w:r w:rsidRPr="00735318">
        <w:rPr>
          <w:b w:val="0"/>
          <w:sz w:val="24"/>
          <w:szCs w:val="24"/>
        </w:rPr>
        <w:t xml:space="preserve"> </w:t>
      </w:r>
      <w:proofErr w:type="spellStart"/>
      <w:r w:rsidRPr="00735318">
        <w:rPr>
          <w:b w:val="0"/>
          <w:sz w:val="24"/>
          <w:szCs w:val="24"/>
        </w:rPr>
        <w:t>altele</w:t>
      </w:r>
      <w:proofErr w:type="spellEnd"/>
      <w:r w:rsidRPr="00735318">
        <w:rPr>
          <w:b w:val="0"/>
          <w:sz w:val="24"/>
          <w:szCs w:val="24"/>
        </w:rPr>
        <w:t xml:space="preserve">, </w:t>
      </w:r>
      <w:proofErr w:type="spellStart"/>
      <w:r w:rsidRPr="00735318">
        <w:rPr>
          <w:b w:val="0"/>
          <w:sz w:val="24"/>
          <w:szCs w:val="24"/>
        </w:rPr>
        <w:t>constau</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w:t>
      </w:r>
    </w:p>
    <w:p w14:paraId="3D156ABD" w14:textId="77777777" w:rsidR="0057244F" w:rsidRPr="00735318" w:rsidRDefault="0057244F" w:rsidP="00C609BA">
      <w:pPr>
        <w:pStyle w:val="BodyText"/>
        <w:ind w:firstLine="284"/>
        <w:jc w:val="both"/>
        <w:rPr>
          <w:b w:val="0"/>
          <w:sz w:val="24"/>
          <w:szCs w:val="24"/>
        </w:rPr>
      </w:pPr>
      <w:r w:rsidRPr="00735318">
        <w:rPr>
          <w:sz w:val="24"/>
          <w:szCs w:val="24"/>
        </w:rPr>
        <w:t xml:space="preserve"> - </w:t>
      </w: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tehnici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să-şi</w:t>
      </w:r>
      <w:proofErr w:type="spellEnd"/>
      <w:r w:rsidRPr="00735318">
        <w:rPr>
          <w:b w:val="0"/>
          <w:sz w:val="24"/>
          <w:szCs w:val="24"/>
        </w:rPr>
        <w:t xml:space="preserve"> </w:t>
      </w:r>
      <w:proofErr w:type="spellStart"/>
      <w:r w:rsidRPr="00735318">
        <w:rPr>
          <w:b w:val="0"/>
          <w:sz w:val="24"/>
          <w:szCs w:val="24"/>
        </w:rPr>
        <w:t>dezvolte</w:t>
      </w:r>
      <w:proofErr w:type="spellEnd"/>
      <w:r w:rsidRPr="00735318">
        <w:rPr>
          <w:b w:val="0"/>
          <w:sz w:val="24"/>
          <w:szCs w:val="24"/>
        </w:rPr>
        <w:t xml:space="preserve"> </w:t>
      </w:r>
      <w:proofErr w:type="spellStart"/>
      <w:r w:rsidRPr="00735318">
        <w:rPr>
          <w:b w:val="0"/>
          <w:sz w:val="24"/>
          <w:szCs w:val="24"/>
        </w:rPr>
        <w:t>aptitudinile</w:t>
      </w:r>
      <w:proofErr w:type="spellEnd"/>
      <w:r w:rsidRPr="00735318">
        <w:rPr>
          <w:b w:val="0"/>
          <w:sz w:val="24"/>
          <w:szCs w:val="24"/>
        </w:rPr>
        <w:t xml:space="preserve"> cognitive, de </w:t>
      </w:r>
      <w:proofErr w:type="spellStart"/>
      <w:r w:rsidRPr="00735318">
        <w:rPr>
          <w:b w:val="0"/>
          <w:sz w:val="24"/>
          <w:szCs w:val="24"/>
        </w:rPr>
        <w:t>exemplu</w:t>
      </w:r>
      <w:proofErr w:type="spellEnd"/>
      <w:r w:rsidRPr="00735318">
        <w:rPr>
          <w:b w:val="0"/>
          <w:sz w:val="24"/>
          <w:szCs w:val="24"/>
        </w:rPr>
        <w:t>:</w:t>
      </w:r>
    </w:p>
    <w:p w14:paraId="79ACB58A" w14:textId="77777777" w:rsidR="0057244F" w:rsidRPr="00735318" w:rsidRDefault="0057244F" w:rsidP="006500FF">
      <w:pPr>
        <w:pStyle w:val="BodyText"/>
        <w:ind w:firstLine="360"/>
        <w:jc w:val="both"/>
        <w:rPr>
          <w:b w:val="0"/>
          <w:sz w:val="24"/>
          <w:szCs w:val="24"/>
        </w:rPr>
      </w:pPr>
      <w:r w:rsidRPr="00735318">
        <w:rPr>
          <w:b w:val="0"/>
          <w:sz w:val="24"/>
          <w:szCs w:val="24"/>
        </w:rPr>
        <w:t xml:space="preserve"> a) </w:t>
      </w:r>
      <w:proofErr w:type="spellStart"/>
      <w:r w:rsidRPr="00735318">
        <w:rPr>
          <w:b w:val="0"/>
          <w:sz w:val="24"/>
          <w:szCs w:val="24"/>
        </w:rPr>
        <w:t>să-şi</w:t>
      </w:r>
      <w:proofErr w:type="spellEnd"/>
      <w:r w:rsidRPr="00735318">
        <w:rPr>
          <w:b w:val="0"/>
          <w:sz w:val="24"/>
          <w:szCs w:val="24"/>
        </w:rPr>
        <w:t xml:space="preserve"> </w:t>
      </w:r>
      <w:proofErr w:type="spellStart"/>
      <w:r w:rsidRPr="00735318">
        <w:rPr>
          <w:b w:val="0"/>
          <w:sz w:val="24"/>
          <w:szCs w:val="24"/>
        </w:rPr>
        <w:t>folosească</w:t>
      </w:r>
      <w:proofErr w:type="spellEnd"/>
      <w:r w:rsidRPr="00735318">
        <w:rPr>
          <w:b w:val="0"/>
          <w:sz w:val="24"/>
          <w:szCs w:val="24"/>
        </w:rPr>
        <w:t xml:space="preserve"> </w:t>
      </w:r>
      <w:proofErr w:type="spellStart"/>
      <w:r w:rsidRPr="00735318">
        <w:rPr>
          <w:b w:val="0"/>
          <w:sz w:val="24"/>
          <w:szCs w:val="24"/>
        </w:rPr>
        <w:t>simţurile</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a </w:t>
      </w:r>
      <w:proofErr w:type="spellStart"/>
      <w:r w:rsidRPr="00735318">
        <w:rPr>
          <w:b w:val="0"/>
          <w:sz w:val="24"/>
          <w:szCs w:val="24"/>
        </w:rPr>
        <w:t>explora</w:t>
      </w:r>
      <w:proofErr w:type="spellEnd"/>
      <w:r w:rsidRPr="00735318">
        <w:rPr>
          <w:b w:val="0"/>
          <w:sz w:val="24"/>
          <w:szCs w:val="24"/>
        </w:rPr>
        <w:t xml:space="preserve"> </w:t>
      </w:r>
      <w:proofErr w:type="spellStart"/>
      <w:r w:rsidRPr="00735318">
        <w:rPr>
          <w:b w:val="0"/>
          <w:sz w:val="24"/>
          <w:szCs w:val="24"/>
        </w:rPr>
        <w:t>obiecte</w:t>
      </w:r>
      <w:proofErr w:type="spellEnd"/>
      <w:r w:rsidRPr="00735318">
        <w:rPr>
          <w:b w:val="0"/>
          <w:sz w:val="24"/>
          <w:szCs w:val="24"/>
        </w:rPr>
        <w:t xml:space="preserve"> (</w:t>
      </w:r>
      <w:proofErr w:type="spellStart"/>
      <w:r w:rsidRPr="00735318">
        <w:rPr>
          <w:b w:val="0"/>
          <w:sz w:val="24"/>
          <w:szCs w:val="24"/>
        </w:rPr>
        <w:t>experienţe</w:t>
      </w:r>
      <w:proofErr w:type="spellEnd"/>
      <w:r w:rsidRPr="00735318">
        <w:rPr>
          <w:b w:val="0"/>
          <w:sz w:val="24"/>
          <w:szCs w:val="24"/>
        </w:rPr>
        <w:t xml:space="preserve"> </w:t>
      </w:r>
      <w:proofErr w:type="spellStart"/>
      <w:r w:rsidRPr="00735318">
        <w:rPr>
          <w:b w:val="0"/>
          <w:sz w:val="24"/>
          <w:szCs w:val="24"/>
        </w:rPr>
        <w:t>senzoriale</w:t>
      </w:r>
      <w:proofErr w:type="spellEnd"/>
      <w:r w:rsidRPr="00735318">
        <w:rPr>
          <w:b w:val="0"/>
          <w:sz w:val="24"/>
          <w:szCs w:val="24"/>
        </w:rPr>
        <w:t xml:space="preserve"> cu scop): </w:t>
      </w:r>
      <w:proofErr w:type="spellStart"/>
      <w:r w:rsidRPr="00735318">
        <w:rPr>
          <w:b w:val="0"/>
          <w:sz w:val="24"/>
          <w:szCs w:val="24"/>
        </w:rPr>
        <w:t>simţul</w:t>
      </w:r>
      <w:proofErr w:type="spellEnd"/>
      <w:r w:rsidRPr="00735318">
        <w:rPr>
          <w:b w:val="0"/>
          <w:sz w:val="24"/>
          <w:szCs w:val="24"/>
        </w:rPr>
        <w:t xml:space="preserve"> </w:t>
      </w:r>
      <w:proofErr w:type="spellStart"/>
      <w:r w:rsidRPr="00735318">
        <w:rPr>
          <w:b w:val="0"/>
          <w:sz w:val="24"/>
          <w:szCs w:val="24"/>
        </w:rPr>
        <w:t>văzului</w:t>
      </w:r>
      <w:proofErr w:type="spellEnd"/>
      <w:r w:rsidRPr="00735318">
        <w:rPr>
          <w:b w:val="0"/>
          <w:sz w:val="24"/>
          <w:szCs w:val="24"/>
        </w:rPr>
        <w:t xml:space="preserve">, </w:t>
      </w:r>
      <w:proofErr w:type="spellStart"/>
      <w:r w:rsidRPr="00735318">
        <w:rPr>
          <w:b w:val="0"/>
          <w:sz w:val="24"/>
          <w:szCs w:val="24"/>
        </w:rPr>
        <w:t>simţul</w:t>
      </w:r>
      <w:proofErr w:type="spellEnd"/>
      <w:r w:rsidRPr="00735318">
        <w:rPr>
          <w:b w:val="0"/>
          <w:sz w:val="24"/>
          <w:szCs w:val="24"/>
        </w:rPr>
        <w:t xml:space="preserve"> </w:t>
      </w:r>
      <w:proofErr w:type="spellStart"/>
      <w:r w:rsidRPr="00735318">
        <w:rPr>
          <w:b w:val="0"/>
          <w:sz w:val="24"/>
          <w:szCs w:val="24"/>
        </w:rPr>
        <w:t>auzului</w:t>
      </w:r>
      <w:proofErr w:type="spellEnd"/>
      <w:r w:rsidRPr="00735318">
        <w:rPr>
          <w:b w:val="0"/>
          <w:sz w:val="24"/>
          <w:szCs w:val="24"/>
        </w:rPr>
        <w:t xml:space="preserve">, </w:t>
      </w:r>
      <w:proofErr w:type="spellStart"/>
      <w:r w:rsidRPr="00735318">
        <w:rPr>
          <w:b w:val="0"/>
          <w:sz w:val="24"/>
          <w:szCs w:val="24"/>
        </w:rPr>
        <w:t>simţul</w:t>
      </w:r>
      <w:proofErr w:type="spellEnd"/>
      <w:r w:rsidRPr="00735318">
        <w:rPr>
          <w:b w:val="0"/>
          <w:sz w:val="24"/>
          <w:szCs w:val="24"/>
        </w:rPr>
        <w:t xml:space="preserve"> </w:t>
      </w:r>
      <w:proofErr w:type="spellStart"/>
      <w:r w:rsidRPr="00735318">
        <w:rPr>
          <w:b w:val="0"/>
          <w:sz w:val="24"/>
          <w:szCs w:val="24"/>
        </w:rPr>
        <w:t>tactil</w:t>
      </w:r>
      <w:proofErr w:type="spellEnd"/>
      <w:r w:rsidRPr="00735318">
        <w:rPr>
          <w:b w:val="0"/>
          <w:sz w:val="24"/>
          <w:szCs w:val="24"/>
        </w:rPr>
        <w:t xml:space="preserve">, </w:t>
      </w:r>
      <w:proofErr w:type="spellStart"/>
      <w:r w:rsidRPr="00735318">
        <w:rPr>
          <w:b w:val="0"/>
          <w:sz w:val="24"/>
          <w:szCs w:val="24"/>
        </w:rPr>
        <w:t>simţul</w:t>
      </w:r>
      <w:proofErr w:type="spellEnd"/>
      <w:r w:rsidRPr="00735318">
        <w:rPr>
          <w:b w:val="0"/>
          <w:sz w:val="24"/>
          <w:szCs w:val="24"/>
        </w:rPr>
        <w:t xml:space="preserve"> </w:t>
      </w:r>
      <w:proofErr w:type="spellStart"/>
      <w:r w:rsidRPr="00735318">
        <w:rPr>
          <w:b w:val="0"/>
          <w:sz w:val="24"/>
          <w:szCs w:val="24"/>
        </w:rPr>
        <w:t>olfactiv</w:t>
      </w:r>
      <w:proofErr w:type="spellEnd"/>
      <w:r w:rsidRPr="00735318">
        <w:rPr>
          <w:b w:val="0"/>
          <w:sz w:val="24"/>
          <w:szCs w:val="24"/>
        </w:rPr>
        <w:t xml:space="preserve">, </w:t>
      </w:r>
      <w:proofErr w:type="spellStart"/>
      <w:r w:rsidRPr="00735318">
        <w:rPr>
          <w:b w:val="0"/>
          <w:sz w:val="24"/>
          <w:szCs w:val="24"/>
        </w:rPr>
        <w:t>simţul</w:t>
      </w:r>
      <w:proofErr w:type="spellEnd"/>
      <w:r w:rsidRPr="00735318">
        <w:rPr>
          <w:b w:val="0"/>
          <w:sz w:val="24"/>
          <w:szCs w:val="24"/>
        </w:rPr>
        <w:t xml:space="preserve"> </w:t>
      </w:r>
      <w:proofErr w:type="spellStart"/>
      <w:r w:rsidRPr="00735318">
        <w:rPr>
          <w:b w:val="0"/>
          <w:sz w:val="24"/>
          <w:szCs w:val="24"/>
        </w:rPr>
        <w:t>gustativ</w:t>
      </w:r>
      <w:proofErr w:type="spellEnd"/>
      <w:r w:rsidRPr="00735318">
        <w:rPr>
          <w:b w:val="0"/>
          <w:sz w:val="24"/>
          <w:szCs w:val="24"/>
        </w:rPr>
        <w:t>;</w:t>
      </w:r>
    </w:p>
    <w:p w14:paraId="71BD6A03" w14:textId="77777777" w:rsidR="0057244F" w:rsidRPr="00735318" w:rsidRDefault="0057244F" w:rsidP="006500FF">
      <w:pPr>
        <w:pStyle w:val="BodyText"/>
        <w:ind w:firstLine="360"/>
        <w:jc w:val="both"/>
        <w:rPr>
          <w:b w:val="0"/>
          <w:sz w:val="24"/>
          <w:szCs w:val="24"/>
        </w:rPr>
      </w:pPr>
      <w:r w:rsidRPr="00735318">
        <w:rPr>
          <w:b w:val="0"/>
          <w:sz w:val="24"/>
          <w:szCs w:val="24"/>
        </w:rPr>
        <w:t xml:space="preserve"> b)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dezvolte</w:t>
      </w:r>
      <w:proofErr w:type="spellEnd"/>
      <w:r w:rsidRPr="00735318">
        <w:rPr>
          <w:b w:val="0"/>
          <w:sz w:val="24"/>
          <w:szCs w:val="24"/>
        </w:rPr>
        <w:t xml:space="preserve"> </w:t>
      </w:r>
      <w:proofErr w:type="spellStart"/>
      <w:r w:rsidRPr="00735318">
        <w:rPr>
          <w:b w:val="0"/>
          <w:sz w:val="24"/>
          <w:szCs w:val="24"/>
        </w:rPr>
        <w:t>elemente</w:t>
      </w:r>
      <w:proofErr w:type="spellEnd"/>
      <w:r w:rsidRPr="00735318">
        <w:rPr>
          <w:b w:val="0"/>
          <w:sz w:val="24"/>
          <w:szCs w:val="24"/>
        </w:rPr>
        <w:t xml:space="preserve"> din </w:t>
      </w:r>
      <w:proofErr w:type="spellStart"/>
      <w:r w:rsidRPr="00735318">
        <w:rPr>
          <w:b w:val="0"/>
          <w:sz w:val="24"/>
          <w:szCs w:val="24"/>
        </w:rPr>
        <w:t>învăţarea</w:t>
      </w:r>
      <w:proofErr w:type="spellEnd"/>
      <w:r w:rsidRPr="00735318">
        <w:rPr>
          <w:b w:val="0"/>
          <w:sz w:val="24"/>
          <w:szCs w:val="24"/>
        </w:rPr>
        <w:t xml:space="preserve"> de </w:t>
      </w:r>
      <w:proofErr w:type="spellStart"/>
      <w:r w:rsidRPr="00735318">
        <w:rPr>
          <w:b w:val="0"/>
          <w:sz w:val="24"/>
          <w:szCs w:val="24"/>
        </w:rPr>
        <w:t>bază</w:t>
      </w:r>
      <w:proofErr w:type="spellEnd"/>
      <w:r w:rsidRPr="00735318">
        <w:rPr>
          <w:b w:val="0"/>
          <w:sz w:val="24"/>
          <w:szCs w:val="24"/>
        </w:rPr>
        <w:t xml:space="preserve">: </w:t>
      </w:r>
      <w:proofErr w:type="spellStart"/>
      <w:r w:rsidRPr="00735318">
        <w:rPr>
          <w:b w:val="0"/>
          <w:sz w:val="24"/>
          <w:szCs w:val="24"/>
        </w:rPr>
        <w:t>copierea</w:t>
      </w:r>
      <w:proofErr w:type="spellEnd"/>
      <w:r w:rsidRPr="00735318">
        <w:rPr>
          <w:b w:val="0"/>
          <w:sz w:val="24"/>
          <w:szCs w:val="24"/>
        </w:rPr>
        <w:t xml:space="preserve">, </w:t>
      </w:r>
      <w:proofErr w:type="spellStart"/>
      <w:r w:rsidRPr="00735318">
        <w:rPr>
          <w:b w:val="0"/>
          <w:sz w:val="24"/>
          <w:szCs w:val="24"/>
        </w:rPr>
        <w:t>învăţarea</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acţiuni</w:t>
      </w:r>
      <w:proofErr w:type="spellEnd"/>
      <w:r w:rsidRPr="00735318">
        <w:rPr>
          <w:b w:val="0"/>
          <w:sz w:val="24"/>
          <w:szCs w:val="24"/>
        </w:rPr>
        <w:t xml:space="preserve"> cu </w:t>
      </w:r>
      <w:proofErr w:type="spellStart"/>
      <w:r w:rsidRPr="00735318">
        <w:rPr>
          <w:b w:val="0"/>
          <w:sz w:val="24"/>
          <w:szCs w:val="24"/>
        </w:rPr>
        <w:t>două</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mai</w:t>
      </w:r>
      <w:proofErr w:type="spellEnd"/>
      <w:r w:rsidRPr="00735318">
        <w:rPr>
          <w:b w:val="0"/>
          <w:sz w:val="24"/>
          <w:szCs w:val="24"/>
        </w:rPr>
        <w:t xml:space="preserve"> </w:t>
      </w:r>
      <w:proofErr w:type="spellStart"/>
      <w:r w:rsidRPr="00735318">
        <w:rPr>
          <w:b w:val="0"/>
          <w:sz w:val="24"/>
          <w:szCs w:val="24"/>
        </w:rPr>
        <w:t>multe</w:t>
      </w:r>
      <w:proofErr w:type="spellEnd"/>
      <w:r w:rsidRPr="00735318">
        <w:rPr>
          <w:b w:val="0"/>
          <w:sz w:val="24"/>
          <w:szCs w:val="24"/>
        </w:rPr>
        <w:t xml:space="preserve"> </w:t>
      </w:r>
      <w:proofErr w:type="spellStart"/>
      <w:r w:rsidRPr="00735318">
        <w:rPr>
          <w:b w:val="0"/>
          <w:sz w:val="24"/>
          <w:szCs w:val="24"/>
        </w:rPr>
        <w:t>obiecte</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joc</w:t>
      </w:r>
      <w:proofErr w:type="spellEnd"/>
      <w:r w:rsidRPr="00735318">
        <w:rPr>
          <w:b w:val="0"/>
          <w:sz w:val="24"/>
          <w:szCs w:val="24"/>
        </w:rPr>
        <w:t xml:space="preserve"> </w:t>
      </w:r>
      <w:proofErr w:type="spellStart"/>
      <w:r w:rsidRPr="00735318">
        <w:rPr>
          <w:b w:val="0"/>
          <w:sz w:val="24"/>
          <w:szCs w:val="24"/>
        </w:rPr>
        <w:t>simbolic</w:t>
      </w:r>
      <w:proofErr w:type="spellEnd"/>
      <w:r w:rsidRPr="00735318">
        <w:rPr>
          <w:b w:val="0"/>
          <w:sz w:val="24"/>
          <w:szCs w:val="24"/>
        </w:rPr>
        <w:t xml:space="preserve">, </w:t>
      </w:r>
      <w:proofErr w:type="spellStart"/>
      <w:r w:rsidRPr="00735318">
        <w:rPr>
          <w:b w:val="0"/>
          <w:sz w:val="24"/>
          <w:szCs w:val="24"/>
        </w:rPr>
        <w:t>dobândirea</w:t>
      </w:r>
      <w:proofErr w:type="spellEnd"/>
      <w:r w:rsidRPr="00735318">
        <w:rPr>
          <w:b w:val="0"/>
          <w:sz w:val="24"/>
          <w:szCs w:val="24"/>
        </w:rPr>
        <w:t xml:space="preserve"> de </w:t>
      </w:r>
      <w:proofErr w:type="spellStart"/>
      <w:r w:rsidRPr="00735318">
        <w:rPr>
          <w:b w:val="0"/>
          <w:sz w:val="24"/>
          <w:szCs w:val="24"/>
        </w:rPr>
        <w:t>informaţii</w:t>
      </w:r>
      <w:proofErr w:type="spellEnd"/>
      <w:r w:rsidRPr="00735318">
        <w:rPr>
          <w:b w:val="0"/>
          <w:sz w:val="24"/>
          <w:szCs w:val="24"/>
        </w:rPr>
        <w:t xml:space="preserve">, </w:t>
      </w:r>
      <w:proofErr w:type="spellStart"/>
      <w:r w:rsidRPr="00735318">
        <w:rPr>
          <w:b w:val="0"/>
          <w:sz w:val="24"/>
          <w:szCs w:val="24"/>
        </w:rPr>
        <w:t>dobândirea</w:t>
      </w:r>
      <w:proofErr w:type="spellEnd"/>
      <w:r w:rsidRPr="00735318">
        <w:rPr>
          <w:b w:val="0"/>
          <w:sz w:val="24"/>
          <w:szCs w:val="24"/>
        </w:rPr>
        <w:t xml:space="preserve"> </w:t>
      </w:r>
      <w:proofErr w:type="spellStart"/>
      <w:r w:rsidRPr="00735318">
        <w:rPr>
          <w:b w:val="0"/>
          <w:sz w:val="24"/>
          <w:szCs w:val="24"/>
        </w:rPr>
        <w:t>limbajului</w:t>
      </w:r>
      <w:proofErr w:type="spellEnd"/>
      <w:r w:rsidRPr="00735318">
        <w:rPr>
          <w:b w:val="0"/>
          <w:sz w:val="24"/>
          <w:szCs w:val="24"/>
        </w:rPr>
        <w:t xml:space="preserve"> </w:t>
      </w:r>
      <w:proofErr w:type="spellStart"/>
      <w:r w:rsidRPr="00735318">
        <w:rPr>
          <w:b w:val="0"/>
          <w:sz w:val="24"/>
          <w:szCs w:val="24"/>
        </w:rPr>
        <w:t>suplimentar</w:t>
      </w:r>
      <w:proofErr w:type="spellEnd"/>
      <w:r w:rsidRPr="00735318">
        <w:rPr>
          <w:b w:val="0"/>
          <w:sz w:val="24"/>
          <w:szCs w:val="24"/>
        </w:rPr>
        <w:t xml:space="preserve">, </w:t>
      </w:r>
      <w:proofErr w:type="spellStart"/>
      <w:r w:rsidRPr="00735318">
        <w:rPr>
          <w:b w:val="0"/>
          <w:sz w:val="24"/>
          <w:szCs w:val="24"/>
        </w:rPr>
        <w:lastRenderedPageBreak/>
        <w:t>repetarea</w:t>
      </w:r>
      <w:proofErr w:type="spellEnd"/>
      <w:r w:rsidRPr="00735318">
        <w:rPr>
          <w:b w:val="0"/>
          <w:sz w:val="24"/>
          <w:szCs w:val="24"/>
        </w:rPr>
        <w:t xml:space="preserve">, </w:t>
      </w:r>
      <w:proofErr w:type="spellStart"/>
      <w:r w:rsidRPr="00735318">
        <w:rPr>
          <w:b w:val="0"/>
          <w:sz w:val="24"/>
          <w:szCs w:val="24"/>
        </w:rPr>
        <w:t>dobândirea</w:t>
      </w:r>
      <w:proofErr w:type="spellEnd"/>
      <w:r w:rsidRPr="00735318">
        <w:rPr>
          <w:b w:val="0"/>
          <w:sz w:val="24"/>
          <w:szCs w:val="24"/>
        </w:rPr>
        <w:t xml:space="preserve"> de </w:t>
      </w:r>
      <w:proofErr w:type="spellStart"/>
      <w:r w:rsidRPr="00735318">
        <w:rPr>
          <w:b w:val="0"/>
          <w:sz w:val="24"/>
          <w:szCs w:val="24"/>
        </w:rPr>
        <w:t>concepte</w:t>
      </w:r>
      <w:proofErr w:type="spellEnd"/>
      <w:r w:rsidRPr="00735318">
        <w:rPr>
          <w:b w:val="0"/>
          <w:sz w:val="24"/>
          <w:szCs w:val="24"/>
        </w:rPr>
        <w:t xml:space="preserve"> legate de </w:t>
      </w:r>
      <w:proofErr w:type="spellStart"/>
      <w:r w:rsidRPr="00735318">
        <w:rPr>
          <w:b w:val="0"/>
          <w:sz w:val="24"/>
          <w:szCs w:val="24"/>
        </w:rPr>
        <w:t>caracteristicile</w:t>
      </w:r>
      <w:proofErr w:type="spellEnd"/>
      <w:r w:rsidRPr="00735318">
        <w:rPr>
          <w:b w:val="0"/>
          <w:sz w:val="24"/>
          <w:szCs w:val="24"/>
        </w:rPr>
        <w:t xml:space="preserve"> </w:t>
      </w:r>
      <w:proofErr w:type="spellStart"/>
      <w:r w:rsidRPr="00735318">
        <w:rPr>
          <w:b w:val="0"/>
          <w:sz w:val="24"/>
          <w:szCs w:val="24"/>
        </w:rPr>
        <w:t>lucrurilor</w:t>
      </w:r>
      <w:proofErr w:type="spellEnd"/>
      <w:r w:rsidRPr="00735318">
        <w:rPr>
          <w:b w:val="0"/>
          <w:sz w:val="24"/>
          <w:szCs w:val="24"/>
        </w:rPr>
        <w:t xml:space="preserve">, </w:t>
      </w:r>
      <w:proofErr w:type="spellStart"/>
      <w:r w:rsidRPr="00735318">
        <w:rPr>
          <w:b w:val="0"/>
          <w:sz w:val="24"/>
          <w:szCs w:val="24"/>
        </w:rPr>
        <w:t>persoanelor</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evenimentelor</w:t>
      </w:r>
      <w:proofErr w:type="spellEnd"/>
      <w:r w:rsidRPr="00735318">
        <w:rPr>
          <w:b w:val="0"/>
          <w:sz w:val="24"/>
          <w:szCs w:val="24"/>
        </w:rPr>
        <w:t xml:space="preserve">, </w:t>
      </w:r>
      <w:proofErr w:type="spellStart"/>
      <w:r w:rsidRPr="00735318">
        <w:rPr>
          <w:b w:val="0"/>
          <w:sz w:val="24"/>
          <w:szCs w:val="24"/>
        </w:rPr>
        <w:t>dezvoltarea</w:t>
      </w:r>
      <w:proofErr w:type="spellEnd"/>
      <w:r w:rsidRPr="00735318">
        <w:rPr>
          <w:b w:val="0"/>
          <w:sz w:val="24"/>
          <w:szCs w:val="24"/>
        </w:rPr>
        <w:t xml:space="preserve"> </w:t>
      </w:r>
      <w:proofErr w:type="spellStart"/>
      <w:r w:rsidRPr="00735318">
        <w:rPr>
          <w:b w:val="0"/>
          <w:sz w:val="24"/>
          <w:szCs w:val="24"/>
        </w:rPr>
        <w:t>competenţei</w:t>
      </w:r>
      <w:proofErr w:type="spellEnd"/>
      <w:r w:rsidRPr="00735318">
        <w:rPr>
          <w:b w:val="0"/>
          <w:sz w:val="24"/>
          <w:szCs w:val="24"/>
        </w:rPr>
        <w:t xml:space="preserve"> de a </w:t>
      </w:r>
      <w:proofErr w:type="spellStart"/>
      <w:r w:rsidRPr="00735318">
        <w:rPr>
          <w:b w:val="0"/>
          <w:sz w:val="24"/>
          <w:szCs w:val="24"/>
        </w:rPr>
        <w:t>citi</w:t>
      </w:r>
      <w:proofErr w:type="spellEnd"/>
      <w:r w:rsidRPr="00735318">
        <w:rPr>
          <w:b w:val="0"/>
          <w:sz w:val="24"/>
          <w:szCs w:val="24"/>
        </w:rPr>
        <w:t xml:space="preserve">, </w:t>
      </w:r>
      <w:proofErr w:type="spellStart"/>
      <w:r w:rsidRPr="00735318">
        <w:rPr>
          <w:b w:val="0"/>
          <w:sz w:val="24"/>
          <w:szCs w:val="24"/>
        </w:rPr>
        <w:t>scrie</w:t>
      </w:r>
      <w:proofErr w:type="spellEnd"/>
      <w:r w:rsidRPr="00735318">
        <w:rPr>
          <w:b w:val="0"/>
          <w:sz w:val="24"/>
          <w:szCs w:val="24"/>
        </w:rPr>
        <w:t xml:space="preserve">, </w:t>
      </w:r>
      <w:proofErr w:type="spellStart"/>
      <w:r w:rsidRPr="00735318">
        <w:rPr>
          <w:b w:val="0"/>
          <w:sz w:val="24"/>
          <w:szCs w:val="24"/>
        </w:rPr>
        <w:t>socoti</w:t>
      </w:r>
      <w:proofErr w:type="spellEnd"/>
      <w:r w:rsidRPr="00735318">
        <w:rPr>
          <w:b w:val="0"/>
          <w:sz w:val="24"/>
          <w:szCs w:val="24"/>
        </w:rPr>
        <w:t xml:space="preserve">, </w:t>
      </w:r>
      <w:proofErr w:type="spellStart"/>
      <w:r w:rsidRPr="00735318">
        <w:rPr>
          <w:b w:val="0"/>
          <w:sz w:val="24"/>
          <w:szCs w:val="24"/>
        </w:rPr>
        <w:t>dobândirea</w:t>
      </w:r>
      <w:proofErr w:type="spellEnd"/>
      <w:r w:rsidRPr="00735318">
        <w:rPr>
          <w:b w:val="0"/>
          <w:sz w:val="24"/>
          <w:szCs w:val="24"/>
        </w:rPr>
        <w:t xml:space="preserve"> </w:t>
      </w:r>
      <w:proofErr w:type="spellStart"/>
      <w:r w:rsidRPr="00735318">
        <w:rPr>
          <w:b w:val="0"/>
          <w:sz w:val="24"/>
          <w:szCs w:val="24"/>
        </w:rPr>
        <w:t>deprinderilor</w:t>
      </w:r>
      <w:proofErr w:type="spellEnd"/>
      <w:r w:rsidRPr="00735318">
        <w:rPr>
          <w:b w:val="0"/>
          <w:sz w:val="24"/>
          <w:szCs w:val="24"/>
        </w:rPr>
        <w:t xml:space="preserve"> </w:t>
      </w:r>
      <w:proofErr w:type="spellStart"/>
      <w:r w:rsidRPr="00735318">
        <w:rPr>
          <w:b w:val="0"/>
          <w:sz w:val="24"/>
          <w:szCs w:val="24"/>
        </w:rPr>
        <w:t>complexe</w:t>
      </w:r>
      <w:proofErr w:type="spellEnd"/>
      <w:r w:rsidRPr="00735318">
        <w:rPr>
          <w:b w:val="0"/>
          <w:sz w:val="24"/>
          <w:szCs w:val="24"/>
        </w:rPr>
        <w:t>;</w:t>
      </w:r>
    </w:p>
    <w:p w14:paraId="0A98F11A" w14:textId="77777777" w:rsidR="0057244F" w:rsidRPr="00735318" w:rsidRDefault="0057244F" w:rsidP="006500FF">
      <w:pPr>
        <w:pStyle w:val="BodyText"/>
        <w:ind w:firstLine="360"/>
        <w:jc w:val="both"/>
        <w:rPr>
          <w:sz w:val="24"/>
          <w:szCs w:val="24"/>
        </w:rPr>
      </w:pPr>
      <w:r w:rsidRPr="00735318">
        <w:rPr>
          <w:b w:val="0"/>
          <w:sz w:val="24"/>
          <w:szCs w:val="24"/>
        </w:rPr>
        <w:t xml:space="preserve"> c)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aplice</w:t>
      </w:r>
      <w:proofErr w:type="spellEnd"/>
      <w:r w:rsidRPr="00735318">
        <w:rPr>
          <w:b w:val="0"/>
          <w:sz w:val="24"/>
          <w:szCs w:val="24"/>
        </w:rPr>
        <w:t xml:space="preserve"> </w:t>
      </w:r>
      <w:proofErr w:type="spellStart"/>
      <w:r w:rsidRPr="00735318">
        <w:rPr>
          <w:b w:val="0"/>
          <w:sz w:val="24"/>
          <w:szCs w:val="24"/>
        </w:rPr>
        <w:t>cunoştinţele</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dezvoltarea</w:t>
      </w:r>
      <w:proofErr w:type="spellEnd"/>
      <w:r w:rsidRPr="00735318">
        <w:rPr>
          <w:b w:val="0"/>
          <w:sz w:val="24"/>
          <w:szCs w:val="24"/>
        </w:rPr>
        <w:t xml:space="preserve"> </w:t>
      </w:r>
      <w:proofErr w:type="spellStart"/>
      <w:r w:rsidRPr="00735318">
        <w:rPr>
          <w:b w:val="0"/>
          <w:sz w:val="24"/>
          <w:szCs w:val="24"/>
        </w:rPr>
        <w:t>concentrării</w:t>
      </w:r>
      <w:proofErr w:type="spellEnd"/>
      <w:r w:rsidRPr="00735318">
        <w:rPr>
          <w:b w:val="0"/>
          <w:sz w:val="24"/>
          <w:szCs w:val="24"/>
        </w:rPr>
        <w:t xml:space="preserve">, </w:t>
      </w:r>
      <w:proofErr w:type="spellStart"/>
      <w:r w:rsidRPr="00735318">
        <w:rPr>
          <w:b w:val="0"/>
          <w:sz w:val="24"/>
          <w:szCs w:val="24"/>
        </w:rPr>
        <w:t>menţinerea</w:t>
      </w:r>
      <w:proofErr w:type="spellEnd"/>
      <w:r w:rsidRPr="00735318">
        <w:rPr>
          <w:b w:val="0"/>
          <w:sz w:val="24"/>
          <w:szCs w:val="24"/>
        </w:rPr>
        <w:t xml:space="preserve"> </w:t>
      </w:r>
      <w:proofErr w:type="spellStart"/>
      <w:r w:rsidRPr="00735318">
        <w:rPr>
          <w:b w:val="0"/>
          <w:sz w:val="24"/>
          <w:szCs w:val="24"/>
        </w:rPr>
        <w:t>atenţiei</w:t>
      </w:r>
      <w:proofErr w:type="spellEnd"/>
      <w:r w:rsidRPr="00735318">
        <w:rPr>
          <w:b w:val="0"/>
          <w:sz w:val="24"/>
          <w:szCs w:val="24"/>
        </w:rPr>
        <w:t xml:space="preserve"> </w:t>
      </w:r>
      <w:proofErr w:type="spellStart"/>
      <w:r w:rsidRPr="00735318">
        <w:rPr>
          <w:b w:val="0"/>
          <w:sz w:val="24"/>
          <w:szCs w:val="24"/>
        </w:rPr>
        <w:t>asupra</w:t>
      </w:r>
      <w:proofErr w:type="spellEnd"/>
      <w:r w:rsidRPr="00735318">
        <w:rPr>
          <w:b w:val="0"/>
          <w:sz w:val="24"/>
          <w:szCs w:val="24"/>
        </w:rPr>
        <w:t xml:space="preserve"> </w:t>
      </w:r>
      <w:proofErr w:type="spellStart"/>
      <w:r w:rsidRPr="00735318">
        <w:rPr>
          <w:b w:val="0"/>
          <w:sz w:val="24"/>
          <w:szCs w:val="24"/>
        </w:rPr>
        <w:t>unor</w:t>
      </w:r>
      <w:proofErr w:type="spellEnd"/>
      <w:r w:rsidRPr="00735318">
        <w:rPr>
          <w:b w:val="0"/>
          <w:sz w:val="24"/>
          <w:szCs w:val="24"/>
        </w:rPr>
        <w:t xml:space="preserve"> </w:t>
      </w:r>
      <w:proofErr w:type="spellStart"/>
      <w:r w:rsidRPr="00735318">
        <w:rPr>
          <w:b w:val="0"/>
          <w:sz w:val="24"/>
          <w:szCs w:val="24"/>
        </w:rPr>
        <w:t>acţiuni</w:t>
      </w:r>
      <w:proofErr w:type="spellEnd"/>
      <w:r w:rsidRPr="00735318">
        <w:rPr>
          <w:b w:val="0"/>
          <w:sz w:val="24"/>
          <w:szCs w:val="24"/>
        </w:rPr>
        <w:t>/</w:t>
      </w:r>
      <w:proofErr w:type="spellStart"/>
      <w:r w:rsidRPr="00735318">
        <w:rPr>
          <w:b w:val="0"/>
          <w:sz w:val="24"/>
          <w:szCs w:val="24"/>
        </w:rPr>
        <w:t>sarcini</w:t>
      </w:r>
      <w:proofErr w:type="spellEnd"/>
      <w:r w:rsidRPr="00735318">
        <w:rPr>
          <w:b w:val="0"/>
          <w:sz w:val="24"/>
          <w:szCs w:val="24"/>
        </w:rPr>
        <w:t xml:space="preserve"> pe o </w:t>
      </w:r>
      <w:proofErr w:type="spellStart"/>
      <w:r w:rsidRPr="00735318">
        <w:rPr>
          <w:b w:val="0"/>
          <w:sz w:val="24"/>
          <w:szCs w:val="24"/>
        </w:rPr>
        <w:t>durată</w:t>
      </w:r>
      <w:proofErr w:type="spellEnd"/>
      <w:r w:rsidRPr="00735318">
        <w:rPr>
          <w:b w:val="0"/>
          <w:sz w:val="24"/>
          <w:szCs w:val="24"/>
        </w:rPr>
        <w:t xml:space="preserve"> </w:t>
      </w:r>
      <w:proofErr w:type="spellStart"/>
      <w:r w:rsidRPr="00735318">
        <w:rPr>
          <w:b w:val="0"/>
          <w:sz w:val="24"/>
          <w:szCs w:val="24"/>
        </w:rPr>
        <w:t>adecvată</w:t>
      </w:r>
      <w:proofErr w:type="spellEnd"/>
      <w:r w:rsidRPr="00735318">
        <w:rPr>
          <w:b w:val="0"/>
          <w:sz w:val="24"/>
          <w:szCs w:val="24"/>
        </w:rPr>
        <w:t xml:space="preserve">, </w:t>
      </w:r>
      <w:proofErr w:type="spellStart"/>
      <w:r w:rsidRPr="00735318">
        <w:rPr>
          <w:b w:val="0"/>
          <w:sz w:val="24"/>
          <w:szCs w:val="24"/>
        </w:rPr>
        <w:t>dezvoltarea</w:t>
      </w:r>
      <w:proofErr w:type="spellEnd"/>
      <w:r w:rsidRPr="00735318">
        <w:rPr>
          <w:b w:val="0"/>
          <w:sz w:val="24"/>
          <w:szCs w:val="24"/>
        </w:rPr>
        <w:t xml:space="preserve"> </w:t>
      </w:r>
      <w:proofErr w:type="spellStart"/>
      <w:r w:rsidRPr="00735318">
        <w:rPr>
          <w:b w:val="0"/>
          <w:sz w:val="24"/>
          <w:szCs w:val="24"/>
        </w:rPr>
        <w:t>gândirii</w:t>
      </w:r>
      <w:proofErr w:type="spellEnd"/>
      <w:r w:rsidRPr="00735318">
        <w:rPr>
          <w:b w:val="0"/>
          <w:sz w:val="24"/>
          <w:szCs w:val="24"/>
        </w:rPr>
        <w:t xml:space="preserve">, </w:t>
      </w:r>
      <w:proofErr w:type="spellStart"/>
      <w:r w:rsidRPr="00735318">
        <w:rPr>
          <w:b w:val="0"/>
          <w:sz w:val="24"/>
          <w:szCs w:val="24"/>
        </w:rPr>
        <w:t>exersarea</w:t>
      </w:r>
      <w:proofErr w:type="spellEnd"/>
      <w:r w:rsidRPr="00735318">
        <w:rPr>
          <w:b w:val="0"/>
          <w:sz w:val="24"/>
          <w:szCs w:val="24"/>
        </w:rPr>
        <w:t xml:space="preserve"> </w:t>
      </w:r>
      <w:proofErr w:type="spellStart"/>
      <w:r w:rsidRPr="00735318">
        <w:rPr>
          <w:b w:val="0"/>
          <w:sz w:val="24"/>
          <w:szCs w:val="24"/>
        </w:rPr>
        <w:t>cititului</w:t>
      </w:r>
      <w:proofErr w:type="spellEnd"/>
      <w:r w:rsidRPr="00735318">
        <w:rPr>
          <w:b w:val="0"/>
          <w:sz w:val="24"/>
          <w:szCs w:val="24"/>
        </w:rPr>
        <w:t xml:space="preserve">, </w:t>
      </w:r>
      <w:proofErr w:type="spellStart"/>
      <w:r w:rsidRPr="00735318">
        <w:rPr>
          <w:b w:val="0"/>
          <w:sz w:val="24"/>
          <w:szCs w:val="24"/>
        </w:rPr>
        <w:t>scrisului</w:t>
      </w:r>
      <w:proofErr w:type="spellEnd"/>
      <w:r w:rsidRPr="00735318">
        <w:rPr>
          <w:b w:val="0"/>
          <w:sz w:val="24"/>
          <w:szCs w:val="24"/>
        </w:rPr>
        <w:t xml:space="preserve">, </w:t>
      </w:r>
      <w:proofErr w:type="spellStart"/>
      <w:r w:rsidRPr="00735318">
        <w:rPr>
          <w:b w:val="0"/>
          <w:sz w:val="24"/>
          <w:szCs w:val="24"/>
        </w:rPr>
        <w:t>socotitului</w:t>
      </w:r>
      <w:proofErr w:type="spellEnd"/>
      <w:r w:rsidRPr="00735318">
        <w:rPr>
          <w:b w:val="0"/>
          <w:sz w:val="24"/>
          <w:szCs w:val="24"/>
        </w:rPr>
        <w:t xml:space="preserve">, </w:t>
      </w:r>
      <w:proofErr w:type="spellStart"/>
      <w:r w:rsidRPr="00735318">
        <w:rPr>
          <w:b w:val="0"/>
          <w:sz w:val="24"/>
          <w:szCs w:val="24"/>
        </w:rPr>
        <w:t>identificarea</w:t>
      </w:r>
      <w:proofErr w:type="spellEnd"/>
      <w:r w:rsidRPr="00735318">
        <w:rPr>
          <w:b w:val="0"/>
          <w:sz w:val="24"/>
          <w:szCs w:val="24"/>
        </w:rPr>
        <w:t xml:space="preserve"> de </w:t>
      </w:r>
      <w:proofErr w:type="spellStart"/>
      <w:r w:rsidRPr="00735318">
        <w:rPr>
          <w:b w:val="0"/>
          <w:sz w:val="24"/>
          <w:szCs w:val="24"/>
        </w:rPr>
        <w:t>răspunsuri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soluţii</w:t>
      </w:r>
      <w:proofErr w:type="spellEnd"/>
      <w:r w:rsidRPr="00735318">
        <w:rPr>
          <w:b w:val="0"/>
          <w:sz w:val="24"/>
          <w:szCs w:val="24"/>
        </w:rPr>
        <w:t xml:space="preserve"> la </w:t>
      </w:r>
      <w:proofErr w:type="spellStart"/>
      <w:r w:rsidRPr="00735318">
        <w:rPr>
          <w:b w:val="0"/>
          <w:sz w:val="24"/>
          <w:szCs w:val="24"/>
        </w:rPr>
        <w:t>întrebări</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situaţii</w:t>
      </w:r>
      <w:proofErr w:type="spellEnd"/>
      <w:r w:rsidRPr="00735318">
        <w:rPr>
          <w:b w:val="0"/>
          <w:sz w:val="24"/>
          <w:szCs w:val="24"/>
        </w:rPr>
        <w:t xml:space="preserve"> din </w:t>
      </w:r>
      <w:proofErr w:type="spellStart"/>
      <w:r w:rsidRPr="00735318">
        <w:rPr>
          <w:b w:val="0"/>
          <w:sz w:val="24"/>
          <w:szCs w:val="24"/>
        </w:rPr>
        <w:t>programul</w:t>
      </w:r>
      <w:proofErr w:type="spellEnd"/>
      <w:r w:rsidRPr="00735318">
        <w:rPr>
          <w:b w:val="0"/>
          <w:sz w:val="24"/>
          <w:szCs w:val="24"/>
        </w:rPr>
        <w:t xml:space="preserve"> </w:t>
      </w:r>
      <w:proofErr w:type="spellStart"/>
      <w:r w:rsidRPr="00735318">
        <w:rPr>
          <w:b w:val="0"/>
          <w:sz w:val="24"/>
          <w:szCs w:val="24"/>
        </w:rPr>
        <w:t>zilnic</w:t>
      </w:r>
      <w:proofErr w:type="spellEnd"/>
      <w:r w:rsidRPr="00735318">
        <w:rPr>
          <w:b w:val="0"/>
          <w:sz w:val="24"/>
          <w:szCs w:val="24"/>
        </w:rPr>
        <w:t xml:space="preserve">, </w:t>
      </w:r>
      <w:proofErr w:type="spellStart"/>
      <w:r w:rsidRPr="00735318">
        <w:rPr>
          <w:b w:val="0"/>
          <w:sz w:val="24"/>
          <w:szCs w:val="24"/>
        </w:rPr>
        <w:t>selectarea</w:t>
      </w:r>
      <w:proofErr w:type="spellEnd"/>
      <w:r w:rsidRPr="00735318">
        <w:rPr>
          <w:b w:val="0"/>
          <w:sz w:val="24"/>
          <w:szCs w:val="24"/>
        </w:rPr>
        <w:t xml:space="preserve"> </w:t>
      </w:r>
      <w:proofErr w:type="spellStart"/>
      <w:r w:rsidRPr="00735318">
        <w:rPr>
          <w:b w:val="0"/>
          <w:sz w:val="24"/>
          <w:szCs w:val="24"/>
        </w:rPr>
        <w:t>unei</w:t>
      </w:r>
      <w:proofErr w:type="spellEnd"/>
      <w:r w:rsidRPr="00735318">
        <w:rPr>
          <w:b w:val="0"/>
          <w:sz w:val="24"/>
          <w:szCs w:val="24"/>
        </w:rPr>
        <w:t xml:space="preserve"> </w:t>
      </w:r>
      <w:proofErr w:type="spellStart"/>
      <w:r w:rsidRPr="00735318">
        <w:rPr>
          <w:b w:val="0"/>
          <w:sz w:val="24"/>
          <w:szCs w:val="24"/>
        </w:rPr>
        <w:t>opţiuni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luarea</w:t>
      </w:r>
      <w:proofErr w:type="spellEnd"/>
      <w:r w:rsidRPr="00735318">
        <w:rPr>
          <w:b w:val="0"/>
          <w:sz w:val="24"/>
          <w:szCs w:val="24"/>
        </w:rPr>
        <w:t xml:space="preserve"> </w:t>
      </w:r>
      <w:proofErr w:type="spellStart"/>
      <w:r w:rsidRPr="00735318">
        <w:rPr>
          <w:b w:val="0"/>
          <w:sz w:val="24"/>
          <w:szCs w:val="24"/>
        </w:rPr>
        <w:t>unei</w:t>
      </w:r>
      <w:proofErr w:type="spellEnd"/>
      <w:r w:rsidRPr="00735318">
        <w:rPr>
          <w:b w:val="0"/>
          <w:sz w:val="24"/>
          <w:szCs w:val="24"/>
        </w:rPr>
        <w:t xml:space="preserve"> </w:t>
      </w:r>
      <w:proofErr w:type="spellStart"/>
      <w:r w:rsidRPr="00735318">
        <w:rPr>
          <w:b w:val="0"/>
          <w:sz w:val="24"/>
          <w:szCs w:val="24"/>
        </w:rPr>
        <w:t>decizii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ducerea</w:t>
      </w:r>
      <w:proofErr w:type="spellEnd"/>
      <w:r w:rsidRPr="00735318">
        <w:rPr>
          <w:b w:val="0"/>
          <w:sz w:val="24"/>
          <w:szCs w:val="24"/>
        </w:rPr>
        <w:t xml:space="preserve"> la </w:t>
      </w:r>
      <w:proofErr w:type="spellStart"/>
      <w:r w:rsidRPr="00735318">
        <w:rPr>
          <w:b w:val="0"/>
          <w:sz w:val="24"/>
          <w:szCs w:val="24"/>
        </w:rPr>
        <w:t>îndeplinire</w:t>
      </w:r>
      <w:proofErr w:type="spellEnd"/>
      <w:r w:rsidRPr="00735318">
        <w:rPr>
          <w:b w:val="0"/>
          <w:sz w:val="24"/>
          <w:szCs w:val="24"/>
        </w:rPr>
        <w:t xml:space="preserve"> a </w:t>
      </w:r>
      <w:proofErr w:type="spellStart"/>
      <w:r w:rsidRPr="00735318">
        <w:rPr>
          <w:b w:val="0"/>
          <w:sz w:val="24"/>
          <w:szCs w:val="24"/>
        </w:rPr>
        <w:t>acesteia</w:t>
      </w:r>
      <w:proofErr w:type="spellEnd"/>
      <w:r w:rsidRPr="00735318">
        <w:rPr>
          <w:b w:val="0"/>
          <w:sz w:val="24"/>
          <w:szCs w:val="24"/>
        </w:rPr>
        <w:t>.</w:t>
      </w:r>
    </w:p>
    <w:p w14:paraId="2866173D" w14:textId="77777777" w:rsidR="0057244F" w:rsidRPr="00735318" w:rsidRDefault="0057244F" w:rsidP="00C609BA">
      <w:pPr>
        <w:pStyle w:val="BodyText"/>
        <w:numPr>
          <w:ilvl w:val="0"/>
          <w:numId w:val="3"/>
        </w:numPr>
        <w:tabs>
          <w:tab w:val="left" w:pos="540"/>
        </w:tabs>
        <w:ind w:left="0" w:firstLine="284"/>
        <w:jc w:val="both"/>
        <w:rPr>
          <w:b w:val="0"/>
          <w:sz w:val="24"/>
          <w:szCs w:val="24"/>
        </w:rPr>
      </w:pP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tehnici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să-şi</w:t>
      </w:r>
      <w:proofErr w:type="spellEnd"/>
      <w:r w:rsidRPr="00735318">
        <w:rPr>
          <w:b w:val="0"/>
          <w:sz w:val="24"/>
          <w:szCs w:val="24"/>
        </w:rPr>
        <w:t xml:space="preserve"> </w:t>
      </w:r>
      <w:proofErr w:type="spellStart"/>
      <w:r w:rsidRPr="00735318">
        <w:rPr>
          <w:b w:val="0"/>
          <w:sz w:val="24"/>
          <w:szCs w:val="24"/>
        </w:rPr>
        <w:t>dezvolte</w:t>
      </w:r>
      <w:proofErr w:type="spellEnd"/>
      <w:r w:rsidRPr="00735318">
        <w:rPr>
          <w:b w:val="0"/>
          <w:sz w:val="24"/>
          <w:szCs w:val="24"/>
        </w:rPr>
        <w:t xml:space="preserve"> </w:t>
      </w:r>
      <w:proofErr w:type="spellStart"/>
      <w:r w:rsidRPr="00735318">
        <w:rPr>
          <w:b w:val="0"/>
          <w:sz w:val="24"/>
          <w:szCs w:val="24"/>
        </w:rPr>
        <w:t>deprinderile</w:t>
      </w:r>
      <w:proofErr w:type="spellEnd"/>
      <w:r w:rsidRPr="00735318">
        <w:rPr>
          <w:b w:val="0"/>
          <w:sz w:val="24"/>
          <w:szCs w:val="24"/>
        </w:rPr>
        <w:t xml:space="preserve"> </w:t>
      </w:r>
      <w:proofErr w:type="spellStart"/>
      <w:r w:rsidRPr="00735318">
        <w:rPr>
          <w:b w:val="0"/>
          <w:sz w:val="24"/>
          <w:szCs w:val="24"/>
        </w:rPr>
        <w:t>zilnice</w:t>
      </w:r>
      <w:proofErr w:type="spellEnd"/>
      <w:r w:rsidRPr="00735318">
        <w:rPr>
          <w:b w:val="0"/>
          <w:sz w:val="24"/>
          <w:szCs w:val="24"/>
        </w:rPr>
        <w:t xml:space="preserve"> de </w:t>
      </w:r>
      <w:proofErr w:type="spellStart"/>
      <w:r w:rsidRPr="00735318">
        <w:rPr>
          <w:b w:val="0"/>
          <w:sz w:val="24"/>
          <w:szCs w:val="24"/>
        </w:rPr>
        <w:t>organizare</w:t>
      </w:r>
      <w:proofErr w:type="spellEnd"/>
      <w:r w:rsidRPr="00735318">
        <w:rPr>
          <w:b w:val="0"/>
          <w:sz w:val="24"/>
          <w:szCs w:val="24"/>
        </w:rPr>
        <w:t xml:space="preserve">, </w:t>
      </w:r>
      <w:proofErr w:type="spellStart"/>
      <w:r w:rsidRPr="00735318">
        <w:rPr>
          <w:b w:val="0"/>
          <w:sz w:val="24"/>
          <w:szCs w:val="24"/>
        </w:rPr>
        <w:t>planificare</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finalizare</w:t>
      </w:r>
      <w:proofErr w:type="spellEnd"/>
      <w:r w:rsidRPr="00735318">
        <w:rPr>
          <w:b w:val="0"/>
          <w:sz w:val="24"/>
          <w:szCs w:val="24"/>
        </w:rPr>
        <w:t xml:space="preserve"> a </w:t>
      </w:r>
      <w:proofErr w:type="spellStart"/>
      <w:r w:rsidRPr="00735318">
        <w:rPr>
          <w:b w:val="0"/>
          <w:sz w:val="24"/>
          <w:szCs w:val="24"/>
        </w:rPr>
        <w:t>programului</w:t>
      </w:r>
      <w:proofErr w:type="spellEnd"/>
      <w:r w:rsidRPr="00735318">
        <w:rPr>
          <w:b w:val="0"/>
          <w:sz w:val="24"/>
          <w:szCs w:val="24"/>
        </w:rPr>
        <w:t xml:space="preserve"> </w:t>
      </w:r>
      <w:proofErr w:type="spellStart"/>
      <w:r w:rsidRPr="00735318">
        <w:rPr>
          <w:b w:val="0"/>
          <w:sz w:val="24"/>
          <w:szCs w:val="24"/>
        </w:rPr>
        <w:t>zilnic</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gestionarea</w:t>
      </w:r>
      <w:proofErr w:type="spellEnd"/>
      <w:r w:rsidRPr="00735318">
        <w:rPr>
          <w:b w:val="0"/>
          <w:sz w:val="24"/>
          <w:szCs w:val="24"/>
        </w:rPr>
        <w:t xml:space="preserve"> </w:t>
      </w:r>
      <w:proofErr w:type="spellStart"/>
      <w:r w:rsidRPr="00735318">
        <w:rPr>
          <w:b w:val="0"/>
          <w:sz w:val="24"/>
          <w:szCs w:val="24"/>
        </w:rPr>
        <w:t>timpului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a face </w:t>
      </w:r>
      <w:proofErr w:type="spellStart"/>
      <w:r w:rsidRPr="00735318">
        <w:rPr>
          <w:b w:val="0"/>
          <w:sz w:val="24"/>
          <w:szCs w:val="24"/>
        </w:rPr>
        <w:t>faţă</w:t>
      </w:r>
      <w:proofErr w:type="spellEnd"/>
      <w:r w:rsidRPr="00735318">
        <w:rPr>
          <w:b w:val="0"/>
          <w:sz w:val="24"/>
          <w:szCs w:val="24"/>
        </w:rPr>
        <w:t xml:space="preserve"> </w:t>
      </w:r>
      <w:proofErr w:type="spellStart"/>
      <w:r w:rsidRPr="00735318">
        <w:rPr>
          <w:b w:val="0"/>
          <w:sz w:val="24"/>
          <w:szCs w:val="24"/>
        </w:rPr>
        <w:t>stresului</w:t>
      </w:r>
      <w:proofErr w:type="spellEnd"/>
      <w:r w:rsidRPr="00735318">
        <w:rPr>
          <w:b w:val="0"/>
          <w:sz w:val="24"/>
          <w:szCs w:val="24"/>
        </w:rPr>
        <w:t xml:space="preserve">, </w:t>
      </w:r>
      <w:proofErr w:type="spellStart"/>
      <w:r w:rsidRPr="00735318">
        <w:rPr>
          <w:b w:val="0"/>
          <w:sz w:val="24"/>
          <w:szCs w:val="24"/>
        </w:rPr>
        <w:t>situaţiilor</w:t>
      </w:r>
      <w:proofErr w:type="spellEnd"/>
      <w:r w:rsidRPr="00735318">
        <w:rPr>
          <w:b w:val="0"/>
          <w:sz w:val="24"/>
          <w:szCs w:val="24"/>
        </w:rPr>
        <w:t xml:space="preserve"> de </w:t>
      </w:r>
      <w:proofErr w:type="spellStart"/>
      <w:r w:rsidRPr="00735318">
        <w:rPr>
          <w:b w:val="0"/>
          <w:sz w:val="24"/>
          <w:szCs w:val="24"/>
        </w:rPr>
        <w:t>tensiune</w:t>
      </w:r>
      <w:proofErr w:type="spellEnd"/>
      <w:r w:rsidRPr="00735318">
        <w:rPr>
          <w:b w:val="0"/>
          <w:sz w:val="24"/>
          <w:szCs w:val="24"/>
        </w:rPr>
        <w:t xml:space="preserve">, </w:t>
      </w:r>
      <w:proofErr w:type="spellStart"/>
      <w:r w:rsidRPr="00735318">
        <w:rPr>
          <w:b w:val="0"/>
          <w:sz w:val="24"/>
          <w:szCs w:val="24"/>
        </w:rPr>
        <w:t>urgenţă</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criză</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autocontrolul</w:t>
      </w:r>
      <w:proofErr w:type="spellEnd"/>
      <w:r w:rsidRPr="00735318">
        <w:rPr>
          <w:b w:val="0"/>
          <w:sz w:val="24"/>
          <w:szCs w:val="24"/>
        </w:rPr>
        <w:t xml:space="preserve"> </w:t>
      </w:r>
      <w:proofErr w:type="spellStart"/>
      <w:r w:rsidRPr="00735318">
        <w:rPr>
          <w:b w:val="0"/>
          <w:sz w:val="24"/>
          <w:szCs w:val="24"/>
        </w:rPr>
        <w:t>comportamentului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exprimării</w:t>
      </w:r>
      <w:proofErr w:type="spellEnd"/>
      <w:r w:rsidRPr="00735318">
        <w:rPr>
          <w:b w:val="0"/>
          <w:sz w:val="24"/>
          <w:szCs w:val="24"/>
        </w:rPr>
        <w:t xml:space="preserve"> </w:t>
      </w:r>
      <w:proofErr w:type="spellStart"/>
      <w:r w:rsidRPr="00735318">
        <w:rPr>
          <w:b w:val="0"/>
          <w:sz w:val="24"/>
          <w:szCs w:val="24"/>
        </w:rPr>
        <w:t>emoţiilor</w:t>
      </w:r>
      <w:proofErr w:type="spellEnd"/>
      <w:r w:rsidRPr="00735318">
        <w:rPr>
          <w:b w:val="0"/>
          <w:sz w:val="24"/>
          <w:szCs w:val="24"/>
        </w:rPr>
        <w:t xml:space="preserve"> </w:t>
      </w:r>
      <w:proofErr w:type="spellStart"/>
      <w:r w:rsidRPr="00735318">
        <w:rPr>
          <w:b w:val="0"/>
          <w:sz w:val="24"/>
          <w:szCs w:val="24"/>
        </w:rPr>
        <w:t>adecvate</w:t>
      </w:r>
      <w:proofErr w:type="spellEnd"/>
      <w:r w:rsidRPr="00735318">
        <w:rPr>
          <w:b w:val="0"/>
          <w:sz w:val="24"/>
          <w:szCs w:val="24"/>
        </w:rPr>
        <w:t>;</w:t>
      </w:r>
    </w:p>
    <w:p w14:paraId="6F9639C0" w14:textId="77777777" w:rsidR="0057244F" w:rsidRPr="00735318" w:rsidRDefault="0057244F" w:rsidP="00C609BA">
      <w:pPr>
        <w:pStyle w:val="BodyText"/>
        <w:numPr>
          <w:ilvl w:val="0"/>
          <w:numId w:val="3"/>
        </w:numPr>
        <w:tabs>
          <w:tab w:val="left" w:pos="540"/>
        </w:tabs>
        <w:ind w:left="0" w:firstLine="284"/>
        <w:jc w:val="both"/>
        <w:rPr>
          <w:b w:val="0"/>
          <w:sz w:val="24"/>
          <w:szCs w:val="24"/>
        </w:rPr>
      </w:pP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tehnici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schimbarea</w:t>
      </w:r>
      <w:proofErr w:type="spellEnd"/>
      <w:r w:rsidRPr="00735318">
        <w:rPr>
          <w:b w:val="0"/>
          <w:sz w:val="24"/>
          <w:szCs w:val="24"/>
        </w:rPr>
        <w:t xml:space="preserve"> </w:t>
      </w:r>
      <w:proofErr w:type="spellStart"/>
      <w:r w:rsidRPr="00735318">
        <w:rPr>
          <w:b w:val="0"/>
          <w:sz w:val="24"/>
          <w:szCs w:val="24"/>
        </w:rPr>
        <w:t>poziţiei</w:t>
      </w:r>
      <w:proofErr w:type="spellEnd"/>
      <w:r w:rsidRPr="00735318">
        <w:rPr>
          <w:b w:val="0"/>
          <w:sz w:val="24"/>
          <w:szCs w:val="24"/>
        </w:rPr>
        <w:t xml:space="preserve"> </w:t>
      </w:r>
      <w:proofErr w:type="spellStart"/>
      <w:r w:rsidRPr="00735318">
        <w:rPr>
          <w:b w:val="0"/>
          <w:sz w:val="24"/>
          <w:szCs w:val="24"/>
        </w:rPr>
        <w:t>corpului</w:t>
      </w:r>
      <w:proofErr w:type="spellEnd"/>
      <w:r w:rsidRPr="00735318">
        <w:rPr>
          <w:b w:val="0"/>
          <w:sz w:val="24"/>
          <w:szCs w:val="24"/>
        </w:rPr>
        <w:t xml:space="preserve">, </w:t>
      </w:r>
      <w:proofErr w:type="spellStart"/>
      <w:r w:rsidRPr="00735318">
        <w:rPr>
          <w:b w:val="0"/>
          <w:sz w:val="24"/>
          <w:szCs w:val="24"/>
        </w:rPr>
        <w:t>mutarea</w:t>
      </w:r>
      <w:proofErr w:type="spellEnd"/>
      <w:r w:rsidRPr="00735318">
        <w:rPr>
          <w:b w:val="0"/>
          <w:sz w:val="24"/>
          <w:szCs w:val="24"/>
        </w:rPr>
        <w:t xml:space="preserve"> </w:t>
      </w:r>
      <w:proofErr w:type="spellStart"/>
      <w:r w:rsidRPr="00735318">
        <w:rPr>
          <w:b w:val="0"/>
          <w:sz w:val="24"/>
          <w:szCs w:val="24"/>
        </w:rPr>
        <w:t>corpului</w:t>
      </w:r>
      <w:proofErr w:type="spellEnd"/>
      <w:r w:rsidRPr="00735318">
        <w:rPr>
          <w:b w:val="0"/>
          <w:sz w:val="24"/>
          <w:szCs w:val="24"/>
        </w:rPr>
        <w:t xml:space="preserve"> </w:t>
      </w:r>
      <w:proofErr w:type="spellStart"/>
      <w:r w:rsidRPr="00735318">
        <w:rPr>
          <w:b w:val="0"/>
          <w:sz w:val="24"/>
          <w:szCs w:val="24"/>
        </w:rPr>
        <w:t>dintr</w:t>
      </w:r>
      <w:proofErr w:type="spellEnd"/>
      <w:r w:rsidRPr="00735318">
        <w:rPr>
          <w:b w:val="0"/>
          <w:sz w:val="24"/>
          <w:szCs w:val="24"/>
        </w:rPr>
        <w:t xml:space="preserve">-un loc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altul</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mutarea</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manipularea</w:t>
      </w:r>
      <w:proofErr w:type="spellEnd"/>
      <w:r w:rsidRPr="00735318">
        <w:rPr>
          <w:b w:val="0"/>
          <w:sz w:val="24"/>
          <w:szCs w:val="24"/>
        </w:rPr>
        <w:t xml:space="preserve"> </w:t>
      </w:r>
      <w:proofErr w:type="spellStart"/>
      <w:r w:rsidRPr="00735318">
        <w:rPr>
          <w:b w:val="0"/>
          <w:sz w:val="24"/>
          <w:szCs w:val="24"/>
        </w:rPr>
        <w:t>obiectelor</w:t>
      </w:r>
      <w:proofErr w:type="spellEnd"/>
      <w:r w:rsidRPr="00735318">
        <w:rPr>
          <w:b w:val="0"/>
          <w:sz w:val="24"/>
          <w:szCs w:val="24"/>
        </w:rPr>
        <w:t xml:space="preserve"> </w:t>
      </w:r>
      <w:proofErr w:type="spellStart"/>
      <w:r w:rsidRPr="00735318">
        <w:rPr>
          <w:b w:val="0"/>
          <w:sz w:val="24"/>
          <w:szCs w:val="24"/>
        </w:rPr>
        <w:t>folosind</w:t>
      </w:r>
      <w:proofErr w:type="spellEnd"/>
      <w:r w:rsidRPr="00735318">
        <w:rPr>
          <w:b w:val="0"/>
          <w:sz w:val="24"/>
          <w:szCs w:val="24"/>
        </w:rPr>
        <w:t xml:space="preserve"> </w:t>
      </w:r>
      <w:proofErr w:type="spellStart"/>
      <w:r w:rsidRPr="00735318">
        <w:rPr>
          <w:b w:val="0"/>
          <w:sz w:val="24"/>
          <w:szCs w:val="24"/>
        </w:rPr>
        <w:t>mâna</w:t>
      </w:r>
      <w:proofErr w:type="spellEnd"/>
      <w:r w:rsidRPr="00735318">
        <w:rPr>
          <w:b w:val="0"/>
          <w:sz w:val="24"/>
          <w:szCs w:val="24"/>
        </w:rPr>
        <w:t xml:space="preserve">, </w:t>
      </w:r>
      <w:proofErr w:type="spellStart"/>
      <w:r w:rsidRPr="00735318">
        <w:rPr>
          <w:b w:val="0"/>
          <w:sz w:val="24"/>
          <w:szCs w:val="24"/>
        </w:rPr>
        <w:t>degetele</w:t>
      </w:r>
      <w:proofErr w:type="spellEnd"/>
      <w:r w:rsidRPr="00735318">
        <w:rPr>
          <w:b w:val="0"/>
          <w:sz w:val="24"/>
          <w:szCs w:val="24"/>
        </w:rPr>
        <w:t xml:space="preserve">, </w:t>
      </w:r>
      <w:proofErr w:type="spellStart"/>
      <w:r w:rsidRPr="00735318">
        <w:rPr>
          <w:b w:val="0"/>
          <w:sz w:val="24"/>
          <w:szCs w:val="24"/>
        </w:rPr>
        <w:t>braţul</w:t>
      </w:r>
      <w:proofErr w:type="spellEnd"/>
      <w:r w:rsidRPr="00735318">
        <w:rPr>
          <w:b w:val="0"/>
          <w:sz w:val="24"/>
          <w:szCs w:val="24"/>
        </w:rPr>
        <w:t xml:space="preserve">, </w:t>
      </w:r>
      <w:proofErr w:type="spellStart"/>
      <w:r w:rsidRPr="00735318">
        <w:rPr>
          <w:b w:val="0"/>
          <w:sz w:val="24"/>
          <w:szCs w:val="24"/>
        </w:rPr>
        <w:t>alte</w:t>
      </w:r>
      <w:proofErr w:type="spellEnd"/>
      <w:r w:rsidRPr="00735318">
        <w:rPr>
          <w:b w:val="0"/>
          <w:sz w:val="24"/>
          <w:szCs w:val="24"/>
        </w:rPr>
        <w:t xml:space="preserve"> </w:t>
      </w:r>
      <w:proofErr w:type="spellStart"/>
      <w:r w:rsidRPr="00735318">
        <w:rPr>
          <w:b w:val="0"/>
          <w:sz w:val="24"/>
          <w:szCs w:val="24"/>
        </w:rPr>
        <w:t>părţi</w:t>
      </w:r>
      <w:proofErr w:type="spellEnd"/>
      <w:r w:rsidRPr="00735318">
        <w:rPr>
          <w:b w:val="0"/>
          <w:sz w:val="24"/>
          <w:szCs w:val="24"/>
        </w:rPr>
        <w:t xml:space="preserve"> ale </w:t>
      </w:r>
      <w:proofErr w:type="spellStart"/>
      <w:r w:rsidRPr="00735318">
        <w:rPr>
          <w:b w:val="0"/>
          <w:sz w:val="24"/>
          <w:szCs w:val="24"/>
        </w:rPr>
        <w:t>corpului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deplasarea</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mers</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alte</w:t>
      </w:r>
      <w:proofErr w:type="spellEnd"/>
      <w:r w:rsidRPr="00735318">
        <w:rPr>
          <w:b w:val="0"/>
          <w:sz w:val="24"/>
          <w:szCs w:val="24"/>
        </w:rPr>
        <w:t xml:space="preserve"> </w:t>
      </w:r>
      <w:proofErr w:type="spellStart"/>
      <w:r w:rsidRPr="00735318">
        <w:rPr>
          <w:b w:val="0"/>
          <w:sz w:val="24"/>
          <w:szCs w:val="24"/>
        </w:rPr>
        <w:t>forme</w:t>
      </w:r>
      <w:proofErr w:type="spellEnd"/>
      <w:r w:rsidRPr="00735318">
        <w:rPr>
          <w:b w:val="0"/>
          <w:sz w:val="24"/>
          <w:szCs w:val="24"/>
        </w:rPr>
        <w:t xml:space="preserve">, </w:t>
      </w:r>
      <w:proofErr w:type="spellStart"/>
      <w:r w:rsidRPr="00735318">
        <w:rPr>
          <w:b w:val="0"/>
          <w:sz w:val="24"/>
          <w:szCs w:val="24"/>
        </w:rPr>
        <w:t>deplasarea</w:t>
      </w:r>
      <w:proofErr w:type="spellEnd"/>
      <w:r w:rsidRPr="00735318">
        <w:rPr>
          <w:b w:val="0"/>
          <w:sz w:val="24"/>
          <w:szCs w:val="24"/>
        </w:rPr>
        <w:t xml:space="preserve"> </w:t>
      </w:r>
      <w:proofErr w:type="spellStart"/>
      <w:r w:rsidRPr="00735318">
        <w:rPr>
          <w:b w:val="0"/>
          <w:sz w:val="24"/>
          <w:szCs w:val="24"/>
        </w:rPr>
        <w:t>folosind</w:t>
      </w:r>
      <w:proofErr w:type="spellEnd"/>
      <w:r w:rsidRPr="00735318">
        <w:rPr>
          <w:b w:val="0"/>
          <w:sz w:val="24"/>
          <w:szCs w:val="24"/>
        </w:rPr>
        <w:t xml:space="preserve"> </w:t>
      </w:r>
      <w:proofErr w:type="spellStart"/>
      <w:r w:rsidRPr="00735318">
        <w:rPr>
          <w:b w:val="0"/>
          <w:sz w:val="24"/>
          <w:szCs w:val="24"/>
        </w:rPr>
        <w:t>echipamente</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mijloace</w:t>
      </w:r>
      <w:proofErr w:type="spellEnd"/>
      <w:r w:rsidRPr="00735318">
        <w:rPr>
          <w:b w:val="0"/>
          <w:sz w:val="24"/>
          <w:szCs w:val="24"/>
        </w:rPr>
        <w:t xml:space="preserve"> de transport;</w:t>
      </w:r>
    </w:p>
    <w:p w14:paraId="71327C99" w14:textId="77777777" w:rsidR="0057244F" w:rsidRPr="00735318" w:rsidRDefault="0057244F" w:rsidP="00C609BA">
      <w:pPr>
        <w:pStyle w:val="BodyText"/>
        <w:numPr>
          <w:ilvl w:val="0"/>
          <w:numId w:val="3"/>
        </w:numPr>
        <w:tabs>
          <w:tab w:val="left" w:pos="540"/>
        </w:tabs>
        <w:ind w:left="0" w:firstLine="284"/>
        <w:jc w:val="both"/>
        <w:rPr>
          <w:b w:val="0"/>
          <w:sz w:val="24"/>
          <w:szCs w:val="24"/>
        </w:rPr>
      </w:pP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tehnici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înveţe</w:t>
      </w:r>
      <w:proofErr w:type="spellEnd"/>
      <w:r w:rsidRPr="00735318">
        <w:rPr>
          <w:b w:val="0"/>
          <w:sz w:val="24"/>
          <w:szCs w:val="24"/>
        </w:rPr>
        <w:t xml:space="preserve"> cum </w:t>
      </w:r>
      <w:proofErr w:type="spellStart"/>
      <w:r w:rsidRPr="00735318">
        <w:rPr>
          <w:b w:val="0"/>
          <w:sz w:val="24"/>
          <w:szCs w:val="24"/>
        </w:rPr>
        <w:t>să-şi</w:t>
      </w:r>
      <w:proofErr w:type="spellEnd"/>
      <w:r w:rsidRPr="00735318">
        <w:rPr>
          <w:b w:val="0"/>
          <w:sz w:val="24"/>
          <w:szCs w:val="24"/>
        </w:rPr>
        <w:t xml:space="preserve"> </w:t>
      </w:r>
      <w:proofErr w:type="spellStart"/>
      <w:r w:rsidRPr="00735318">
        <w:rPr>
          <w:b w:val="0"/>
          <w:sz w:val="24"/>
          <w:szCs w:val="24"/>
        </w:rPr>
        <w:t>păstreze</w:t>
      </w:r>
      <w:proofErr w:type="spellEnd"/>
      <w:r w:rsidRPr="00735318">
        <w:rPr>
          <w:b w:val="0"/>
          <w:sz w:val="24"/>
          <w:szCs w:val="24"/>
        </w:rPr>
        <w:t xml:space="preserve"> </w:t>
      </w:r>
      <w:proofErr w:type="spellStart"/>
      <w:r w:rsidRPr="00735318">
        <w:rPr>
          <w:b w:val="0"/>
          <w:sz w:val="24"/>
          <w:szCs w:val="24"/>
        </w:rPr>
        <w:t>igiena</w:t>
      </w:r>
      <w:proofErr w:type="spellEnd"/>
      <w:r w:rsidRPr="00735318">
        <w:rPr>
          <w:b w:val="0"/>
          <w:sz w:val="24"/>
          <w:szCs w:val="24"/>
        </w:rPr>
        <w:t xml:space="preserve"> </w:t>
      </w:r>
      <w:proofErr w:type="spellStart"/>
      <w:r w:rsidRPr="00735318">
        <w:rPr>
          <w:b w:val="0"/>
          <w:sz w:val="24"/>
          <w:szCs w:val="24"/>
        </w:rPr>
        <w:t>personală</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a </w:t>
      </w:r>
      <w:proofErr w:type="spellStart"/>
      <w:r w:rsidRPr="00735318">
        <w:rPr>
          <w:b w:val="0"/>
          <w:sz w:val="24"/>
          <w:szCs w:val="24"/>
        </w:rPr>
        <w:t>spaţiului</w:t>
      </w:r>
      <w:proofErr w:type="spellEnd"/>
      <w:r w:rsidRPr="00735318">
        <w:rPr>
          <w:b w:val="0"/>
          <w:sz w:val="24"/>
          <w:szCs w:val="24"/>
        </w:rPr>
        <w:t xml:space="preserve"> de </w:t>
      </w:r>
      <w:proofErr w:type="spellStart"/>
      <w:r w:rsidRPr="00735318">
        <w:rPr>
          <w:b w:val="0"/>
          <w:sz w:val="24"/>
          <w:szCs w:val="24"/>
        </w:rPr>
        <w:t>locuit</w:t>
      </w:r>
      <w:proofErr w:type="spellEnd"/>
      <w:r w:rsidRPr="00735318">
        <w:rPr>
          <w:b w:val="0"/>
          <w:sz w:val="24"/>
          <w:szCs w:val="24"/>
        </w:rPr>
        <w:t xml:space="preserve">, </w:t>
      </w:r>
      <w:proofErr w:type="spellStart"/>
      <w:r w:rsidRPr="00735318">
        <w:rPr>
          <w:b w:val="0"/>
          <w:sz w:val="24"/>
          <w:szCs w:val="24"/>
        </w:rPr>
        <w:t>importanţa</w:t>
      </w:r>
      <w:proofErr w:type="spellEnd"/>
      <w:r w:rsidRPr="00735318">
        <w:rPr>
          <w:b w:val="0"/>
          <w:sz w:val="24"/>
          <w:szCs w:val="24"/>
        </w:rPr>
        <w:t xml:space="preserve"> </w:t>
      </w:r>
      <w:proofErr w:type="spellStart"/>
      <w:r w:rsidRPr="00735318">
        <w:rPr>
          <w:b w:val="0"/>
          <w:sz w:val="24"/>
          <w:szCs w:val="24"/>
        </w:rPr>
        <w:t>menţinerii</w:t>
      </w:r>
      <w:proofErr w:type="spellEnd"/>
      <w:r w:rsidRPr="00735318">
        <w:rPr>
          <w:b w:val="0"/>
          <w:sz w:val="24"/>
          <w:szCs w:val="24"/>
        </w:rPr>
        <w:t xml:space="preserve"> </w:t>
      </w:r>
      <w:proofErr w:type="spellStart"/>
      <w:r w:rsidRPr="00735318">
        <w:rPr>
          <w:b w:val="0"/>
          <w:sz w:val="24"/>
          <w:szCs w:val="24"/>
        </w:rPr>
        <w:t>unei</w:t>
      </w:r>
      <w:proofErr w:type="spellEnd"/>
      <w:r w:rsidRPr="00735318">
        <w:rPr>
          <w:b w:val="0"/>
          <w:sz w:val="24"/>
          <w:szCs w:val="24"/>
        </w:rPr>
        <w:t xml:space="preserve"> </w:t>
      </w:r>
      <w:proofErr w:type="spellStart"/>
      <w:r w:rsidRPr="00735318">
        <w:rPr>
          <w:b w:val="0"/>
          <w:sz w:val="24"/>
          <w:szCs w:val="24"/>
        </w:rPr>
        <w:t>diete</w:t>
      </w:r>
      <w:proofErr w:type="spellEnd"/>
      <w:r w:rsidRPr="00735318">
        <w:rPr>
          <w:b w:val="0"/>
          <w:sz w:val="24"/>
          <w:szCs w:val="24"/>
        </w:rPr>
        <w:t xml:space="preserve"> </w:t>
      </w:r>
      <w:proofErr w:type="spellStart"/>
      <w:r w:rsidRPr="00735318">
        <w:rPr>
          <w:b w:val="0"/>
          <w:sz w:val="24"/>
          <w:szCs w:val="24"/>
        </w:rPr>
        <w:t>echilibrate</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a </w:t>
      </w:r>
      <w:proofErr w:type="spellStart"/>
      <w:r w:rsidRPr="00735318">
        <w:rPr>
          <w:b w:val="0"/>
          <w:sz w:val="24"/>
          <w:szCs w:val="24"/>
        </w:rPr>
        <w:t>unei</w:t>
      </w:r>
      <w:proofErr w:type="spellEnd"/>
      <w:r w:rsidRPr="00735318">
        <w:rPr>
          <w:b w:val="0"/>
          <w:sz w:val="24"/>
          <w:szCs w:val="24"/>
        </w:rPr>
        <w:t xml:space="preserve"> </w:t>
      </w:r>
      <w:proofErr w:type="spellStart"/>
      <w:r w:rsidRPr="00735318">
        <w:rPr>
          <w:b w:val="0"/>
          <w:sz w:val="24"/>
          <w:szCs w:val="24"/>
        </w:rPr>
        <w:t>activităţi</w:t>
      </w:r>
      <w:proofErr w:type="spellEnd"/>
      <w:r w:rsidRPr="00735318">
        <w:rPr>
          <w:b w:val="0"/>
          <w:sz w:val="24"/>
          <w:szCs w:val="24"/>
        </w:rPr>
        <w:t xml:space="preserve"> </w:t>
      </w:r>
      <w:proofErr w:type="spellStart"/>
      <w:r w:rsidRPr="00735318">
        <w:rPr>
          <w:b w:val="0"/>
          <w:sz w:val="24"/>
          <w:szCs w:val="24"/>
        </w:rPr>
        <w:t>fizice</w:t>
      </w:r>
      <w:proofErr w:type="spellEnd"/>
      <w:r w:rsidRPr="00735318">
        <w:rPr>
          <w:b w:val="0"/>
          <w:sz w:val="24"/>
          <w:szCs w:val="24"/>
        </w:rPr>
        <w:t xml:space="preserve"> </w:t>
      </w:r>
      <w:proofErr w:type="spellStart"/>
      <w:r w:rsidRPr="00735318">
        <w:rPr>
          <w:b w:val="0"/>
          <w:sz w:val="24"/>
          <w:szCs w:val="24"/>
        </w:rPr>
        <w:t>zilnice</w:t>
      </w:r>
      <w:proofErr w:type="spellEnd"/>
      <w:r w:rsidRPr="00735318">
        <w:rPr>
          <w:b w:val="0"/>
          <w:sz w:val="24"/>
          <w:szCs w:val="24"/>
        </w:rPr>
        <w:t>;</w:t>
      </w:r>
    </w:p>
    <w:p w14:paraId="38E2F18B" w14:textId="77777777" w:rsidR="0057244F" w:rsidRPr="00735318" w:rsidRDefault="0057244F" w:rsidP="00C609BA">
      <w:pPr>
        <w:pStyle w:val="BodyText"/>
        <w:numPr>
          <w:ilvl w:val="0"/>
          <w:numId w:val="3"/>
        </w:numPr>
        <w:tabs>
          <w:tab w:val="left" w:pos="540"/>
        </w:tabs>
        <w:ind w:left="0" w:firstLine="284"/>
        <w:jc w:val="both"/>
        <w:rPr>
          <w:b w:val="0"/>
          <w:sz w:val="24"/>
          <w:szCs w:val="24"/>
        </w:rPr>
      </w:pP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exerciţii</w:t>
      </w:r>
      <w:proofErr w:type="spellEnd"/>
      <w:r w:rsidRPr="00735318">
        <w:rPr>
          <w:b w:val="0"/>
          <w:sz w:val="24"/>
          <w:szCs w:val="24"/>
        </w:rPr>
        <w:t xml:space="preserve"> de </w:t>
      </w:r>
      <w:proofErr w:type="spellStart"/>
      <w:r w:rsidRPr="00735318">
        <w:rPr>
          <w:b w:val="0"/>
          <w:sz w:val="24"/>
          <w:szCs w:val="24"/>
        </w:rPr>
        <w:t>conştientizare</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a </w:t>
      </w:r>
      <w:proofErr w:type="spellStart"/>
      <w:r w:rsidRPr="00735318">
        <w:rPr>
          <w:b w:val="0"/>
          <w:sz w:val="24"/>
          <w:szCs w:val="24"/>
        </w:rPr>
        <w:t>înţelege</w:t>
      </w:r>
      <w:proofErr w:type="spellEnd"/>
      <w:r w:rsidRPr="00735318">
        <w:rPr>
          <w:b w:val="0"/>
          <w:sz w:val="24"/>
          <w:szCs w:val="24"/>
        </w:rPr>
        <w:t xml:space="preserve"> </w:t>
      </w:r>
      <w:proofErr w:type="spellStart"/>
      <w:r w:rsidRPr="00735318">
        <w:rPr>
          <w:b w:val="0"/>
          <w:sz w:val="24"/>
          <w:szCs w:val="24"/>
        </w:rPr>
        <w:t>pericolele</w:t>
      </w:r>
      <w:proofErr w:type="spellEnd"/>
      <w:r w:rsidRPr="00735318">
        <w:rPr>
          <w:b w:val="0"/>
          <w:sz w:val="24"/>
          <w:szCs w:val="24"/>
        </w:rPr>
        <w:t xml:space="preserve"> </w:t>
      </w:r>
      <w:proofErr w:type="spellStart"/>
      <w:r w:rsidRPr="00735318">
        <w:rPr>
          <w:b w:val="0"/>
          <w:sz w:val="24"/>
          <w:szCs w:val="24"/>
        </w:rPr>
        <w:t>ce</w:t>
      </w:r>
      <w:proofErr w:type="spellEnd"/>
      <w:r w:rsidRPr="00735318">
        <w:rPr>
          <w:b w:val="0"/>
          <w:sz w:val="24"/>
          <w:szCs w:val="24"/>
        </w:rPr>
        <w:t xml:space="preserve"> pot </w:t>
      </w:r>
      <w:proofErr w:type="spellStart"/>
      <w:r w:rsidRPr="00735318">
        <w:rPr>
          <w:b w:val="0"/>
          <w:sz w:val="24"/>
          <w:szCs w:val="24"/>
        </w:rPr>
        <w:t>ameninţa</w:t>
      </w:r>
      <w:proofErr w:type="spellEnd"/>
      <w:r w:rsidRPr="00735318">
        <w:rPr>
          <w:b w:val="0"/>
          <w:sz w:val="24"/>
          <w:szCs w:val="24"/>
        </w:rPr>
        <w:t xml:space="preserve"> </w:t>
      </w:r>
      <w:proofErr w:type="spellStart"/>
      <w:r w:rsidRPr="00735318">
        <w:rPr>
          <w:b w:val="0"/>
          <w:sz w:val="24"/>
          <w:szCs w:val="24"/>
        </w:rPr>
        <w:t>securitatea</w:t>
      </w:r>
      <w:proofErr w:type="spellEnd"/>
      <w:r w:rsidRPr="00735318">
        <w:rPr>
          <w:b w:val="0"/>
          <w:sz w:val="24"/>
          <w:szCs w:val="24"/>
        </w:rPr>
        <w:t xml:space="preserve"> </w:t>
      </w:r>
      <w:proofErr w:type="spellStart"/>
      <w:r w:rsidRPr="00735318">
        <w:rPr>
          <w:b w:val="0"/>
          <w:sz w:val="24"/>
          <w:szCs w:val="24"/>
        </w:rPr>
        <w:t>personală</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a </w:t>
      </w:r>
      <w:proofErr w:type="spellStart"/>
      <w:r w:rsidRPr="00735318">
        <w:rPr>
          <w:b w:val="0"/>
          <w:sz w:val="24"/>
          <w:szCs w:val="24"/>
        </w:rPr>
        <w:t>altora</w:t>
      </w:r>
      <w:proofErr w:type="spellEnd"/>
      <w:r w:rsidRPr="00735318">
        <w:rPr>
          <w:b w:val="0"/>
          <w:sz w:val="24"/>
          <w:szCs w:val="24"/>
        </w:rPr>
        <w:t xml:space="preserve">, </w:t>
      </w:r>
      <w:proofErr w:type="spellStart"/>
      <w:r w:rsidRPr="00735318">
        <w:rPr>
          <w:b w:val="0"/>
          <w:sz w:val="24"/>
          <w:szCs w:val="24"/>
        </w:rPr>
        <w:t>riscurile</w:t>
      </w:r>
      <w:proofErr w:type="spellEnd"/>
      <w:r w:rsidRPr="00735318">
        <w:rPr>
          <w:b w:val="0"/>
          <w:sz w:val="24"/>
          <w:szCs w:val="24"/>
        </w:rPr>
        <w:t xml:space="preserve"> legate de </w:t>
      </w:r>
      <w:proofErr w:type="spellStart"/>
      <w:r w:rsidRPr="00735318">
        <w:rPr>
          <w:b w:val="0"/>
          <w:sz w:val="24"/>
          <w:szCs w:val="24"/>
        </w:rPr>
        <w:t>situaţii</w:t>
      </w:r>
      <w:proofErr w:type="spellEnd"/>
      <w:r w:rsidRPr="00735318">
        <w:rPr>
          <w:b w:val="0"/>
          <w:sz w:val="24"/>
          <w:szCs w:val="24"/>
        </w:rPr>
        <w:t xml:space="preserve"> care pot </w:t>
      </w:r>
      <w:proofErr w:type="spellStart"/>
      <w:r w:rsidRPr="00735318">
        <w:rPr>
          <w:b w:val="0"/>
          <w:sz w:val="24"/>
          <w:szCs w:val="24"/>
        </w:rPr>
        <w:t>determina</w:t>
      </w:r>
      <w:proofErr w:type="spellEnd"/>
      <w:r w:rsidRPr="00735318">
        <w:rPr>
          <w:b w:val="0"/>
          <w:sz w:val="24"/>
          <w:szCs w:val="24"/>
        </w:rPr>
        <w:t xml:space="preserve"> </w:t>
      </w:r>
      <w:proofErr w:type="spellStart"/>
      <w:r w:rsidRPr="00735318">
        <w:rPr>
          <w:b w:val="0"/>
          <w:sz w:val="24"/>
          <w:szCs w:val="24"/>
        </w:rPr>
        <w:t>accidente</w:t>
      </w:r>
      <w:proofErr w:type="spellEnd"/>
      <w:r w:rsidRPr="00735318">
        <w:rPr>
          <w:b w:val="0"/>
          <w:sz w:val="24"/>
          <w:szCs w:val="24"/>
        </w:rPr>
        <w:t xml:space="preserve">, </w:t>
      </w:r>
      <w:proofErr w:type="spellStart"/>
      <w:r w:rsidRPr="00735318">
        <w:rPr>
          <w:b w:val="0"/>
          <w:sz w:val="24"/>
          <w:szCs w:val="24"/>
        </w:rPr>
        <w:t>traumatisme</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leziuni</w:t>
      </w:r>
      <w:proofErr w:type="spellEnd"/>
      <w:r w:rsidRPr="00735318">
        <w:rPr>
          <w:b w:val="0"/>
          <w:sz w:val="24"/>
          <w:szCs w:val="24"/>
        </w:rPr>
        <w:t xml:space="preserve">, </w:t>
      </w:r>
      <w:proofErr w:type="spellStart"/>
      <w:r w:rsidRPr="00735318">
        <w:rPr>
          <w:b w:val="0"/>
          <w:sz w:val="24"/>
          <w:szCs w:val="24"/>
        </w:rPr>
        <w:t>riscuri</w:t>
      </w:r>
      <w:proofErr w:type="spellEnd"/>
      <w:r w:rsidRPr="00735318">
        <w:rPr>
          <w:b w:val="0"/>
          <w:sz w:val="24"/>
          <w:szCs w:val="24"/>
        </w:rPr>
        <w:t xml:space="preserve"> legate de </w:t>
      </w:r>
      <w:proofErr w:type="spellStart"/>
      <w:r w:rsidRPr="00735318">
        <w:rPr>
          <w:b w:val="0"/>
          <w:sz w:val="24"/>
          <w:szCs w:val="24"/>
        </w:rPr>
        <w:t>consumul</w:t>
      </w:r>
      <w:proofErr w:type="spellEnd"/>
      <w:r w:rsidRPr="00735318">
        <w:rPr>
          <w:b w:val="0"/>
          <w:sz w:val="24"/>
          <w:szCs w:val="24"/>
        </w:rPr>
        <w:t xml:space="preserve"> de </w:t>
      </w:r>
      <w:proofErr w:type="spellStart"/>
      <w:r w:rsidRPr="00735318">
        <w:rPr>
          <w:b w:val="0"/>
          <w:sz w:val="24"/>
          <w:szCs w:val="24"/>
        </w:rPr>
        <w:t>alcool</w:t>
      </w:r>
      <w:proofErr w:type="spellEnd"/>
      <w:r w:rsidRPr="00735318">
        <w:rPr>
          <w:b w:val="0"/>
          <w:sz w:val="24"/>
          <w:szCs w:val="24"/>
        </w:rPr>
        <w:t xml:space="preserve">, </w:t>
      </w:r>
      <w:proofErr w:type="spellStart"/>
      <w:r w:rsidRPr="00735318">
        <w:rPr>
          <w:b w:val="0"/>
          <w:sz w:val="24"/>
          <w:szCs w:val="24"/>
        </w:rPr>
        <w:t>droguri</w:t>
      </w:r>
      <w:proofErr w:type="spellEnd"/>
      <w:r w:rsidRPr="00735318">
        <w:rPr>
          <w:b w:val="0"/>
          <w:sz w:val="24"/>
          <w:szCs w:val="24"/>
        </w:rPr>
        <w:t xml:space="preserve">, </w:t>
      </w:r>
      <w:proofErr w:type="spellStart"/>
      <w:r w:rsidRPr="00735318">
        <w:rPr>
          <w:b w:val="0"/>
          <w:sz w:val="24"/>
          <w:szCs w:val="24"/>
        </w:rPr>
        <w:t>infectarea</w:t>
      </w:r>
      <w:proofErr w:type="spellEnd"/>
      <w:r w:rsidRPr="00735318">
        <w:rPr>
          <w:b w:val="0"/>
          <w:sz w:val="24"/>
          <w:szCs w:val="24"/>
        </w:rPr>
        <w:t xml:space="preserve"> cu </w:t>
      </w:r>
      <w:proofErr w:type="spellStart"/>
      <w:r w:rsidRPr="00735318">
        <w:rPr>
          <w:b w:val="0"/>
          <w:sz w:val="24"/>
          <w:szCs w:val="24"/>
        </w:rPr>
        <w:t>infecţii</w:t>
      </w:r>
      <w:proofErr w:type="spellEnd"/>
      <w:r w:rsidRPr="00735318">
        <w:rPr>
          <w:b w:val="0"/>
          <w:sz w:val="24"/>
          <w:szCs w:val="24"/>
        </w:rPr>
        <w:t xml:space="preserve"> cu </w:t>
      </w:r>
      <w:proofErr w:type="spellStart"/>
      <w:r w:rsidRPr="00735318">
        <w:rPr>
          <w:b w:val="0"/>
          <w:sz w:val="24"/>
          <w:szCs w:val="24"/>
        </w:rPr>
        <w:t>transmitere</w:t>
      </w:r>
      <w:proofErr w:type="spellEnd"/>
      <w:r w:rsidRPr="00735318">
        <w:rPr>
          <w:b w:val="0"/>
          <w:sz w:val="24"/>
          <w:szCs w:val="24"/>
        </w:rPr>
        <w:t xml:space="preserve"> </w:t>
      </w:r>
      <w:proofErr w:type="spellStart"/>
      <w:r w:rsidRPr="00735318">
        <w:rPr>
          <w:b w:val="0"/>
          <w:sz w:val="24"/>
          <w:szCs w:val="24"/>
        </w:rPr>
        <w:t>sexuală</w:t>
      </w:r>
      <w:proofErr w:type="spellEnd"/>
      <w:r w:rsidRPr="00735318">
        <w:rPr>
          <w:b w:val="0"/>
          <w:sz w:val="24"/>
          <w:szCs w:val="24"/>
        </w:rPr>
        <w:t xml:space="preserve">, HIV/SIDA, </w:t>
      </w:r>
      <w:proofErr w:type="spellStart"/>
      <w:r w:rsidRPr="00735318">
        <w:rPr>
          <w:b w:val="0"/>
          <w:sz w:val="24"/>
          <w:szCs w:val="24"/>
        </w:rPr>
        <w:t>altele</w:t>
      </w:r>
      <w:proofErr w:type="spellEnd"/>
      <w:r w:rsidRPr="00735318">
        <w:rPr>
          <w:b w:val="0"/>
          <w:sz w:val="24"/>
          <w:szCs w:val="24"/>
        </w:rPr>
        <w:t>;</w:t>
      </w:r>
    </w:p>
    <w:p w14:paraId="755933FD" w14:textId="77777777" w:rsidR="0057244F" w:rsidRPr="00735318" w:rsidRDefault="0057244F" w:rsidP="00C609BA">
      <w:pPr>
        <w:pStyle w:val="BodyText"/>
        <w:numPr>
          <w:ilvl w:val="0"/>
          <w:numId w:val="3"/>
        </w:numPr>
        <w:tabs>
          <w:tab w:val="left" w:pos="540"/>
        </w:tabs>
        <w:ind w:left="0" w:firstLine="284"/>
        <w:jc w:val="both"/>
        <w:rPr>
          <w:b w:val="0"/>
          <w:sz w:val="24"/>
          <w:szCs w:val="24"/>
        </w:rPr>
      </w:pP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tehnici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necesare</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să-şi</w:t>
      </w:r>
      <w:proofErr w:type="spellEnd"/>
      <w:r w:rsidRPr="00735318">
        <w:rPr>
          <w:b w:val="0"/>
          <w:sz w:val="24"/>
          <w:szCs w:val="24"/>
        </w:rPr>
        <w:t xml:space="preserve"> </w:t>
      </w:r>
      <w:proofErr w:type="spellStart"/>
      <w:r w:rsidRPr="00735318">
        <w:rPr>
          <w:b w:val="0"/>
          <w:sz w:val="24"/>
          <w:szCs w:val="24"/>
        </w:rPr>
        <w:t>dezvolte</w:t>
      </w:r>
      <w:proofErr w:type="spellEnd"/>
      <w:r w:rsidRPr="00735318">
        <w:rPr>
          <w:b w:val="0"/>
          <w:sz w:val="24"/>
          <w:szCs w:val="24"/>
        </w:rPr>
        <w:t xml:space="preserve"> </w:t>
      </w:r>
      <w:proofErr w:type="spellStart"/>
      <w:r w:rsidRPr="00735318">
        <w:rPr>
          <w:b w:val="0"/>
          <w:sz w:val="24"/>
          <w:szCs w:val="24"/>
        </w:rPr>
        <w:t>deprinderi</w:t>
      </w:r>
      <w:proofErr w:type="spellEnd"/>
      <w:r w:rsidRPr="00735318">
        <w:rPr>
          <w:b w:val="0"/>
          <w:sz w:val="24"/>
          <w:szCs w:val="24"/>
        </w:rPr>
        <w:t xml:space="preserve"> de </w:t>
      </w:r>
      <w:proofErr w:type="spellStart"/>
      <w:r w:rsidRPr="00735318">
        <w:rPr>
          <w:b w:val="0"/>
          <w:sz w:val="24"/>
          <w:szCs w:val="24"/>
        </w:rPr>
        <w:t>autogospodărire</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prepararea</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servirea</w:t>
      </w:r>
      <w:proofErr w:type="spellEnd"/>
      <w:r w:rsidRPr="00735318">
        <w:rPr>
          <w:b w:val="0"/>
          <w:sz w:val="24"/>
          <w:szCs w:val="24"/>
        </w:rPr>
        <w:t xml:space="preserve"> </w:t>
      </w:r>
      <w:proofErr w:type="spellStart"/>
      <w:r w:rsidRPr="00735318">
        <w:rPr>
          <w:b w:val="0"/>
          <w:sz w:val="24"/>
          <w:szCs w:val="24"/>
        </w:rPr>
        <w:t>hranei</w:t>
      </w:r>
      <w:proofErr w:type="spellEnd"/>
      <w:r w:rsidRPr="00735318">
        <w:rPr>
          <w:b w:val="0"/>
          <w:sz w:val="24"/>
          <w:szCs w:val="24"/>
        </w:rPr>
        <w:t xml:space="preserve">, </w:t>
      </w:r>
      <w:proofErr w:type="spellStart"/>
      <w:r w:rsidRPr="00735318">
        <w:rPr>
          <w:b w:val="0"/>
          <w:sz w:val="24"/>
          <w:szCs w:val="24"/>
        </w:rPr>
        <w:t>curăţenia</w:t>
      </w:r>
      <w:proofErr w:type="spellEnd"/>
      <w:r w:rsidRPr="00735318">
        <w:rPr>
          <w:b w:val="0"/>
          <w:sz w:val="24"/>
          <w:szCs w:val="24"/>
        </w:rPr>
        <w:t xml:space="preserve"> </w:t>
      </w:r>
      <w:proofErr w:type="spellStart"/>
      <w:r w:rsidRPr="00735318">
        <w:rPr>
          <w:b w:val="0"/>
          <w:sz w:val="24"/>
          <w:szCs w:val="24"/>
        </w:rPr>
        <w:t>spaţiului</w:t>
      </w:r>
      <w:proofErr w:type="spellEnd"/>
      <w:r w:rsidRPr="00735318">
        <w:rPr>
          <w:b w:val="0"/>
          <w:sz w:val="24"/>
          <w:szCs w:val="24"/>
        </w:rPr>
        <w:t xml:space="preserve"> </w:t>
      </w:r>
      <w:proofErr w:type="spellStart"/>
      <w:r w:rsidRPr="00735318">
        <w:rPr>
          <w:b w:val="0"/>
          <w:sz w:val="24"/>
          <w:szCs w:val="24"/>
        </w:rPr>
        <w:t>propriu</w:t>
      </w:r>
      <w:proofErr w:type="spellEnd"/>
      <w:r w:rsidRPr="00735318">
        <w:rPr>
          <w:b w:val="0"/>
          <w:sz w:val="24"/>
          <w:szCs w:val="24"/>
        </w:rPr>
        <w:t xml:space="preserve">, </w:t>
      </w:r>
      <w:proofErr w:type="spellStart"/>
      <w:r w:rsidRPr="00735318">
        <w:rPr>
          <w:b w:val="0"/>
          <w:sz w:val="24"/>
          <w:szCs w:val="24"/>
        </w:rPr>
        <w:t>gestionarea</w:t>
      </w:r>
      <w:proofErr w:type="spellEnd"/>
      <w:r w:rsidRPr="00735318">
        <w:rPr>
          <w:b w:val="0"/>
          <w:sz w:val="24"/>
          <w:szCs w:val="24"/>
        </w:rPr>
        <w:t xml:space="preserve"> </w:t>
      </w:r>
      <w:proofErr w:type="spellStart"/>
      <w:r w:rsidRPr="00735318">
        <w:rPr>
          <w:b w:val="0"/>
          <w:sz w:val="24"/>
          <w:szCs w:val="24"/>
        </w:rPr>
        <w:t>deşeurilor</w:t>
      </w:r>
      <w:proofErr w:type="spellEnd"/>
      <w:r w:rsidRPr="00735318">
        <w:rPr>
          <w:b w:val="0"/>
          <w:sz w:val="24"/>
          <w:szCs w:val="24"/>
        </w:rPr>
        <w:t xml:space="preserve">, </w:t>
      </w:r>
      <w:proofErr w:type="spellStart"/>
      <w:r w:rsidRPr="00735318">
        <w:rPr>
          <w:b w:val="0"/>
          <w:sz w:val="24"/>
          <w:szCs w:val="24"/>
        </w:rPr>
        <w:t>aranjarea</w:t>
      </w:r>
      <w:proofErr w:type="spellEnd"/>
      <w:r w:rsidRPr="00735318">
        <w:rPr>
          <w:b w:val="0"/>
          <w:sz w:val="24"/>
          <w:szCs w:val="24"/>
        </w:rPr>
        <w:t xml:space="preserve"> </w:t>
      </w:r>
      <w:proofErr w:type="spellStart"/>
      <w:r w:rsidRPr="00735318">
        <w:rPr>
          <w:b w:val="0"/>
          <w:sz w:val="24"/>
          <w:szCs w:val="24"/>
        </w:rPr>
        <w:t>îmbrăcămintei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încălţămintei</w:t>
      </w:r>
      <w:proofErr w:type="spellEnd"/>
      <w:r w:rsidRPr="00735318">
        <w:rPr>
          <w:b w:val="0"/>
          <w:sz w:val="24"/>
          <w:szCs w:val="24"/>
        </w:rPr>
        <w:t xml:space="preserve">, </w:t>
      </w:r>
      <w:proofErr w:type="spellStart"/>
      <w:r w:rsidRPr="00735318">
        <w:rPr>
          <w:b w:val="0"/>
          <w:sz w:val="24"/>
          <w:szCs w:val="24"/>
        </w:rPr>
        <w:t>îngrijirea</w:t>
      </w:r>
      <w:proofErr w:type="spellEnd"/>
      <w:r w:rsidRPr="00735318">
        <w:rPr>
          <w:b w:val="0"/>
          <w:sz w:val="24"/>
          <w:szCs w:val="24"/>
        </w:rPr>
        <w:t xml:space="preserve"> </w:t>
      </w:r>
      <w:proofErr w:type="spellStart"/>
      <w:r w:rsidRPr="00735318">
        <w:rPr>
          <w:b w:val="0"/>
          <w:sz w:val="24"/>
          <w:szCs w:val="24"/>
        </w:rPr>
        <w:t>dispozitivelor</w:t>
      </w:r>
      <w:proofErr w:type="spellEnd"/>
      <w:r w:rsidRPr="00735318">
        <w:rPr>
          <w:b w:val="0"/>
          <w:sz w:val="24"/>
          <w:szCs w:val="24"/>
        </w:rPr>
        <w:t xml:space="preserve"> de </w:t>
      </w:r>
      <w:proofErr w:type="spellStart"/>
      <w:r w:rsidRPr="00735318">
        <w:rPr>
          <w:b w:val="0"/>
          <w:sz w:val="24"/>
          <w:szCs w:val="24"/>
        </w:rPr>
        <w:t>sprijin</w:t>
      </w:r>
      <w:proofErr w:type="spellEnd"/>
      <w:r w:rsidRPr="00735318">
        <w:rPr>
          <w:b w:val="0"/>
          <w:sz w:val="24"/>
          <w:szCs w:val="24"/>
        </w:rPr>
        <w:t xml:space="preserve"> (</w:t>
      </w:r>
      <w:proofErr w:type="spellStart"/>
      <w:r w:rsidRPr="00735318">
        <w:rPr>
          <w:b w:val="0"/>
          <w:sz w:val="24"/>
          <w:szCs w:val="24"/>
        </w:rPr>
        <w:t>ochelari</w:t>
      </w:r>
      <w:proofErr w:type="spellEnd"/>
      <w:r w:rsidRPr="00735318">
        <w:rPr>
          <w:b w:val="0"/>
          <w:sz w:val="24"/>
          <w:szCs w:val="24"/>
        </w:rPr>
        <w:t xml:space="preserve">, </w:t>
      </w:r>
      <w:proofErr w:type="spellStart"/>
      <w:r w:rsidRPr="00735318">
        <w:rPr>
          <w:b w:val="0"/>
          <w:sz w:val="24"/>
          <w:szCs w:val="24"/>
        </w:rPr>
        <w:t>lupe</w:t>
      </w:r>
      <w:proofErr w:type="spellEnd"/>
      <w:r w:rsidRPr="00735318">
        <w:rPr>
          <w:b w:val="0"/>
          <w:sz w:val="24"/>
          <w:szCs w:val="24"/>
        </w:rPr>
        <w:t xml:space="preserve">, </w:t>
      </w:r>
      <w:proofErr w:type="spellStart"/>
      <w:r w:rsidRPr="00735318">
        <w:rPr>
          <w:b w:val="0"/>
          <w:sz w:val="24"/>
          <w:szCs w:val="24"/>
        </w:rPr>
        <w:t>scaun</w:t>
      </w:r>
      <w:proofErr w:type="spellEnd"/>
      <w:r w:rsidRPr="00735318">
        <w:rPr>
          <w:b w:val="0"/>
          <w:sz w:val="24"/>
          <w:szCs w:val="24"/>
        </w:rPr>
        <w:t xml:space="preserve"> </w:t>
      </w:r>
      <w:proofErr w:type="spellStart"/>
      <w:r w:rsidRPr="00735318">
        <w:rPr>
          <w:b w:val="0"/>
          <w:sz w:val="24"/>
          <w:szCs w:val="24"/>
        </w:rPr>
        <w:t>rulat</w:t>
      </w:r>
      <w:proofErr w:type="spellEnd"/>
      <w:r w:rsidRPr="00735318">
        <w:rPr>
          <w:b w:val="0"/>
          <w:sz w:val="24"/>
          <w:szCs w:val="24"/>
        </w:rPr>
        <w:t xml:space="preserve">, </w:t>
      </w:r>
      <w:proofErr w:type="spellStart"/>
      <w:r w:rsidRPr="00735318">
        <w:rPr>
          <w:b w:val="0"/>
          <w:sz w:val="24"/>
          <w:szCs w:val="24"/>
        </w:rPr>
        <w:t>cadru</w:t>
      </w:r>
      <w:proofErr w:type="spellEnd"/>
      <w:r w:rsidRPr="00735318">
        <w:rPr>
          <w:b w:val="0"/>
          <w:sz w:val="24"/>
          <w:szCs w:val="24"/>
        </w:rPr>
        <w:t xml:space="preserve"> de </w:t>
      </w:r>
      <w:proofErr w:type="spellStart"/>
      <w:r w:rsidRPr="00735318">
        <w:rPr>
          <w:b w:val="0"/>
          <w:sz w:val="24"/>
          <w:szCs w:val="24"/>
        </w:rPr>
        <w:t>mers</w:t>
      </w:r>
      <w:proofErr w:type="spellEnd"/>
      <w:r w:rsidRPr="00735318">
        <w:rPr>
          <w:b w:val="0"/>
          <w:sz w:val="24"/>
          <w:szCs w:val="24"/>
        </w:rPr>
        <w:t xml:space="preserve"> etc.), </w:t>
      </w:r>
      <w:proofErr w:type="spellStart"/>
      <w:r w:rsidRPr="00735318">
        <w:rPr>
          <w:b w:val="0"/>
          <w:sz w:val="24"/>
          <w:szCs w:val="24"/>
        </w:rPr>
        <w:t>achiziţionarea</w:t>
      </w:r>
      <w:proofErr w:type="spellEnd"/>
      <w:r w:rsidRPr="00735318">
        <w:rPr>
          <w:b w:val="0"/>
          <w:sz w:val="24"/>
          <w:szCs w:val="24"/>
        </w:rPr>
        <w:t xml:space="preserve"> de </w:t>
      </w:r>
      <w:proofErr w:type="spellStart"/>
      <w:r w:rsidRPr="00735318">
        <w:rPr>
          <w:b w:val="0"/>
          <w:sz w:val="24"/>
          <w:szCs w:val="24"/>
        </w:rPr>
        <w:t>bunuri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servicii</w:t>
      </w:r>
      <w:proofErr w:type="spellEnd"/>
      <w:r w:rsidRPr="00735318">
        <w:rPr>
          <w:b w:val="0"/>
          <w:sz w:val="24"/>
          <w:szCs w:val="24"/>
        </w:rPr>
        <w:t>;</w:t>
      </w:r>
    </w:p>
    <w:p w14:paraId="7A2C7096" w14:textId="77777777" w:rsidR="0057244F" w:rsidRPr="00735318" w:rsidRDefault="0057244F" w:rsidP="00C609BA">
      <w:pPr>
        <w:pStyle w:val="BodyText"/>
        <w:numPr>
          <w:ilvl w:val="0"/>
          <w:numId w:val="3"/>
        </w:numPr>
        <w:tabs>
          <w:tab w:val="left" w:pos="540"/>
        </w:tabs>
        <w:ind w:left="0" w:firstLine="284"/>
        <w:jc w:val="both"/>
        <w:rPr>
          <w:b w:val="0"/>
          <w:sz w:val="24"/>
          <w:szCs w:val="24"/>
        </w:rPr>
      </w:pP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tehnici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înveţe</w:t>
      </w:r>
      <w:proofErr w:type="spellEnd"/>
      <w:r w:rsidRPr="00735318">
        <w:rPr>
          <w:b w:val="0"/>
          <w:sz w:val="24"/>
          <w:szCs w:val="24"/>
        </w:rPr>
        <w:t xml:space="preserve"> </w:t>
      </w:r>
      <w:proofErr w:type="spellStart"/>
      <w:r w:rsidRPr="00735318">
        <w:rPr>
          <w:b w:val="0"/>
          <w:sz w:val="24"/>
          <w:szCs w:val="24"/>
        </w:rPr>
        <w:t>cunoaşterea</w:t>
      </w:r>
      <w:proofErr w:type="spellEnd"/>
      <w:r w:rsidRPr="00735318">
        <w:rPr>
          <w:b w:val="0"/>
          <w:sz w:val="24"/>
          <w:szCs w:val="24"/>
        </w:rPr>
        <w:t xml:space="preserve"> </w:t>
      </w:r>
      <w:proofErr w:type="spellStart"/>
      <w:r w:rsidRPr="00735318">
        <w:rPr>
          <w:b w:val="0"/>
          <w:sz w:val="24"/>
          <w:szCs w:val="24"/>
        </w:rPr>
        <w:t>diferitelor</w:t>
      </w:r>
      <w:proofErr w:type="spellEnd"/>
      <w:r w:rsidRPr="00735318">
        <w:rPr>
          <w:b w:val="0"/>
          <w:sz w:val="24"/>
          <w:szCs w:val="24"/>
        </w:rPr>
        <w:t xml:space="preserve"> </w:t>
      </w:r>
      <w:proofErr w:type="spellStart"/>
      <w:r w:rsidRPr="00735318">
        <w:rPr>
          <w:b w:val="0"/>
          <w:sz w:val="24"/>
          <w:szCs w:val="24"/>
        </w:rPr>
        <w:t>tipuri</w:t>
      </w:r>
      <w:proofErr w:type="spellEnd"/>
      <w:r w:rsidRPr="00735318">
        <w:rPr>
          <w:b w:val="0"/>
          <w:sz w:val="24"/>
          <w:szCs w:val="24"/>
        </w:rPr>
        <w:t xml:space="preserve"> de </w:t>
      </w:r>
      <w:proofErr w:type="spellStart"/>
      <w:r w:rsidRPr="00735318">
        <w:rPr>
          <w:b w:val="0"/>
          <w:sz w:val="24"/>
          <w:szCs w:val="24"/>
        </w:rPr>
        <w:t>relaţii</w:t>
      </w:r>
      <w:proofErr w:type="spellEnd"/>
      <w:r w:rsidRPr="00735318">
        <w:rPr>
          <w:b w:val="0"/>
          <w:sz w:val="24"/>
          <w:szCs w:val="24"/>
        </w:rPr>
        <w:t xml:space="preserve">, </w:t>
      </w:r>
      <w:proofErr w:type="spellStart"/>
      <w:r w:rsidRPr="00735318">
        <w:rPr>
          <w:b w:val="0"/>
          <w:sz w:val="24"/>
          <w:szCs w:val="24"/>
        </w:rPr>
        <w:t>exersarea</w:t>
      </w:r>
      <w:proofErr w:type="spellEnd"/>
      <w:r w:rsidRPr="00735318">
        <w:rPr>
          <w:b w:val="0"/>
          <w:sz w:val="24"/>
          <w:szCs w:val="24"/>
        </w:rPr>
        <w:t xml:space="preserve"> </w:t>
      </w:r>
      <w:proofErr w:type="spellStart"/>
      <w:r w:rsidRPr="00735318">
        <w:rPr>
          <w:b w:val="0"/>
          <w:sz w:val="24"/>
          <w:szCs w:val="24"/>
        </w:rPr>
        <w:t>unor</w:t>
      </w:r>
      <w:proofErr w:type="spellEnd"/>
      <w:r w:rsidRPr="00735318">
        <w:rPr>
          <w:b w:val="0"/>
          <w:sz w:val="24"/>
          <w:szCs w:val="24"/>
        </w:rPr>
        <w:t xml:space="preserve"> </w:t>
      </w:r>
      <w:proofErr w:type="spellStart"/>
      <w:r w:rsidRPr="00735318">
        <w:rPr>
          <w:b w:val="0"/>
          <w:sz w:val="24"/>
          <w:szCs w:val="24"/>
        </w:rPr>
        <w:t>abilităţi</w:t>
      </w:r>
      <w:proofErr w:type="spellEnd"/>
      <w:r w:rsidRPr="00735318">
        <w:rPr>
          <w:b w:val="0"/>
          <w:sz w:val="24"/>
          <w:szCs w:val="24"/>
        </w:rPr>
        <w:t xml:space="preserve"> </w:t>
      </w:r>
      <w:proofErr w:type="spellStart"/>
      <w:r w:rsidRPr="00735318">
        <w:rPr>
          <w:b w:val="0"/>
          <w:sz w:val="24"/>
          <w:szCs w:val="24"/>
        </w:rPr>
        <w:t>sociale</w:t>
      </w:r>
      <w:proofErr w:type="spellEnd"/>
      <w:r w:rsidRPr="00735318">
        <w:rPr>
          <w:b w:val="0"/>
          <w:sz w:val="24"/>
          <w:szCs w:val="24"/>
        </w:rPr>
        <w:t xml:space="preserve">, </w:t>
      </w:r>
      <w:proofErr w:type="spellStart"/>
      <w:r w:rsidRPr="00735318">
        <w:rPr>
          <w:b w:val="0"/>
          <w:sz w:val="24"/>
          <w:szCs w:val="24"/>
        </w:rPr>
        <w:t>acţiuni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comportamente</w:t>
      </w:r>
      <w:proofErr w:type="spellEnd"/>
      <w:r w:rsidRPr="00735318">
        <w:rPr>
          <w:b w:val="0"/>
          <w:sz w:val="24"/>
          <w:szCs w:val="24"/>
        </w:rPr>
        <w:t xml:space="preserve"> </w:t>
      </w:r>
      <w:proofErr w:type="spellStart"/>
      <w:r w:rsidRPr="00735318">
        <w:rPr>
          <w:b w:val="0"/>
          <w:sz w:val="24"/>
          <w:szCs w:val="24"/>
        </w:rPr>
        <w:t>necesare</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stabilirea</w:t>
      </w:r>
      <w:proofErr w:type="spellEnd"/>
      <w:r w:rsidRPr="00735318">
        <w:rPr>
          <w:b w:val="0"/>
          <w:sz w:val="24"/>
          <w:szCs w:val="24"/>
        </w:rPr>
        <w:t xml:space="preserve"> de </w:t>
      </w:r>
      <w:proofErr w:type="spellStart"/>
      <w:r w:rsidRPr="00735318">
        <w:rPr>
          <w:b w:val="0"/>
          <w:sz w:val="24"/>
          <w:szCs w:val="24"/>
        </w:rPr>
        <w:t>interacţiuni</w:t>
      </w:r>
      <w:proofErr w:type="spellEnd"/>
      <w:r w:rsidRPr="00735318">
        <w:rPr>
          <w:b w:val="0"/>
          <w:sz w:val="24"/>
          <w:szCs w:val="24"/>
        </w:rPr>
        <w:t xml:space="preserve"> cu </w:t>
      </w:r>
      <w:proofErr w:type="spellStart"/>
      <w:r w:rsidRPr="00735318">
        <w:rPr>
          <w:b w:val="0"/>
          <w:sz w:val="24"/>
          <w:szCs w:val="24"/>
        </w:rPr>
        <w:t>membrii</w:t>
      </w:r>
      <w:proofErr w:type="spellEnd"/>
      <w:r w:rsidRPr="00735318">
        <w:rPr>
          <w:b w:val="0"/>
          <w:sz w:val="24"/>
          <w:szCs w:val="24"/>
        </w:rPr>
        <w:t xml:space="preserve"> </w:t>
      </w:r>
      <w:proofErr w:type="spellStart"/>
      <w:r w:rsidRPr="00735318">
        <w:rPr>
          <w:b w:val="0"/>
          <w:sz w:val="24"/>
          <w:szCs w:val="24"/>
        </w:rPr>
        <w:t>familiei</w:t>
      </w:r>
      <w:proofErr w:type="spellEnd"/>
      <w:r w:rsidRPr="00735318">
        <w:rPr>
          <w:b w:val="0"/>
          <w:sz w:val="24"/>
          <w:szCs w:val="24"/>
        </w:rPr>
        <w:t xml:space="preserve">, </w:t>
      </w:r>
      <w:proofErr w:type="spellStart"/>
      <w:r w:rsidRPr="00735318">
        <w:rPr>
          <w:b w:val="0"/>
          <w:sz w:val="24"/>
          <w:szCs w:val="24"/>
        </w:rPr>
        <w:t>alţi</w:t>
      </w:r>
      <w:proofErr w:type="spellEnd"/>
      <w:r w:rsidRPr="00735318">
        <w:rPr>
          <w:b w:val="0"/>
          <w:sz w:val="24"/>
          <w:szCs w:val="24"/>
        </w:rPr>
        <w:t xml:space="preserve"> </w:t>
      </w:r>
      <w:proofErr w:type="spellStart"/>
      <w:r w:rsidRPr="00735318">
        <w:rPr>
          <w:b w:val="0"/>
          <w:sz w:val="24"/>
          <w:szCs w:val="24"/>
        </w:rPr>
        <w:t>beneficiari</w:t>
      </w:r>
      <w:proofErr w:type="spellEnd"/>
      <w:r w:rsidRPr="00735318">
        <w:rPr>
          <w:b w:val="0"/>
          <w:sz w:val="24"/>
          <w:szCs w:val="24"/>
        </w:rPr>
        <w:t xml:space="preserve">, cu </w:t>
      </w:r>
      <w:proofErr w:type="spellStart"/>
      <w:r w:rsidRPr="00735318">
        <w:rPr>
          <w:b w:val="0"/>
          <w:sz w:val="24"/>
          <w:szCs w:val="24"/>
        </w:rPr>
        <w:t>persoane</w:t>
      </w:r>
      <w:proofErr w:type="spellEnd"/>
      <w:r w:rsidRPr="00735318">
        <w:rPr>
          <w:b w:val="0"/>
          <w:sz w:val="24"/>
          <w:szCs w:val="24"/>
        </w:rPr>
        <w:t xml:space="preserve"> </w:t>
      </w:r>
      <w:proofErr w:type="spellStart"/>
      <w:r w:rsidRPr="00735318">
        <w:rPr>
          <w:b w:val="0"/>
          <w:sz w:val="24"/>
          <w:szCs w:val="24"/>
        </w:rPr>
        <w:t>cunoscute</w:t>
      </w:r>
      <w:proofErr w:type="spellEnd"/>
      <w:r w:rsidRPr="00735318">
        <w:rPr>
          <w:b w:val="0"/>
          <w:sz w:val="24"/>
          <w:szCs w:val="24"/>
        </w:rPr>
        <w:t xml:space="preserve"> </w:t>
      </w:r>
      <w:proofErr w:type="spellStart"/>
      <w:r w:rsidRPr="00735318">
        <w:rPr>
          <w:b w:val="0"/>
          <w:sz w:val="24"/>
          <w:szCs w:val="24"/>
        </w:rPr>
        <w:t>sau</w:t>
      </w:r>
      <w:proofErr w:type="spellEnd"/>
      <w:r w:rsidRPr="00735318">
        <w:rPr>
          <w:b w:val="0"/>
          <w:sz w:val="24"/>
          <w:szCs w:val="24"/>
        </w:rPr>
        <w:t xml:space="preserve"> </w:t>
      </w:r>
      <w:proofErr w:type="spellStart"/>
      <w:r w:rsidRPr="00735318">
        <w:rPr>
          <w:b w:val="0"/>
          <w:sz w:val="24"/>
          <w:szCs w:val="24"/>
        </w:rPr>
        <w:t>necunoscute</w:t>
      </w:r>
      <w:proofErr w:type="spellEnd"/>
      <w:r w:rsidRPr="00735318">
        <w:rPr>
          <w:b w:val="0"/>
          <w:sz w:val="24"/>
          <w:szCs w:val="24"/>
        </w:rPr>
        <w:t xml:space="preserve">, </w:t>
      </w:r>
      <w:proofErr w:type="spellStart"/>
      <w:r w:rsidRPr="00735318">
        <w:rPr>
          <w:b w:val="0"/>
          <w:sz w:val="24"/>
          <w:szCs w:val="24"/>
        </w:rPr>
        <w:t>educaţie</w:t>
      </w:r>
      <w:proofErr w:type="spellEnd"/>
      <w:r w:rsidRPr="00735318">
        <w:rPr>
          <w:b w:val="0"/>
          <w:sz w:val="24"/>
          <w:szCs w:val="24"/>
        </w:rPr>
        <w:t xml:space="preserve"> </w:t>
      </w:r>
      <w:proofErr w:type="spellStart"/>
      <w:r w:rsidRPr="00735318">
        <w:rPr>
          <w:b w:val="0"/>
          <w:sz w:val="24"/>
          <w:szCs w:val="24"/>
        </w:rPr>
        <w:t>sexuală</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altele</w:t>
      </w:r>
      <w:proofErr w:type="spellEnd"/>
      <w:r w:rsidRPr="00735318">
        <w:rPr>
          <w:b w:val="0"/>
          <w:sz w:val="24"/>
          <w:szCs w:val="24"/>
        </w:rPr>
        <w:t>;</w:t>
      </w:r>
    </w:p>
    <w:p w14:paraId="15E8181D" w14:textId="77777777" w:rsidR="0057244F" w:rsidRPr="00735318" w:rsidRDefault="0057244F" w:rsidP="00C609BA">
      <w:pPr>
        <w:pStyle w:val="BodyText"/>
        <w:numPr>
          <w:ilvl w:val="0"/>
          <w:numId w:val="3"/>
        </w:numPr>
        <w:tabs>
          <w:tab w:val="left" w:pos="540"/>
        </w:tabs>
        <w:ind w:left="0" w:firstLine="284"/>
        <w:jc w:val="both"/>
        <w:rPr>
          <w:b w:val="0"/>
          <w:sz w:val="24"/>
          <w:szCs w:val="24"/>
        </w:rPr>
      </w:pPr>
      <w:proofErr w:type="spellStart"/>
      <w:r w:rsidRPr="00735318">
        <w:rPr>
          <w:b w:val="0"/>
          <w:sz w:val="24"/>
          <w:szCs w:val="24"/>
        </w:rPr>
        <w:t>aplicarea</w:t>
      </w:r>
      <w:proofErr w:type="spellEnd"/>
      <w:r w:rsidRPr="00735318">
        <w:rPr>
          <w:b w:val="0"/>
          <w:sz w:val="24"/>
          <w:szCs w:val="24"/>
        </w:rPr>
        <w:t xml:space="preserve"> de </w:t>
      </w:r>
      <w:proofErr w:type="spellStart"/>
      <w:r w:rsidRPr="00735318">
        <w:rPr>
          <w:b w:val="0"/>
          <w:sz w:val="24"/>
          <w:szCs w:val="24"/>
        </w:rPr>
        <w:t>tehnici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facă</w:t>
      </w:r>
      <w:proofErr w:type="spellEnd"/>
      <w:r w:rsidRPr="00735318">
        <w:rPr>
          <w:b w:val="0"/>
          <w:sz w:val="24"/>
          <w:szCs w:val="24"/>
        </w:rPr>
        <w:t xml:space="preserve"> </w:t>
      </w:r>
      <w:proofErr w:type="spellStart"/>
      <w:r w:rsidRPr="00735318">
        <w:rPr>
          <w:b w:val="0"/>
          <w:sz w:val="24"/>
          <w:szCs w:val="24"/>
        </w:rPr>
        <w:t>faţă</w:t>
      </w:r>
      <w:proofErr w:type="spellEnd"/>
      <w:r w:rsidRPr="00735318">
        <w:rPr>
          <w:b w:val="0"/>
          <w:sz w:val="24"/>
          <w:szCs w:val="24"/>
        </w:rPr>
        <w:t xml:space="preserve"> </w:t>
      </w:r>
      <w:proofErr w:type="spellStart"/>
      <w:r w:rsidRPr="00735318">
        <w:rPr>
          <w:b w:val="0"/>
          <w:sz w:val="24"/>
          <w:szCs w:val="24"/>
        </w:rPr>
        <w:t>tranzacţiilor</w:t>
      </w:r>
      <w:proofErr w:type="spellEnd"/>
      <w:r w:rsidRPr="00735318">
        <w:rPr>
          <w:b w:val="0"/>
          <w:sz w:val="24"/>
          <w:szCs w:val="24"/>
        </w:rPr>
        <w:t xml:space="preserve"> </w:t>
      </w:r>
      <w:proofErr w:type="spellStart"/>
      <w:r w:rsidRPr="00735318">
        <w:rPr>
          <w:b w:val="0"/>
          <w:sz w:val="24"/>
          <w:szCs w:val="24"/>
        </w:rPr>
        <w:t>economice</w:t>
      </w:r>
      <w:proofErr w:type="spellEnd"/>
      <w:r w:rsidRPr="00735318">
        <w:rPr>
          <w:b w:val="0"/>
          <w:sz w:val="24"/>
          <w:szCs w:val="24"/>
        </w:rPr>
        <w:t xml:space="preserve"> de </w:t>
      </w:r>
      <w:proofErr w:type="spellStart"/>
      <w:r w:rsidRPr="00735318">
        <w:rPr>
          <w:b w:val="0"/>
          <w:sz w:val="24"/>
          <w:szCs w:val="24"/>
        </w:rPr>
        <w:t>bază</w:t>
      </w:r>
      <w:proofErr w:type="spellEnd"/>
      <w:r w:rsidRPr="00735318">
        <w:rPr>
          <w:b w:val="0"/>
          <w:sz w:val="24"/>
          <w:szCs w:val="24"/>
        </w:rPr>
        <w:t xml:space="preserve">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utilizeze</w:t>
      </w:r>
      <w:proofErr w:type="spellEnd"/>
      <w:r w:rsidRPr="00735318">
        <w:rPr>
          <w:b w:val="0"/>
          <w:sz w:val="24"/>
          <w:szCs w:val="24"/>
        </w:rPr>
        <w:t xml:space="preserve"> bani </w:t>
      </w:r>
      <w:proofErr w:type="spellStart"/>
      <w:r w:rsidRPr="00735318">
        <w:rPr>
          <w:b w:val="0"/>
          <w:sz w:val="24"/>
          <w:szCs w:val="24"/>
        </w:rPr>
        <w:t>pentru</w:t>
      </w:r>
      <w:proofErr w:type="spellEnd"/>
      <w:r w:rsidRPr="00735318">
        <w:rPr>
          <w:b w:val="0"/>
          <w:sz w:val="24"/>
          <w:szCs w:val="24"/>
        </w:rPr>
        <w:t xml:space="preserve"> a </w:t>
      </w:r>
      <w:proofErr w:type="spellStart"/>
      <w:r w:rsidRPr="00735318">
        <w:rPr>
          <w:b w:val="0"/>
          <w:sz w:val="24"/>
          <w:szCs w:val="24"/>
        </w:rPr>
        <w:t>cumpăra</w:t>
      </w:r>
      <w:proofErr w:type="spellEnd"/>
      <w:r w:rsidRPr="00735318">
        <w:rPr>
          <w:b w:val="0"/>
          <w:sz w:val="24"/>
          <w:szCs w:val="24"/>
        </w:rPr>
        <w:t xml:space="preserve"> </w:t>
      </w:r>
      <w:proofErr w:type="spellStart"/>
      <w:r w:rsidRPr="00735318">
        <w:rPr>
          <w:b w:val="0"/>
          <w:sz w:val="24"/>
          <w:szCs w:val="24"/>
        </w:rPr>
        <w:t>produse</w:t>
      </w:r>
      <w:proofErr w:type="spellEnd"/>
      <w:r w:rsidRPr="00735318">
        <w:rPr>
          <w:b w:val="0"/>
          <w:sz w:val="24"/>
          <w:szCs w:val="24"/>
        </w:rPr>
        <w:t xml:space="preserve">),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gestioneze</w:t>
      </w:r>
      <w:proofErr w:type="spellEnd"/>
      <w:r w:rsidRPr="00735318">
        <w:rPr>
          <w:b w:val="0"/>
          <w:sz w:val="24"/>
          <w:szCs w:val="24"/>
        </w:rPr>
        <w:t xml:space="preserve"> </w:t>
      </w:r>
      <w:proofErr w:type="spellStart"/>
      <w:r w:rsidRPr="00735318">
        <w:rPr>
          <w:b w:val="0"/>
          <w:sz w:val="24"/>
          <w:szCs w:val="24"/>
        </w:rPr>
        <w:t>resurse</w:t>
      </w:r>
      <w:proofErr w:type="spellEnd"/>
      <w:r w:rsidRPr="00735318">
        <w:rPr>
          <w:b w:val="0"/>
          <w:sz w:val="24"/>
          <w:szCs w:val="24"/>
        </w:rPr>
        <w:t xml:space="preserve"> </w:t>
      </w:r>
      <w:proofErr w:type="spellStart"/>
      <w:r w:rsidRPr="00735318">
        <w:rPr>
          <w:b w:val="0"/>
          <w:sz w:val="24"/>
          <w:szCs w:val="24"/>
        </w:rPr>
        <w:t>proprii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altele</w:t>
      </w:r>
      <w:proofErr w:type="spellEnd"/>
      <w:r w:rsidRPr="00735318">
        <w:rPr>
          <w:b w:val="0"/>
          <w:sz w:val="24"/>
          <w:szCs w:val="24"/>
        </w:rPr>
        <w:t>;</w:t>
      </w:r>
    </w:p>
    <w:p w14:paraId="03F1E07D" w14:textId="77777777" w:rsidR="0057244F" w:rsidRPr="00735318" w:rsidRDefault="0057244F" w:rsidP="006500FF">
      <w:pPr>
        <w:pStyle w:val="BodyText"/>
        <w:tabs>
          <w:tab w:val="left" w:pos="540"/>
        </w:tabs>
        <w:ind w:firstLine="360"/>
        <w:jc w:val="both"/>
        <w:rPr>
          <w:b w:val="0"/>
          <w:sz w:val="24"/>
          <w:szCs w:val="24"/>
        </w:rPr>
      </w:pP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efectuarea</w:t>
      </w:r>
      <w:proofErr w:type="spellEnd"/>
      <w:r w:rsidRPr="00735318">
        <w:rPr>
          <w:b w:val="0"/>
          <w:sz w:val="24"/>
          <w:szCs w:val="24"/>
        </w:rPr>
        <w:t xml:space="preserve"> </w:t>
      </w:r>
      <w:proofErr w:type="spellStart"/>
      <w:r w:rsidRPr="00735318">
        <w:rPr>
          <w:b w:val="0"/>
          <w:sz w:val="24"/>
          <w:szCs w:val="24"/>
        </w:rPr>
        <w:t>activităţilor</w:t>
      </w:r>
      <w:proofErr w:type="spellEnd"/>
      <w:r w:rsidRPr="00735318">
        <w:rPr>
          <w:b w:val="0"/>
          <w:sz w:val="24"/>
          <w:szCs w:val="24"/>
        </w:rPr>
        <w:t xml:space="preserve"> de </w:t>
      </w:r>
      <w:proofErr w:type="spellStart"/>
      <w:r w:rsidRPr="00735318">
        <w:rPr>
          <w:b w:val="0"/>
          <w:sz w:val="24"/>
          <w:szCs w:val="24"/>
        </w:rPr>
        <w:t>dezvoltare</w:t>
      </w:r>
      <w:proofErr w:type="spellEnd"/>
      <w:r w:rsidRPr="00735318">
        <w:rPr>
          <w:b w:val="0"/>
          <w:sz w:val="24"/>
          <w:szCs w:val="24"/>
        </w:rPr>
        <w:t xml:space="preserve"> a </w:t>
      </w:r>
      <w:proofErr w:type="spellStart"/>
      <w:r w:rsidRPr="00735318">
        <w:rPr>
          <w:b w:val="0"/>
          <w:sz w:val="24"/>
          <w:szCs w:val="24"/>
        </w:rPr>
        <w:t>deprinderilor</w:t>
      </w:r>
      <w:proofErr w:type="spellEnd"/>
      <w:r w:rsidRPr="00735318">
        <w:rPr>
          <w:b w:val="0"/>
          <w:sz w:val="24"/>
          <w:szCs w:val="24"/>
        </w:rPr>
        <w:t xml:space="preserve"> de </w:t>
      </w:r>
      <w:proofErr w:type="spellStart"/>
      <w:r w:rsidRPr="00735318">
        <w:rPr>
          <w:b w:val="0"/>
          <w:sz w:val="24"/>
          <w:szCs w:val="24"/>
        </w:rPr>
        <w:t>viaţă</w:t>
      </w:r>
      <w:proofErr w:type="spellEnd"/>
      <w:r w:rsidRPr="00735318">
        <w:rPr>
          <w:b w:val="0"/>
          <w:sz w:val="24"/>
          <w:szCs w:val="24"/>
        </w:rPr>
        <w:t xml:space="preserve"> </w:t>
      </w:r>
      <w:proofErr w:type="spellStart"/>
      <w:r w:rsidRPr="00735318">
        <w:rPr>
          <w:b w:val="0"/>
          <w:sz w:val="24"/>
          <w:szCs w:val="24"/>
        </w:rPr>
        <w:t>independentă</w:t>
      </w:r>
      <w:proofErr w:type="spellEnd"/>
      <w:r w:rsidRPr="00735318">
        <w:rPr>
          <w:b w:val="0"/>
          <w:sz w:val="24"/>
          <w:szCs w:val="24"/>
        </w:rPr>
        <w:t xml:space="preserve"> </w:t>
      </w:r>
      <w:proofErr w:type="spellStart"/>
      <w:r w:rsidRPr="00735318">
        <w:rPr>
          <w:b w:val="0"/>
          <w:sz w:val="24"/>
          <w:szCs w:val="24"/>
        </w:rPr>
        <w:t>este</w:t>
      </w:r>
      <w:proofErr w:type="spellEnd"/>
      <w:r w:rsidRPr="00735318">
        <w:rPr>
          <w:b w:val="0"/>
          <w:sz w:val="24"/>
          <w:szCs w:val="24"/>
        </w:rPr>
        <w:t xml:space="preserve">: medic, </w:t>
      </w:r>
      <w:proofErr w:type="spellStart"/>
      <w:r w:rsidRPr="00735318">
        <w:rPr>
          <w:b w:val="0"/>
          <w:sz w:val="24"/>
          <w:szCs w:val="24"/>
        </w:rPr>
        <w:t>asistent</w:t>
      </w:r>
      <w:proofErr w:type="spellEnd"/>
      <w:r w:rsidRPr="00735318">
        <w:rPr>
          <w:b w:val="0"/>
          <w:sz w:val="24"/>
          <w:szCs w:val="24"/>
        </w:rPr>
        <w:t xml:space="preserve"> medical, </w:t>
      </w:r>
      <w:proofErr w:type="spellStart"/>
      <w:r w:rsidRPr="00735318">
        <w:rPr>
          <w:b w:val="0"/>
          <w:sz w:val="24"/>
          <w:szCs w:val="24"/>
        </w:rPr>
        <w:t>asistent</w:t>
      </w:r>
      <w:proofErr w:type="spellEnd"/>
      <w:r w:rsidRPr="00735318">
        <w:rPr>
          <w:b w:val="0"/>
          <w:sz w:val="24"/>
          <w:szCs w:val="24"/>
        </w:rPr>
        <w:t xml:space="preserve"> social, </w:t>
      </w:r>
      <w:proofErr w:type="spellStart"/>
      <w:r w:rsidRPr="00735318">
        <w:rPr>
          <w:b w:val="0"/>
          <w:sz w:val="24"/>
          <w:szCs w:val="24"/>
        </w:rPr>
        <w:t>psiholog</w:t>
      </w:r>
      <w:proofErr w:type="spellEnd"/>
      <w:r w:rsidRPr="00735318">
        <w:rPr>
          <w:b w:val="0"/>
          <w:sz w:val="24"/>
          <w:szCs w:val="24"/>
        </w:rPr>
        <w:t xml:space="preserve">, </w:t>
      </w:r>
      <w:proofErr w:type="spellStart"/>
      <w:r w:rsidRPr="00735318">
        <w:rPr>
          <w:b w:val="0"/>
          <w:sz w:val="24"/>
          <w:szCs w:val="24"/>
        </w:rPr>
        <w:t>terapeut</w:t>
      </w:r>
      <w:proofErr w:type="spellEnd"/>
      <w:r w:rsidRPr="00735318">
        <w:rPr>
          <w:b w:val="0"/>
          <w:sz w:val="24"/>
          <w:szCs w:val="24"/>
        </w:rPr>
        <w:t xml:space="preserve"> </w:t>
      </w:r>
      <w:proofErr w:type="spellStart"/>
      <w:r w:rsidRPr="00735318">
        <w:rPr>
          <w:b w:val="0"/>
          <w:sz w:val="24"/>
          <w:szCs w:val="24"/>
        </w:rPr>
        <w:t>ocupaţional</w:t>
      </w:r>
      <w:proofErr w:type="spellEnd"/>
      <w:r>
        <w:rPr>
          <w:b w:val="0"/>
          <w:sz w:val="24"/>
          <w:szCs w:val="24"/>
        </w:rPr>
        <w:t xml:space="preserve">/instructor de </w:t>
      </w:r>
      <w:proofErr w:type="spellStart"/>
      <w:r>
        <w:rPr>
          <w:b w:val="0"/>
          <w:sz w:val="24"/>
          <w:szCs w:val="24"/>
        </w:rPr>
        <w:t>ergoterapie</w:t>
      </w:r>
      <w:proofErr w:type="spellEnd"/>
      <w:r>
        <w:rPr>
          <w:b w:val="0"/>
          <w:sz w:val="24"/>
          <w:szCs w:val="24"/>
        </w:rPr>
        <w:t xml:space="preserve"> </w:t>
      </w:r>
      <w:proofErr w:type="spellStart"/>
      <w:r>
        <w:rPr>
          <w:b w:val="0"/>
          <w:sz w:val="24"/>
          <w:szCs w:val="24"/>
        </w:rPr>
        <w:t>şi</w:t>
      </w:r>
      <w:proofErr w:type="spellEnd"/>
      <w:r w:rsidRPr="00735318">
        <w:rPr>
          <w:b w:val="0"/>
          <w:sz w:val="24"/>
          <w:szCs w:val="24"/>
        </w:rPr>
        <w:t xml:space="preserve"> </w:t>
      </w:r>
      <w:proofErr w:type="spellStart"/>
      <w:r w:rsidRPr="00735318">
        <w:rPr>
          <w:b w:val="0"/>
          <w:sz w:val="24"/>
          <w:szCs w:val="24"/>
        </w:rPr>
        <w:t>kinetoterapeut</w:t>
      </w:r>
      <w:proofErr w:type="spellEnd"/>
      <w:r w:rsidRPr="00735318">
        <w:rPr>
          <w:b w:val="0"/>
          <w:sz w:val="24"/>
          <w:szCs w:val="24"/>
        </w:rPr>
        <w:t xml:space="preserve"> din </w:t>
      </w:r>
      <w:proofErr w:type="spellStart"/>
      <w:r w:rsidRPr="00735318">
        <w:rPr>
          <w:b w:val="0"/>
          <w:sz w:val="24"/>
          <w:szCs w:val="24"/>
        </w:rPr>
        <w:t>cadrul</w:t>
      </w:r>
      <w:proofErr w:type="spellEnd"/>
      <w:r w:rsidRPr="00735318">
        <w:rPr>
          <w:b w:val="0"/>
          <w:sz w:val="24"/>
          <w:szCs w:val="24"/>
        </w:rPr>
        <w:t xml:space="preserve"> CZ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asistent</w:t>
      </w:r>
      <w:proofErr w:type="spellEnd"/>
      <w:r w:rsidRPr="00735318">
        <w:rPr>
          <w:b w:val="0"/>
          <w:sz w:val="24"/>
          <w:szCs w:val="24"/>
        </w:rPr>
        <w:t xml:space="preserve"> medical din </w:t>
      </w:r>
      <w:proofErr w:type="spellStart"/>
      <w:r w:rsidRPr="00735318">
        <w:rPr>
          <w:b w:val="0"/>
          <w:sz w:val="24"/>
          <w:szCs w:val="24"/>
        </w:rPr>
        <w:t>cadrul</w:t>
      </w:r>
      <w:proofErr w:type="spellEnd"/>
      <w:r w:rsidRPr="00735318">
        <w:rPr>
          <w:b w:val="0"/>
          <w:sz w:val="24"/>
          <w:szCs w:val="24"/>
        </w:rPr>
        <w:t xml:space="preserve"> LMP.</w:t>
      </w:r>
    </w:p>
    <w:p w14:paraId="713DC79D" w14:textId="77777777" w:rsidR="0057244F" w:rsidRPr="00735318" w:rsidRDefault="0057244F" w:rsidP="006500FF">
      <w:pPr>
        <w:pStyle w:val="BodyText"/>
        <w:tabs>
          <w:tab w:val="left" w:pos="540"/>
        </w:tabs>
        <w:ind w:firstLine="360"/>
        <w:jc w:val="both"/>
        <w:rPr>
          <w:b w:val="0"/>
          <w:sz w:val="24"/>
          <w:szCs w:val="24"/>
        </w:rPr>
      </w:pPr>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foloseşte</w:t>
      </w:r>
      <w:proofErr w:type="spellEnd"/>
      <w:r w:rsidRPr="00735318">
        <w:rPr>
          <w:b w:val="0"/>
          <w:sz w:val="24"/>
          <w:szCs w:val="24"/>
        </w:rPr>
        <w:t xml:space="preserve"> </w:t>
      </w:r>
      <w:proofErr w:type="spellStart"/>
      <w:r w:rsidRPr="00735318">
        <w:rPr>
          <w:b w:val="0"/>
          <w:i/>
          <w:sz w:val="24"/>
          <w:szCs w:val="24"/>
        </w:rPr>
        <w:t>Fişa</w:t>
      </w:r>
      <w:proofErr w:type="spellEnd"/>
      <w:r w:rsidRPr="00735318">
        <w:rPr>
          <w:b w:val="0"/>
          <w:i/>
          <w:sz w:val="24"/>
          <w:szCs w:val="24"/>
        </w:rPr>
        <w:t xml:space="preserve"> </w:t>
      </w:r>
      <w:proofErr w:type="spellStart"/>
      <w:r w:rsidRPr="00735318">
        <w:rPr>
          <w:b w:val="0"/>
          <w:i/>
          <w:sz w:val="24"/>
          <w:szCs w:val="24"/>
        </w:rPr>
        <w:t>beneficiarului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w:t>
      </w:r>
      <w:proofErr w:type="spellStart"/>
      <w:r w:rsidRPr="00735318">
        <w:rPr>
          <w:b w:val="0"/>
          <w:sz w:val="24"/>
          <w:szCs w:val="24"/>
        </w:rPr>
        <w:t>consemnează</w:t>
      </w:r>
      <w:proofErr w:type="spellEnd"/>
      <w:r w:rsidRPr="00735318">
        <w:rPr>
          <w:b w:val="0"/>
          <w:sz w:val="24"/>
          <w:szCs w:val="24"/>
        </w:rPr>
        <w:t xml:space="preserve"> </w:t>
      </w:r>
      <w:proofErr w:type="spellStart"/>
      <w:r w:rsidRPr="00735318">
        <w:rPr>
          <w:b w:val="0"/>
          <w:sz w:val="24"/>
          <w:szCs w:val="24"/>
        </w:rPr>
        <w:t>intervenţia</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durata</w:t>
      </w:r>
      <w:proofErr w:type="spellEnd"/>
      <w:r w:rsidRPr="00735318">
        <w:rPr>
          <w:b w:val="0"/>
          <w:sz w:val="24"/>
          <w:szCs w:val="24"/>
        </w:rPr>
        <w:t xml:space="preserve"> </w:t>
      </w:r>
      <w:proofErr w:type="spellStart"/>
      <w:r w:rsidRPr="00735318">
        <w:rPr>
          <w:b w:val="0"/>
          <w:sz w:val="24"/>
          <w:szCs w:val="24"/>
        </w:rPr>
        <w:t>acesteia</w:t>
      </w:r>
      <w:proofErr w:type="spellEnd"/>
      <w:r w:rsidRPr="00735318">
        <w:rPr>
          <w:b w:val="0"/>
          <w:sz w:val="24"/>
          <w:szCs w:val="24"/>
        </w:rPr>
        <w:t>.</w:t>
      </w:r>
    </w:p>
    <w:p w14:paraId="6A1FD8AE" w14:textId="77777777" w:rsidR="0057244F" w:rsidRPr="00735318" w:rsidRDefault="0057244F" w:rsidP="00DE1AB9">
      <w:pPr>
        <w:pStyle w:val="BodyText"/>
        <w:tabs>
          <w:tab w:val="left" w:pos="1080"/>
        </w:tabs>
        <w:ind w:left="360"/>
        <w:jc w:val="both"/>
        <w:rPr>
          <w:b w:val="0"/>
          <w:sz w:val="24"/>
          <w:szCs w:val="24"/>
        </w:rPr>
      </w:pPr>
    </w:p>
    <w:p w14:paraId="62C874C8" w14:textId="77777777" w:rsidR="0057244F" w:rsidRPr="00735318" w:rsidRDefault="0057244F" w:rsidP="000A2A90">
      <w:pPr>
        <w:pStyle w:val="BodyText"/>
        <w:jc w:val="both"/>
        <w:rPr>
          <w:b w:val="0"/>
          <w:sz w:val="24"/>
          <w:szCs w:val="24"/>
        </w:rPr>
      </w:pPr>
      <w:r w:rsidRPr="00735318">
        <w:rPr>
          <w:b w:val="0"/>
          <w:sz w:val="24"/>
          <w:szCs w:val="24"/>
        </w:rPr>
        <w:t xml:space="preserve">5. </w:t>
      </w:r>
      <w:proofErr w:type="spellStart"/>
      <w:r w:rsidRPr="00735318">
        <w:rPr>
          <w:b w:val="0"/>
          <w:sz w:val="24"/>
          <w:szCs w:val="24"/>
        </w:rPr>
        <w:t>d</w:t>
      </w:r>
      <w:r w:rsidRPr="00735318">
        <w:rPr>
          <w:b w:val="0"/>
          <w:sz w:val="24"/>
          <w:szCs w:val="24"/>
          <w:u w:val="single"/>
        </w:rPr>
        <w:t>ezvoltarea</w:t>
      </w:r>
      <w:proofErr w:type="spellEnd"/>
      <w:r w:rsidRPr="00735318">
        <w:rPr>
          <w:b w:val="0"/>
          <w:sz w:val="24"/>
          <w:szCs w:val="24"/>
          <w:u w:val="single"/>
        </w:rPr>
        <w:t xml:space="preserve"> </w:t>
      </w:r>
      <w:proofErr w:type="spellStart"/>
      <w:r w:rsidRPr="00735318">
        <w:rPr>
          <w:b w:val="0"/>
          <w:sz w:val="24"/>
          <w:szCs w:val="24"/>
          <w:u w:val="single"/>
        </w:rPr>
        <w:t>abilităţilor</w:t>
      </w:r>
      <w:proofErr w:type="spellEnd"/>
      <w:r w:rsidRPr="00735318">
        <w:rPr>
          <w:b w:val="0"/>
          <w:sz w:val="24"/>
          <w:szCs w:val="24"/>
          <w:u w:val="single"/>
        </w:rPr>
        <w:t xml:space="preserve"> lucrative, </w:t>
      </w:r>
      <w:proofErr w:type="spellStart"/>
      <w:r w:rsidRPr="00735318">
        <w:rPr>
          <w:b w:val="0"/>
          <w:sz w:val="24"/>
          <w:szCs w:val="24"/>
          <w:u w:val="single"/>
        </w:rPr>
        <w:t>pregătirea</w:t>
      </w:r>
      <w:proofErr w:type="spellEnd"/>
      <w:r w:rsidRPr="00735318">
        <w:rPr>
          <w:b w:val="0"/>
          <w:sz w:val="24"/>
          <w:szCs w:val="24"/>
          <w:u w:val="single"/>
        </w:rPr>
        <w:t xml:space="preserve"> </w:t>
      </w:r>
      <w:proofErr w:type="spellStart"/>
      <w:r w:rsidRPr="00735318">
        <w:rPr>
          <w:b w:val="0"/>
          <w:sz w:val="24"/>
          <w:szCs w:val="24"/>
          <w:u w:val="single"/>
        </w:rPr>
        <w:t>pentru</w:t>
      </w:r>
      <w:proofErr w:type="spellEnd"/>
      <w:r w:rsidRPr="00735318">
        <w:rPr>
          <w:b w:val="0"/>
          <w:sz w:val="24"/>
          <w:szCs w:val="24"/>
          <w:u w:val="single"/>
        </w:rPr>
        <w:t xml:space="preserve"> </w:t>
      </w:r>
      <w:proofErr w:type="spellStart"/>
      <w:r w:rsidRPr="00735318">
        <w:rPr>
          <w:b w:val="0"/>
          <w:sz w:val="24"/>
          <w:szCs w:val="24"/>
          <w:u w:val="single"/>
        </w:rPr>
        <w:t>angajarea</w:t>
      </w:r>
      <w:proofErr w:type="spellEnd"/>
      <w:r w:rsidRPr="00735318">
        <w:rPr>
          <w:b w:val="0"/>
          <w:sz w:val="24"/>
          <w:szCs w:val="24"/>
          <w:u w:val="single"/>
        </w:rPr>
        <w:t xml:space="preserve"> </w:t>
      </w:r>
      <w:proofErr w:type="spellStart"/>
      <w:r w:rsidRPr="00735318">
        <w:rPr>
          <w:b w:val="0"/>
          <w:sz w:val="24"/>
          <w:szCs w:val="24"/>
          <w:u w:val="single"/>
        </w:rPr>
        <w:t>în</w:t>
      </w:r>
      <w:proofErr w:type="spellEnd"/>
      <w:r w:rsidRPr="00735318">
        <w:rPr>
          <w:b w:val="0"/>
          <w:sz w:val="24"/>
          <w:szCs w:val="24"/>
          <w:u w:val="single"/>
        </w:rPr>
        <w:t xml:space="preserve"> </w:t>
      </w:r>
      <w:proofErr w:type="spellStart"/>
      <w:r w:rsidRPr="00735318">
        <w:rPr>
          <w:b w:val="0"/>
          <w:sz w:val="24"/>
          <w:szCs w:val="24"/>
          <w:u w:val="single"/>
        </w:rPr>
        <w:t>muncă</w:t>
      </w:r>
      <w:proofErr w:type="spellEnd"/>
      <w:r w:rsidRPr="00735318">
        <w:rPr>
          <w:b w:val="0"/>
          <w:sz w:val="24"/>
          <w:szCs w:val="24"/>
          <w:u w:val="single"/>
        </w:rPr>
        <w:t xml:space="preserve"> </w:t>
      </w:r>
      <w:proofErr w:type="spellStart"/>
      <w:r w:rsidRPr="00735318">
        <w:rPr>
          <w:b w:val="0"/>
          <w:sz w:val="24"/>
          <w:szCs w:val="24"/>
          <w:u w:val="single"/>
        </w:rPr>
        <w:t>şi</w:t>
      </w:r>
      <w:proofErr w:type="spellEnd"/>
      <w:r w:rsidRPr="00735318">
        <w:rPr>
          <w:b w:val="0"/>
          <w:sz w:val="24"/>
          <w:szCs w:val="24"/>
          <w:u w:val="single"/>
        </w:rPr>
        <w:t xml:space="preserve"> </w:t>
      </w:r>
      <w:proofErr w:type="spellStart"/>
      <w:r w:rsidRPr="00735318">
        <w:rPr>
          <w:b w:val="0"/>
          <w:sz w:val="24"/>
          <w:szCs w:val="24"/>
          <w:u w:val="single"/>
        </w:rPr>
        <w:t>sprijin</w:t>
      </w:r>
      <w:proofErr w:type="spellEnd"/>
      <w:r w:rsidRPr="00735318">
        <w:rPr>
          <w:b w:val="0"/>
          <w:sz w:val="24"/>
          <w:szCs w:val="24"/>
          <w:u w:val="single"/>
        </w:rPr>
        <w:t xml:space="preserve"> </w:t>
      </w:r>
      <w:proofErr w:type="spellStart"/>
      <w:r w:rsidRPr="00735318">
        <w:rPr>
          <w:b w:val="0"/>
          <w:sz w:val="24"/>
          <w:szCs w:val="24"/>
          <w:u w:val="single"/>
        </w:rPr>
        <w:t>pentru</w:t>
      </w:r>
      <w:proofErr w:type="spellEnd"/>
      <w:r w:rsidRPr="00735318">
        <w:rPr>
          <w:b w:val="0"/>
          <w:sz w:val="24"/>
          <w:szCs w:val="24"/>
          <w:u w:val="single"/>
        </w:rPr>
        <w:t xml:space="preserve"> </w:t>
      </w:r>
      <w:proofErr w:type="spellStart"/>
      <w:r w:rsidRPr="00735318">
        <w:rPr>
          <w:b w:val="0"/>
          <w:sz w:val="24"/>
          <w:szCs w:val="24"/>
          <w:u w:val="single"/>
        </w:rPr>
        <w:t>menţinerea</w:t>
      </w:r>
      <w:proofErr w:type="spellEnd"/>
      <w:r w:rsidRPr="00735318">
        <w:rPr>
          <w:b w:val="0"/>
          <w:sz w:val="24"/>
          <w:szCs w:val="24"/>
          <w:u w:val="single"/>
        </w:rPr>
        <w:t xml:space="preserve"> </w:t>
      </w:r>
      <w:proofErr w:type="spellStart"/>
      <w:r w:rsidRPr="00735318">
        <w:rPr>
          <w:b w:val="0"/>
          <w:sz w:val="24"/>
          <w:szCs w:val="24"/>
          <w:u w:val="single"/>
        </w:rPr>
        <w:t>locului</w:t>
      </w:r>
      <w:proofErr w:type="spellEnd"/>
      <w:r w:rsidRPr="00735318">
        <w:rPr>
          <w:b w:val="0"/>
          <w:sz w:val="24"/>
          <w:szCs w:val="24"/>
          <w:u w:val="single"/>
        </w:rPr>
        <w:t xml:space="preserve"> de </w:t>
      </w:r>
      <w:proofErr w:type="spellStart"/>
      <w:r w:rsidRPr="00735318">
        <w:rPr>
          <w:b w:val="0"/>
          <w:sz w:val="24"/>
          <w:szCs w:val="24"/>
          <w:u w:val="single"/>
        </w:rPr>
        <w:t>muncă</w:t>
      </w:r>
      <w:proofErr w:type="spellEnd"/>
      <w:r w:rsidRPr="00735318">
        <w:rPr>
          <w:b w:val="0"/>
          <w:sz w:val="24"/>
          <w:szCs w:val="24"/>
        </w:rPr>
        <w:t xml:space="preserve"> </w:t>
      </w:r>
    </w:p>
    <w:p w14:paraId="3F351A3D"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în spaţiu liber sau la locul de muncă,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733C5A1E"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în spaţiu liber, la locul de muncă al beneficiarului sau în LMP,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6D5A276F" w14:textId="77777777" w:rsidR="0057244F" w:rsidRPr="00735318" w:rsidRDefault="0057244F" w:rsidP="00AD6E5B">
      <w:pPr>
        <w:pStyle w:val="BodyText"/>
        <w:ind w:firstLine="360"/>
        <w:jc w:val="both"/>
        <w:rPr>
          <w:b w:val="0"/>
          <w:sz w:val="24"/>
          <w:szCs w:val="24"/>
        </w:rPr>
      </w:pPr>
      <w:proofErr w:type="spellStart"/>
      <w:r w:rsidRPr="00735318">
        <w:rPr>
          <w:b w:val="0"/>
          <w:sz w:val="24"/>
          <w:szCs w:val="24"/>
        </w:rPr>
        <w:t>Activităţile</w:t>
      </w:r>
      <w:proofErr w:type="spellEnd"/>
      <w:r w:rsidRPr="00735318">
        <w:rPr>
          <w:b w:val="0"/>
          <w:sz w:val="24"/>
          <w:szCs w:val="24"/>
        </w:rPr>
        <w:t xml:space="preserve"> de </w:t>
      </w:r>
      <w:proofErr w:type="spellStart"/>
      <w:r w:rsidRPr="00735318">
        <w:rPr>
          <w:b w:val="0"/>
          <w:sz w:val="24"/>
          <w:szCs w:val="24"/>
        </w:rPr>
        <w:t>dezvoltare</w:t>
      </w:r>
      <w:proofErr w:type="spellEnd"/>
      <w:r w:rsidRPr="00735318">
        <w:rPr>
          <w:b w:val="0"/>
          <w:sz w:val="24"/>
          <w:szCs w:val="24"/>
        </w:rPr>
        <w:t xml:space="preserve"> a </w:t>
      </w:r>
      <w:proofErr w:type="spellStart"/>
      <w:r w:rsidRPr="00735318">
        <w:rPr>
          <w:b w:val="0"/>
          <w:sz w:val="24"/>
          <w:szCs w:val="24"/>
        </w:rPr>
        <w:t>abilităţilor</w:t>
      </w:r>
      <w:proofErr w:type="spellEnd"/>
      <w:r w:rsidRPr="00735318">
        <w:rPr>
          <w:b w:val="0"/>
          <w:sz w:val="24"/>
          <w:szCs w:val="24"/>
        </w:rPr>
        <w:t xml:space="preserve"> lucrative, </w:t>
      </w:r>
      <w:proofErr w:type="spellStart"/>
      <w:r w:rsidRPr="00735318">
        <w:rPr>
          <w:b w:val="0"/>
          <w:sz w:val="24"/>
          <w:szCs w:val="24"/>
        </w:rPr>
        <w:t>pregătirea</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angajarea</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muncă</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sprijin</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menţinerea</w:t>
      </w:r>
      <w:proofErr w:type="spellEnd"/>
      <w:r w:rsidRPr="00735318">
        <w:rPr>
          <w:b w:val="0"/>
          <w:sz w:val="24"/>
          <w:szCs w:val="24"/>
        </w:rPr>
        <w:t xml:space="preserve"> </w:t>
      </w:r>
      <w:proofErr w:type="spellStart"/>
      <w:r w:rsidRPr="00735318">
        <w:rPr>
          <w:b w:val="0"/>
          <w:sz w:val="24"/>
          <w:szCs w:val="24"/>
        </w:rPr>
        <w:t>locului</w:t>
      </w:r>
      <w:proofErr w:type="spellEnd"/>
      <w:r w:rsidRPr="00735318">
        <w:rPr>
          <w:b w:val="0"/>
          <w:sz w:val="24"/>
          <w:szCs w:val="24"/>
        </w:rPr>
        <w:t xml:space="preserve"> de </w:t>
      </w:r>
      <w:proofErr w:type="spellStart"/>
      <w:r w:rsidRPr="00735318">
        <w:rPr>
          <w:b w:val="0"/>
          <w:sz w:val="24"/>
          <w:szCs w:val="24"/>
        </w:rPr>
        <w:t>muncă</w:t>
      </w:r>
      <w:proofErr w:type="spellEnd"/>
      <w:r w:rsidRPr="00735318">
        <w:rPr>
          <w:b w:val="0"/>
          <w:sz w:val="24"/>
          <w:szCs w:val="24"/>
        </w:rPr>
        <w:t xml:space="preserve">, </w:t>
      </w:r>
      <w:proofErr w:type="spellStart"/>
      <w:r w:rsidRPr="00735318">
        <w:rPr>
          <w:b w:val="0"/>
          <w:sz w:val="24"/>
          <w:szCs w:val="24"/>
        </w:rPr>
        <w:t>constau</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w:t>
      </w:r>
    </w:p>
    <w:p w14:paraId="36A7B4F3" w14:textId="77777777" w:rsidR="0057244F" w:rsidRPr="00735318" w:rsidRDefault="0057244F" w:rsidP="00AA2DB3">
      <w:pPr>
        <w:pStyle w:val="BodyText"/>
        <w:ind w:firstLine="360"/>
        <w:jc w:val="both"/>
        <w:rPr>
          <w:b w:val="0"/>
          <w:sz w:val="24"/>
          <w:szCs w:val="24"/>
        </w:rPr>
      </w:pPr>
      <w:r w:rsidRPr="00735318">
        <w:rPr>
          <w:b w:val="0"/>
          <w:sz w:val="24"/>
          <w:szCs w:val="24"/>
        </w:rPr>
        <w:t xml:space="preserve">a) </w:t>
      </w:r>
      <w:proofErr w:type="spellStart"/>
      <w:r w:rsidRPr="00735318">
        <w:rPr>
          <w:b w:val="0"/>
          <w:sz w:val="24"/>
          <w:szCs w:val="24"/>
        </w:rPr>
        <w:t>sprijin</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exerciţii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să-şi</w:t>
      </w:r>
      <w:proofErr w:type="spellEnd"/>
      <w:r w:rsidRPr="00735318">
        <w:rPr>
          <w:b w:val="0"/>
          <w:sz w:val="24"/>
          <w:szCs w:val="24"/>
        </w:rPr>
        <w:t xml:space="preserve"> </w:t>
      </w:r>
      <w:proofErr w:type="spellStart"/>
      <w:r w:rsidRPr="00735318">
        <w:rPr>
          <w:b w:val="0"/>
          <w:sz w:val="24"/>
          <w:szCs w:val="24"/>
        </w:rPr>
        <w:t>exerseze</w:t>
      </w:r>
      <w:proofErr w:type="spellEnd"/>
      <w:r w:rsidRPr="00735318">
        <w:rPr>
          <w:b w:val="0"/>
          <w:sz w:val="24"/>
          <w:szCs w:val="24"/>
        </w:rPr>
        <w:t>/</w:t>
      </w:r>
      <w:proofErr w:type="spellStart"/>
      <w:r w:rsidRPr="00735318">
        <w:rPr>
          <w:b w:val="0"/>
          <w:sz w:val="24"/>
          <w:szCs w:val="24"/>
        </w:rPr>
        <w:t>consolideze</w:t>
      </w:r>
      <w:proofErr w:type="spellEnd"/>
      <w:r w:rsidRPr="00735318">
        <w:rPr>
          <w:b w:val="0"/>
          <w:sz w:val="24"/>
          <w:szCs w:val="24"/>
        </w:rPr>
        <w:t xml:space="preserve"> </w:t>
      </w:r>
      <w:proofErr w:type="spellStart"/>
      <w:r w:rsidRPr="00735318">
        <w:rPr>
          <w:b w:val="0"/>
          <w:sz w:val="24"/>
          <w:szCs w:val="24"/>
        </w:rPr>
        <w:t>cunoştinţele</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vederea</w:t>
      </w:r>
      <w:proofErr w:type="spellEnd"/>
      <w:r w:rsidRPr="00735318">
        <w:rPr>
          <w:b w:val="0"/>
          <w:sz w:val="24"/>
          <w:szCs w:val="24"/>
        </w:rPr>
        <w:t xml:space="preserve"> </w:t>
      </w:r>
      <w:proofErr w:type="spellStart"/>
      <w:r w:rsidRPr="00735318">
        <w:rPr>
          <w:b w:val="0"/>
          <w:sz w:val="24"/>
          <w:szCs w:val="24"/>
        </w:rPr>
        <w:t>dezvoltării</w:t>
      </w:r>
      <w:proofErr w:type="spellEnd"/>
      <w:r w:rsidRPr="00735318">
        <w:rPr>
          <w:b w:val="0"/>
          <w:sz w:val="24"/>
          <w:szCs w:val="24"/>
        </w:rPr>
        <w:t xml:space="preserve"> </w:t>
      </w:r>
      <w:proofErr w:type="spellStart"/>
      <w:r w:rsidRPr="00735318">
        <w:rPr>
          <w:b w:val="0"/>
          <w:sz w:val="24"/>
          <w:szCs w:val="24"/>
        </w:rPr>
        <w:t>abilităţilor</w:t>
      </w:r>
      <w:proofErr w:type="spellEnd"/>
      <w:r w:rsidRPr="00735318">
        <w:rPr>
          <w:b w:val="0"/>
          <w:sz w:val="24"/>
          <w:szCs w:val="24"/>
        </w:rPr>
        <w:t xml:space="preserve"> practice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comportamentelor</w:t>
      </w:r>
      <w:proofErr w:type="spellEnd"/>
      <w:r w:rsidRPr="00735318">
        <w:rPr>
          <w:b w:val="0"/>
          <w:sz w:val="24"/>
          <w:szCs w:val="24"/>
        </w:rPr>
        <w:t xml:space="preserve"> </w:t>
      </w:r>
      <w:proofErr w:type="spellStart"/>
      <w:r w:rsidRPr="00735318">
        <w:rPr>
          <w:b w:val="0"/>
          <w:sz w:val="24"/>
          <w:szCs w:val="24"/>
        </w:rPr>
        <w:t>sociale</w:t>
      </w:r>
      <w:proofErr w:type="spellEnd"/>
      <w:r w:rsidRPr="00735318">
        <w:rPr>
          <w:b w:val="0"/>
          <w:sz w:val="24"/>
          <w:szCs w:val="24"/>
        </w:rPr>
        <w:t xml:space="preserve"> </w:t>
      </w:r>
      <w:proofErr w:type="spellStart"/>
      <w:r w:rsidRPr="00735318">
        <w:rPr>
          <w:b w:val="0"/>
          <w:sz w:val="24"/>
          <w:szCs w:val="24"/>
        </w:rPr>
        <w:t>necesare</w:t>
      </w:r>
      <w:proofErr w:type="spellEnd"/>
      <w:r w:rsidRPr="00735318">
        <w:rPr>
          <w:b w:val="0"/>
          <w:sz w:val="24"/>
          <w:szCs w:val="24"/>
        </w:rPr>
        <w:t xml:space="preserve"> </w:t>
      </w:r>
      <w:proofErr w:type="spellStart"/>
      <w:r w:rsidRPr="00735318">
        <w:rPr>
          <w:b w:val="0"/>
          <w:sz w:val="24"/>
          <w:szCs w:val="24"/>
        </w:rPr>
        <w:t>lucrului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grup</w:t>
      </w:r>
      <w:proofErr w:type="spellEnd"/>
      <w:r w:rsidRPr="00735318">
        <w:rPr>
          <w:b w:val="0"/>
          <w:sz w:val="24"/>
          <w:szCs w:val="24"/>
        </w:rPr>
        <w:t xml:space="preserve">, </w:t>
      </w:r>
      <w:proofErr w:type="spellStart"/>
      <w:r w:rsidRPr="00735318">
        <w:rPr>
          <w:b w:val="0"/>
          <w:sz w:val="24"/>
          <w:szCs w:val="24"/>
        </w:rPr>
        <w:t>încadrării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muncă</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gestionării</w:t>
      </w:r>
      <w:proofErr w:type="spellEnd"/>
      <w:r w:rsidRPr="00735318">
        <w:rPr>
          <w:b w:val="0"/>
          <w:sz w:val="24"/>
          <w:szCs w:val="24"/>
        </w:rPr>
        <w:t xml:space="preserve"> </w:t>
      </w:r>
      <w:proofErr w:type="spellStart"/>
      <w:r w:rsidRPr="00735318">
        <w:rPr>
          <w:b w:val="0"/>
          <w:sz w:val="24"/>
          <w:szCs w:val="24"/>
        </w:rPr>
        <w:t>bugetului</w:t>
      </w:r>
      <w:proofErr w:type="spellEnd"/>
      <w:r w:rsidRPr="00735318">
        <w:rPr>
          <w:b w:val="0"/>
          <w:sz w:val="24"/>
          <w:szCs w:val="24"/>
        </w:rPr>
        <w:t xml:space="preserve"> </w:t>
      </w:r>
      <w:proofErr w:type="spellStart"/>
      <w:r w:rsidRPr="00735318">
        <w:rPr>
          <w:b w:val="0"/>
          <w:sz w:val="24"/>
          <w:szCs w:val="24"/>
        </w:rPr>
        <w:t>propriu</w:t>
      </w:r>
      <w:proofErr w:type="spellEnd"/>
      <w:r w:rsidRPr="00735318">
        <w:rPr>
          <w:b w:val="0"/>
          <w:sz w:val="24"/>
          <w:szCs w:val="24"/>
        </w:rPr>
        <w:t>;</w:t>
      </w:r>
    </w:p>
    <w:p w14:paraId="5AD5B035" w14:textId="77777777" w:rsidR="0057244F" w:rsidRPr="00735318" w:rsidRDefault="0057244F" w:rsidP="00AA2DB3">
      <w:pPr>
        <w:pStyle w:val="BodyText"/>
        <w:ind w:firstLine="360"/>
        <w:jc w:val="both"/>
        <w:rPr>
          <w:b w:val="0"/>
          <w:sz w:val="24"/>
          <w:szCs w:val="24"/>
        </w:rPr>
      </w:pPr>
      <w:r w:rsidRPr="00735318">
        <w:rPr>
          <w:b w:val="0"/>
          <w:sz w:val="24"/>
          <w:szCs w:val="24"/>
        </w:rPr>
        <w:t xml:space="preserve">b) </w:t>
      </w:r>
      <w:proofErr w:type="spellStart"/>
      <w:r w:rsidRPr="00735318">
        <w:rPr>
          <w:b w:val="0"/>
          <w:sz w:val="24"/>
          <w:szCs w:val="24"/>
        </w:rPr>
        <w:t>sprijin</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ca </w:t>
      </w:r>
      <w:proofErr w:type="spellStart"/>
      <w:r w:rsidRPr="00735318">
        <w:rPr>
          <w:b w:val="0"/>
          <w:sz w:val="24"/>
          <w:szCs w:val="24"/>
        </w:rPr>
        <w:t>beneficiarii</w:t>
      </w:r>
      <w:proofErr w:type="spellEnd"/>
      <w:r w:rsidRPr="00735318">
        <w:rPr>
          <w:b w:val="0"/>
          <w:sz w:val="24"/>
          <w:szCs w:val="24"/>
        </w:rPr>
        <w:t xml:space="preserve"> </w:t>
      </w:r>
      <w:proofErr w:type="spellStart"/>
      <w:r w:rsidRPr="00735318">
        <w:rPr>
          <w:b w:val="0"/>
          <w:sz w:val="24"/>
          <w:szCs w:val="24"/>
        </w:rPr>
        <w:t>să-şi</w:t>
      </w:r>
      <w:proofErr w:type="spellEnd"/>
      <w:r w:rsidRPr="00735318">
        <w:rPr>
          <w:b w:val="0"/>
          <w:sz w:val="24"/>
          <w:szCs w:val="24"/>
        </w:rPr>
        <w:t xml:space="preserve"> </w:t>
      </w:r>
      <w:proofErr w:type="spellStart"/>
      <w:r w:rsidRPr="00735318">
        <w:rPr>
          <w:b w:val="0"/>
          <w:sz w:val="24"/>
          <w:szCs w:val="24"/>
        </w:rPr>
        <w:t>dezvolte</w:t>
      </w:r>
      <w:proofErr w:type="spellEnd"/>
      <w:r w:rsidRPr="00735318">
        <w:rPr>
          <w:b w:val="0"/>
          <w:sz w:val="24"/>
          <w:szCs w:val="24"/>
        </w:rPr>
        <w:t xml:space="preserve"> </w:t>
      </w:r>
      <w:proofErr w:type="spellStart"/>
      <w:r w:rsidRPr="00735318">
        <w:rPr>
          <w:b w:val="0"/>
          <w:sz w:val="24"/>
          <w:szCs w:val="24"/>
        </w:rPr>
        <w:t>nivelul</w:t>
      </w:r>
      <w:proofErr w:type="spellEnd"/>
      <w:r w:rsidRPr="00735318">
        <w:rPr>
          <w:b w:val="0"/>
          <w:sz w:val="24"/>
          <w:szCs w:val="24"/>
        </w:rPr>
        <w:t xml:space="preserve"> de </w:t>
      </w:r>
      <w:proofErr w:type="spellStart"/>
      <w:r w:rsidRPr="00735318">
        <w:rPr>
          <w:b w:val="0"/>
          <w:sz w:val="24"/>
          <w:szCs w:val="24"/>
        </w:rPr>
        <w:t>educaţie</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de </w:t>
      </w:r>
      <w:proofErr w:type="spellStart"/>
      <w:r w:rsidRPr="00735318">
        <w:rPr>
          <w:b w:val="0"/>
          <w:sz w:val="24"/>
          <w:szCs w:val="24"/>
        </w:rPr>
        <w:t>formare</w:t>
      </w:r>
      <w:proofErr w:type="spellEnd"/>
      <w:r w:rsidRPr="00735318">
        <w:rPr>
          <w:b w:val="0"/>
          <w:sz w:val="24"/>
          <w:szCs w:val="24"/>
        </w:rPr>
        <w:t xml:space="preserve"> </w:t>
      </w:r>
      <w:proofErr w:type="spellStart"/>
      <w:r w:rsidRPr="00735318">
        <w:rPr>
          <w:b w:val="0"/>
          <w:sz w:val="24"/>
          <w:szCs w:val="24"/>
        </w:rPr>
        <w:t>profesională</w:t>
      </w:r>
      <w:proofErr w:type="spellEnd"/>
      <w:r w:rsidRPr="00735318">
        <w:rPr>
          <w:b w:val="0"/>
          <w:sz w:val="24"/>
          <w:szCs w:val="24"/>
        </w:rPr>
        <w:t>;</w:t>
      </w:r>
    </w:p>
    <w:p w14:paraId="52D5CA9A" w14:textId="77777777" w:rsidR="0057244F" w:rsidRPr="00735318" w:rsidRDefault="0057244F" w:rsidP="00AA2DB3">
      <w:pPr>
        <w:pStyle w:val="BodyText"/>
        <w:ind w:firstLine="360"/>
        <w:jc w:val="both"/>
        <w:rPr>
          <w:b w:val="0"/>
          <w:sz w:val="24"/>
          <w:szCs w:val="24"/>
        </w:rPr>
      </w:pPr>
      <w:r w:rsidRPr="00735318">
        <w:rPr>
          <w:b w:val="0"/>
          <w:sz w:val="24"/>
          <w:szCs w:val="24"/>
        </w:rPr>
        <w:t xml:space="preserve">c) </w:t>
      </w:r>
      <w:proofErr w:type="spellStart"/>
      <w:r w:rsidRPr="00735318">
        <w:rPr>
          <w:b w:val="0"/>
          <w:sz w:val="24"/>
          <w:szCs w:val="24"/>
        </w:rPr>
        <w:t>consiliere</w:t>
      </w:r>
      <w:proofErr w:type="spellEnd"/>
      <w:r w:rsidRPr="00735318">
        <w:rPr>
          <w:b w:val="0"/>
          <w:sz w:val="24"/>
          <w:szCs w:val="24"/>
        </w:rPr>
        <w:t xml:space="preserve"> pre </w:t>
      </w:r>
      <w:proofErr w:type="spellStart"/>
      <w:r w:rsidRPr="00735318">
        <w:rPr>
          <w:b w:val="0"/>
          <w:sz w:val="24"/>
          <w:szCs w:val="24"/>
        </w:rPr>
        <w:t>şi</w:t>
      </w:r>
      <w:proofErr w:type="spellEnd"/>
      <w:r w:rsidRPr="00735318">
        <w:rPr>
          <w:b w:val="0"/>
          <w:sz w:val="24"/>
          <w:szCs w:val="24"/>
        </w:rPr>
        <w:t xml:space="preserve"> post </w:t>
      </w:r>
      <w:proofErr w:type="spellStart"/>
      <w:r w:rsidRPr="00735318">
        <w:rPr>
          <w:b w:val="0"/>
          <w:sz w:val="24"/>
          <w:szCs w:val="24"/>
        </w:rPr>
        <w:t>angajare</w:t>
      </w:r>
      <w:proofErr w:type="spellEnd"/>
      <w:r w:rsidRPr="00735318">
        <w:rPr>
          <w:b w:val="0"/>
          <w:sz w:val="24"/>
          <w:szCs w:val="24"/>
        </w:rPr>
        <w:t>;</w:t>
      </w:r>
    </w:p>
    <w:p w14:paraId="6ECA5E9E" w14:textId="77777777" w:rsidR="0057244F" w:rsidRPr="00735318" w:rsidRDefault="0057244F" w:rsidP="003F48E2">
      <w:pPr>
        <w:pStyle w:val="BodyText"/>
        <w:ind w:firstLine="360"/>
        <w:jc w:val="both"/>
        <w:rPr>
          <w:b w:val="0"/>
          <w:sz w:val="24"/>
          <w:szCs w:val="24"/>
        </w:rPr>
      </w:pPr>
      <w:proofErr w:type="spellStart"/>
      <w:r w:rsidRPr="00735318">
        <w:rPr>
          <w:b w:val="0"/>
          <w:sz w:val="24"/>
          <w:szCs w:val="24"/>
        </w:rPr>
        <w:lastRenderedPageBreak/>
        <w:t>Activităţile</w:t>
      </w:r>
      <w:proofErr w:type="spellEnd"/>
      <w:r w:rsidRPr="00735318">
        <w:rPr>
          <w:b w:val="0"/>
          <w:sz w:val="24"/>
          <w:szCs w:val="24"/>
        </w:rPr>
        <w:t xml:space="preserve"> </w:t>
      </w:r>
      <w:proofErr w:type="spellStart"/>
      <w:r w:rsidRPr="00735318">
        <w:rPr>
          <w:b w:val="0"/>
          <w:sz w:val="24"/>
          <w:szCs w:val="24"/>
        </w:rPr>
        <w:t>cuprind</w:t>
      </w:r>
      <w:proofErr w:type="spellEnd"/>
      <w:r w:rsidRPr="00735318">
        <w:rPr>
          <w:b w:val="0"/>
          <w:sz w:val="24"/>
          <w:szCs w:val="24"/>
        </w:rPr>
        <w:t xml:space="preserve"> </w:t>
      </w:r>
      <w:proofErr w:type="spellStart"/>
      <w:r w:rsidRPr="00735318">
        <w:rPr>
          <w:b w:val="0"/>
          <w:sz w:val="24"/>
          <w:szCs w:val="24"/>
        </w:rPr>
        <w:t>totodată</w:t>
      </w:r>
      <w:proofErr w:type="spellEnd"/>
      <w:r w:rsidRPr="00735318">
        <w:rPr>
          <w:b w:val="0"/>
          <w:sz w:val="24"/>
          <w:szCs w:val="24"/>
        </w:rPr>
        <w:t xml:space="preserve"> </w:t>
      </w:r>
      <w:proofErr w:type="spellStart"/>
      <w:r w:rsidRPr="00735318">
        <w:rPr>
          <w:b w:val="0"/>
          <w:sz w:val="24"/>
          <w:szCs w:val="24"/>
        </w:rPr>
        <w:t>acţiuni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demersuri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conştientizarea</w:t>
      </w:r>
      <w:proofErr w:type="spellEnd"/>
      <w:r w:rsidRPr="00735318">
        <w:rPr>
          <w:b w:val="0"/>
          <w:sz w:val="24"/>
          <w:szCs w:val="24"/>
        </w:rPr>
        <w:t xml:space="preserve"> </w:t>
      </w:r>
      <w:proofErr w:type="spellStart"/>
      <w:r w:rsidRPr="00735318">
        <w:rPr>
          <w:b w:val="0"/>
          <w:sz w:val="24"/>
          <w:szCs w:val="24"/>
        </w:rPr>
        <w:t>angajatorilor</w:t>
      </w:r>
      <w:proofErr w:type="spellEnd"/>
      <w:r w:rsidRPr="00735318">
        <w:rPr>
          <w:b w:val="0"/>
          <w:sz w:val="24"/>
          <w:szCs w:val="24"/>
        </w:rPr>
        <w:t xml:space="preserve"> cu </w:t>
      </w:r>
      <w:proofErr w:type="spellStart"/>
      <w:r w:rsidRPr="00735318">
        <w:rPr>
          <w:b w:val="0"/>
          <w:sz w:val="24"/>
          <w:szCs w:val="24"/>
        </w:rPr>
        <w:t>privire</w:t>
      </w:r>
      <w:proofErr w:type="spellEnd"/>
      <w:r w:rsidRPr="00735318">
        <w:rPr>
          <w:b w:val="0"/>
          <w:sz w:val="24"/>
          <w:szCs w:val="24"/>
        </w:rPr>
        <w:t xml:space="preserve"> la </w:t>
      </w:r>
      <w:proofErr w:type="spellStart"/>
      <w:r w:rsidRPr="00735318">
        <w:rPr>
          <w:b w:val="0"/>
          <w:sz w:val="24"/>
          <w:szCs w:val="24"/>
        </w:rPr>
        <w:t>dreptul</w:t>
      </w:r>
      <w:proofErr w:type="spellEnd"/>
      <w:r w:rsidRPr="00735318">
        <w:rPr>
          <w:b w:val="0"/>
          <w:sz w:val="24"/>
          <w:szCs w:val="24"/>
        </w:rPr>
        <w:t xml:space="preserve"> la </w:t>
      </w:r>
      <w:proofErr w:type="spellStart"/>
      <w:r w:rsidRPr="00735318">
        <w:rPr>
          <w:b w:val="0"/>
          <w:sz w:val="24"/>
          <w:szCs w:val="24"/>
        </w:rPr>
        <w:t>muncă</w:t>
      </w:r>
      <w:proofErr w:type="spellEnd"/>
      <w:r w:rsidRPr="00735318">
        <w:rPr>
          <w:b w:val="0"/>
          <w:sz w:val="24"/>
          <w:szCs w:val="24"/>
        </w:rPr>
        <w:t xml:space="preserve">, </w:t>
      </w:r>
      <w:proofErr w:type="spellStart"/>
      <w:r w:rsidRPr="00735318">
        <w:rPr>
          <w:b w:val="0"/>
          <w:sz w:val="24"/>
          <w:szCs w:val="24"/>
        </w:rPr>
        <w:t>potenţialul</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facilităţile</w:t>
      </w:r>
      <w:proofErr w:type="spellEnd"/>
      <w:r w:rsidRPr="00735318">
        <w:rPr>
          <w:b w:val="0"/>
          <w:sz w:val="24"/>
          <w:szCs w:val="24"/>
        </w:rPr>
        <w:t xml:space="preserve"> </w:t>
      </w:r>
      <w:proofErr w:type="spellStart"/>
      <w:r w:rsidRPr="00735318">
        <w:rPr>
          <w:b w:val="0"/>
          <w:sz w:val="24"/>
          <w:szCs w:val="24"/>
        </w:rPr>
        <w:t>angajării</w:t>
      </w:r>
      <w:proofErr w:type="spellEnd"/>
      <w:r w:rsidRPr="00735318">
        <w:rPr>
          <w:b w:val="0"/>
          <w:sz w:val="24"/>
          <w:szCs w:val="24"/>
        </w:rPr>
        <w:t xml:space="preserve"> </w:t>
      </w:r>
      <w:proofErr w:type="spellStart"/>
      <w:r w:rsidRPr="00735318">
        <w:rPr>
          <w:b w:val="0"/>
          <w:sz w:val="24"/>
          <w:szCs w:val="24"/>
        </w:rPr>
        <w:t>persoanelor</w:t>
      </w:r>
      <w:proofErr w:type="spellEnd"/>
      <w:r w:rsidRPr="00735318">
        <w:rPr>
          <w:b w:val="0"/>
          <w:sz w:val="24"/>
          <w:szCs w:val="24"/>
        </w:rPr>
        <w:t xml:space="preserve"> cu </w:t>
      </w:r>
      <w:proofErr w:type="spellStart"/>
      <w:r w:rsidRPr="00735318">
        <w:rPr>
          <w:b w:val="0"/>
          <w:sz w:val="24"/>
          <w:szCs w:val="24"/>
        </w:rPr>
        <w:t>dizabilităţi</w:t>
      </w:r>
      <w:proofErr w:type="spellEnd"/>
      <w:r w:rsidRPr="00735318">
        <w:rPr>
          <w:b w:val="0"/>
          <w:sz w:val="24"/>
          <w:szCs w:val="24"/>
        </w:rPr>
        <w:t xml:space="preserve">, </w:t>
      </w:r>
      <w:proofErr w:type="spellStart"/>
      <w:r w:rsidRPr="00735318">
        <w:rPr>
          <w:b w:val="0"/>
          <w:sz w:val="24"/>
          <w:szCs w:val="24"/>
        </w:rPr>
        <w:t>realizarea</w:t>
      </w:r>
      <w:proofErr w:type="spellEnd"/>
      <w:r w:rsidRPr="00735318">
        <w:rPr>
          <w:b w:val="0"/>
          <w:sz w:val="24"/>
          <w:szCs w:val="24"/>
        </w:rPr>
        <w:t xml:space="preserve"> </w:t>
      </w:r>
      <w:proofErr w:type="spellStart"/>
      <w:r w:rsidRPr="00735318">
        <w:rPr>
          <w:b w:val="0"/>
          <w:sz w:val="24"/>
          <w:szCs w:val="24"/>
        </w:rPr>
        <w:t>analizei</w:t>
      </w:r>
      <w:proofErr w:type="spellEnd"/>
      <w:r w:rsidRPr="00735318">
        <w:rPr>
          <w:b w:val="0"/>
          <w:sz w:val="24"/>
          <w:szCs w:val="24"/>
        </w:rPr>
        <w:t xml:space="preserve"> </w:t>
      </w:r>
      <w:proofErr w:type="spellStart"/>
      <w:r w:rsidRPr="00735318">
        <w:rPr>
          <w:b w:val="0"/>
          <w:sz w:val="24"/>
          <w:szCs w:val="24"/>
        </w:rPr>
        <w:t>locului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a </w:t>
      </w:r>
      <w:proofErr w:type="spellStart"/>
      <w:r w:rsidRPr="00735318">
        <w:rPr>
          <w:b w:val="0"/>
          <w:sz w:val="24"/>
          <w:szCs w:val="24"/>
        </w:rPr>
        <w:t>mediului</w:t>
      </w:r>
      <w:proofErr w:type="spellEnd"/>
      <w:r w:rsidRPr="00735318">
        <w:rPr>
          <w:b w:val="0"/>
          <w:sz w:val="24"/>
          <w:szCs w:val="24"/>
        </w:rPr>
        <w:t xml:space="preserve"> de </w:t>
      </w:r>
      <w:proofErr w:type="spellStart"/>
      <w:r w:rsidRPr="00735318">
        <w:rPr>
          <w:b w:val="0"/>
          <w:sz w:val="24"/>
          <w:szCs w:val="24"/>
        </w:rPr>
        <w:t>muncă</w:t>
      </w:r>
      <w:proofErr w:type="spellEnd"/>
      <w:r w:rsidRPr="00735318">
        <w:rPr>
          <w:b w:val="0"/>
          <w:sz w:val="24"/>
          <w:szCs w:val="24"/>
        </w:rPr>
        <w:t>.</w:t>
      </w:r>
    </w:p>
    <w:p w14:paraId="649CCA15" w14:textId="77777777" w:rsidR="0057244F" w:rsidRPr="00735318" w:rsidRDefault="0057244F" w:rsidP="003F48E2">
      <w:pPr>
        <w:pStyle w:val="BodyText"/>
        <w:ind w:firstLine="360"/>
        <w:jc w:val="both"/>
        <w:rPr>
          <w:b w:val="0"/>
          <w:sz w:val="24"/>
          <w:szCs w:val="24"/>
        </w:rPr>
      </w:pP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activităţile</w:t>
      </w:r>
      <w:proofErr w:type="spellEnd"/>
      <w:r w:rsidRPr="00735318">
        <w:rPr>
          <w:b w:val="0"/>
          <w:sz w:val="24"/>
          <w:szCs w:val="24"/>
        </w:rPr>
        <w:t xml:space="preserve"> de </w:t>
      </w:r>
      <w:proofErr w:type="spellStart"/>
      <w:r w:rsidRPr="00735318">
        <w:rPr>
          <w:b w:val="0"/>
          <w:sz w:val="24"/>
          <w:szCs w:val="24"/>
        </w:rPr>
        <w:t>dezvoltare</w:t>
      </w:r>
      <w:proofErr w:type="spellEnd"/>
      <w:r w:rsidRPr="00735318">
        <w:rPr>
          <w:b w:val="0"/>
          <w:sz w:val="24"/>
          <w:szCs w:val="24"/>
        </w:rPr>
        <w:t xml:space="preserve"> a </w:t>
      </w:r>
      <w:proofErr w:type="spellStart"/>
      <w:r w:rsidRPr="00735318">
        <w:rPr>
          <w:b w:val="0"/>
          <w:sz w:val="24"/>
          <w:szCs w:val="24"/>
        </w:rPr>
        <w:t>abilităţilor</w:t>
      </w:r>
      <w:proofErr w:type="spellEnd"/>
      <w:r w:rsidRPr="00735318">
        <w:rPr>
          <w:b w:val="0"/>
          <w:sz w:val="24"/>
          <w:szCs w:val="24"/>
        </w:rPr>
        <w:t xml:space="preserve"> lucrative, </w:t>
      </w:r>
      <w:proofErr w:type="spellStart"/>
      <w:r w:rsidRPr="00735318">
        <w:rPr>
          <w:b w:val="0"/>
          <w:sz w:val="24"/>
          <w:szCs w:val="24"/>
        </w:rPr>
        <w:t>pregătirea</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angajarea</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muncă</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sprijin</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menţinerea</w:t>
      </w:r>
      <w:proofErr w:type="spellEnd"/>
      <w:r w:rsidRPr="00735318">
        <w:rPr>
          <w:b w:val="0"/>
          <w:sz w:val="24"/>
          <w:szCs w:val="24"/>
        </w:rPr>
        <w:t xml:space="preserve"> </w:t>
      </w:r>
      <w:proofErr w:type="spellStart"/>
      <w:r w:rsidRPr="00735318">
        <w:rPr>
          <w:b w:val="0"/>
          <w:sz w:val="24"/>
          <w:szCs w:val="24"/>
        </w:rPr>
        <w:t>locului</w:t>
      </w:r>
      <w:proofErr w:type="spellEnd"/>
      <w:r w:rsidRPr="00735318">
        <w:rPr>
          <w:b w:val="0"/>
          <w:sz w:val="24"/>
          <w:szCs w:val="24"/>
        </w:rPr>
        <w:t xml:space="preserve"> de </w:t>
      </w:r>
      <w:proofErr w:type="spellStart"/>
      <w:r w:rsidRPr="00735318">
        <w:rPr>
          <w:b w:val="0"/>
          <w:sz w:val="24"/>
          <w:szCs w:val="24"/>
        </w:rPr>
        <w:t>muncă</w:t>
      </w:r>
      <w:proofErr w:type="spellEnd"/>
      <w:r w:rsidRPr="00735318">
        <w:rPr>
          <w:b w:val="0"/>
          <w:sz w:val="24"/>
          <w:szCs w:val="24"/>
        </w:rPr>
        <w:t xml:space="preserve"> </w:t>
      </w:r>
      <w:proofErr w:type="spellStart"/>
      <w:r w:rsidRPr="00735318">
        <w:rPr>
          <w:b w:val="0"/>
          <w:sz w:val="24"/>
          <w:szCs w:val="24"/>
        </w:rPr>
        <w:t>este</w:t>
      </w:r>
      <w:proofErr w:type="spellEnd"/>
      <w:r w:rsidRPr="00735318">
        <w:rPr>
          <w:b w:val="0"/>
          <w:sz w:val="24"/>
          <w:szCs w:val="24"/>
        </w:rPr>
        <w:t xml:space="preserve"> din </w:t>
      </w:r>
      <w:proofErr w:type="spellStart"/>
      <w:r w:rsidRPr="00735318">
        <w:rPr>
          <w:b w:val="0"/>
          <w:sz w:val="24"/>
          <w:szCs w:val="24"/>
        </w:rPr>
        <w:t>cadrul</w:t>
      </w:r>
      <w:proofErr w:type="spellEnd"/>
      <w:r w:rsidRPr="00735318">
        <w:rPr>
          <w:b w:val="0"/>
          <w:sz w:val="24"/>
          <w:szCs w:val="24"/>
        </w:rPr>
        <w:t xml:space="preserve"> CZ: </w:t>
      </w:r>
      <w:proofErr w:type="spellStart"/>
      <w:r w:rsidRPr="00735318">
        <w:rPr>
          <w:b w:val="0"/>
          <w:sz w:val="24"/>
          <w:szCs w:val="24"/>
        </w:rPr>
        <w:t>asistent</w:t>
      </w:r>
      <w:proofErr w:type="spellEnd"/>
      <w:r w:rsidRPr="00735318">
        <w:rPr>
          <w:b w:val="0"/>
          <w:sz w:val="24"/>
          <w:szCs w:val="24"/>
        </w:rPr>
        <w:t xml:space="preserve"> social, </w:t>
      </w:r>
      <w:proofErr w:type="spellStart"/>
      <w:r w:rsidRPr="00735318">
        <w:rPr>
          <w:b w:val="0"/>
          <w:sz w:val="24"/>
          <w:szCs w:val="24"/>
        </w:rPr>
        <w:t>psiholog</w:t>
      </w:r>
      <w:proofErr w:type="spellEnd"/>
      <w:r w:rsidRPr="00735318">
        <w:rPr>
          <w:b w:val="0"/>
          <w:sz w:val="24"/>
          <w:szCs w:val="24"/>
        </w:rPr>
        <w:t xml:space="preserve">, </w:t>
      </w:r>
      <w:proofErr w:type="spellStart"/>
      <w:r w:rsidRPr="00735318">
        <w:rPr>
          <w:b w:val="0"/>
          <w:sz w:val="24"/>
          <w:szCs w:val="24"/>
        </w:rPr>
        <w:t>terapeut</w:t>
      </w:r>
      <w:proofErr w:type="spellEnd"/>
      <w:r w:rsidRPr="00735318">
        <w:rPr>
          <w:b w:val="0"/>
          <w:sz w:val="24"/>
          <w:szCs w:val="24"/>
        </w:rPr>
        <w:t xml:space="preserve"> </w:t>
      </w:r>
      <w:proofErr w:type="spellStart"/>
      <w:r w:rsidRPr="00735318">
        <w:rPr>
          <w:b w:val="0"/>
          <w:sz w:val="24"/>
          <w:szCs w:val="24"/>
        </w:rPr>
        <w:t>ocupaţional</w:t>
      </w:r>
      <w:proofErr w:type="spellEnd"/>
      <w:r>
        <w:rPr>
          <w:b w:val="0"/>
          <w:sz w:val="24"/>
          <w:szCs w:val="24"/>
        </w:rPr>
        <w:t xml:space="preserve">/instructor de </w:t>
      </w:r>
      <w:proofErr w:type="spellStart"/>
      <w:r>
        <w:rPr>
          <w:b w:val="0"/>
          <w:sz w:val="24"/>
          <w:szCs w:val="24"/>
        </w:rPr>
        <w:t>ergoterapie</w:t>
      </w:r>
      <w:proofErr w:type="spellEnd"/>
      <w:r w:rsidRPr="00735318">
        <w:rPr>
          <w:b w:val="0"/>
          <w:sz w:val="24"/>
          <w:szCs w:val="24"/>
        </w:rPr>
        <w:t>.</w:t>
      </w:r>
    </w:p>
    <w:p w14:paraId="6E017D0A" w14:textId="77777777" w:rsidR="0057244F" w:rsidRPr="00735318" w:rsidRDefault="0057244F" w:rsidP="003F48E2">
      <w:pPr>
        <w:pStyle w:val="BodyText"/>
        <w:ind w:left="360"/>
        <w:jc w:val="both"/>
        <w:rPr>
          <w:b w:val="0"/>
          <w:sz w:val="24"/>
          <w:szCs w:val="24"/>
        </w:rPr>
      </w:pP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foloseşte</w:t>
      </w:r>
      <w:proofErr w:type="spellEnd"/>
      <w:r w:rsidRPr="00735318">
        <w:rPr>
          <w:b w:val="0"/>
          <w:sz w:val="24"/>
          <w:szCs w:val="24"/>
        </w:rPr>
        <w:t xml:space="preserve"> </w:t>
      </w:r>
      <w:proofErr w:type="spellStart"/>
      <w:r w:rsidRPr="00735318">
        <w:rPr>
          <w:b w:val="0"/>
          <w:i/>
          <w:sz w:val="24"/>
          <w:szCs w:val="24"/>
        </w:rPr>
        <w:t>Fişa</w:t>
      </w:r>
      <w:proofErr w:type="spellEnd"/>
      <w:r w:rsidRPr="00735318">
        <w:rPr>
          <w:b w:val="0"/>
          <w:i/>
          <w:sz w:val="24"/>
          <w:szCs w:val="24"/>
        </w:rPr>
        <w:t xml:space="preserve"> </w:t>
      </w:r>
      <w:proofErr w:type="spellStart"/>
      <w:r w:rsidRPr="00735318">
        <w:rPr>
          <w:b w:val="0"/>
          <w:i/>
          <w:sz w:val="24"/>
          <w:szCs w:val="24"/>
        </w:rPr>
        <w:t>beneficiarului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w:t>
      </w:r>
      <w:proofErr w:type="spellStart"/>
      <w:r w:rsidRPr="00735318">
        <w:rPr>
          <w:b w:val="0"/>
          <w:sz w:val="24"/>
          <w:szCs w:val="24"/>
        </w:rPr>
        <w:t>consemnează</w:t>
      </w:r>
      <w:proofErr w:type="spellEnd"/>
      <w:r w:rsidRPr="00735318">
        <w:rPr>
          <w:b w:val="0"/>
          <w:sz w:val="24"/>
          <w:szCs w:val="24"/>
        </w:rPr>
        <w:t xml:space="preserve"> </w:t>
      </w:r>
      <w:proofErr w:type="spellStart"/>
      <w:r w:rsidRPr="00735318">
        <w:rPr>
          <w:b w:val="0"/>
          <w:sz w:val="24"/>
          <w:szCs w:val="24"/>
        </w:rPr>
        <w:t>intervenţia</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durata</w:t>
      </w:r>
      <w:proofErr w:type="spellEnd"/>
      <w:r w:rsidRPr="00735318">
        <w:rPr>
          <w:b w:val="0"/>
          <w:sz w:val="24"/>
          <w:szCs w:val="24"/>
        </w:rPr>
        <w:t xml:space="preserve"> </w:t>
      </w:r>
      <w:proofErr w:type="spellStart"/>
      <w:r w:rsidRPr="00735318">
        <w:rPr>
          <w:b w:val="0"/>
          <w:sz w:val="24"/>
          <w:szCs w:val="24"/>
        </w:rPr>
        <w:t>acesteia</w:t>
      </w:r>
      <w:proofErr w:type="spellEnd"/>
      <w:r w:rsidRPr="00735318">
        <w:rPr>
          <w:b w:val="0"/>
          <w:sz w:val="24"/>
          <w:szCs w:val="24"/>
        </w:rPr>
        <w:t>.</w:t>
      </w:r>
    </w:p>
    <w:p w14:paraId="4A26DAAC" w14:textId="77777777" w:rsidR="0057244F" w:rsidRPr="00735318" w:rsidRDefault="0057244F" w:rsidP="00DE1AB9">
      <w:pPr>
        <w:pStyle w:val="BodyText"/>
        <w:jc w:val="both"/>
        <w:rPr>
          <w:b w:val="0"/>
          <w:sz w:val="24"/>
          <w:szCs w:val="24"/>
        </w:rPr>
      </w:pPr>
    </w:p>
    <w:p w14:paraId="4F9FE401" w14:textId="77777777" w:rsidR="0057244F" w:rsidRPr="00735318" w:rsidRDefault="0057244F" w:rsidP="00A105E7">
      <w:pPr>
        <w:pStyle w:val="BodyText"/>
        <w:numPr>
          <w:ilvl w:val="0"/>
          <w:numId w:val="9"/>
        </w:numPr>
        <w:tabs>
          <w:tab w:val="clear" w:pos="1080"/>
          <w:tab w:val="num" w:pos="0"/>
          <w:tab w:val="left" w:pos="360"/>
        </w:tabs>
        <w:ind w:left="0" w:firstLine="0"/>
        <w:jc w:val="both"/>
        <w:rPr>
          <w:b w:val="0"/>
          <w:bCs/>
          <w:i/>
          <w:iCs/>
          <w:sz w:val="24"/>
          <w:szCs w:val="24"/>
          <w:lang w:eastAsia="en-GB"/>
        </w:rPr>
      </w:pPr>
      <w:proofErr w:type="spellStart"/>
      <w:r w:rsidRPr="00735318">
        <w:rPr>
          <w:b w:val="0"/>
          <w:bCs/>
          <w:iCs/>
          <w:sz w:val="24"/>
          <w:szCs w:val="24"/>
          <w:u w:val="single"/>
          <w:lang w:eastAsia="en-GB"/>
        </w:rPr>
        <w:t>Integrare</w:t>
      </w:r>
      <w:proofErr w:type="spellEnd"/>
      <w:r w:rsidRPr="00735318">
        <w:rPr>
          <w:b w:val="0"/>
          <w:bCs/>
          <w:iCs/>
          <w:sz w:val="24"/>
          <w:szCs w:val="24"/>
          <w:u w:val="single"/>
          <w:lang w:eastAsia="en-GB"/>
        </w:rPr>
        <w:t xml:space="preserve"> </w:t>
      </w:r>
      <w:proofErr w:type="spellStart"/>
      <w:r w:rsidRPr="00735318">
        <w:rPr>
          <w:b w:val="0"/>
          <w:bCs/>
          <w:iCs/>
          <w:sz w:val="24"/>
          <w:szCs w:val="24"/>
          <w:u w:val="single"/>
          <w:lang w:eastAsia="en-GB"/>
        </w:rPr>
        <w:t>şi</w:t>
      </w:r>
      <w:proofErr w:type="spellEnd"/>
      <w:r w:rsidRPr="00735318">
        <w:rPr>
          <w:b w:val="0"/>
          <w:bCs/>
          <w:iCs/>
          <w:sz w:val="24"/>
          <w:szCs w:val="24"/>
          <w:u w:val="single"/>
          <w:lang w:eastAsia="en-GB"/>
        </w:rPr>
        <w:t xml:space="preserve"> </w:t>
      </w:r>
      <w:proofErr w:type="spellStart"/>
      <w:r w:rsidRPr="00735318">
        <w:rPr>
          <w:b w:val="0"/>
          <w:bCs/>
          <w:iCs/>
          <w:sz w:val="24"/>
          <w:szCs w:val="24"/>
          <w:u w:val="single"/>
          <w:lang w:eastAsia="en-GB"/>
        </w:rPr>
        <w:t>participare</w:t>
      </w:r>
      <w:proofErr w:type="spellEnd"/>
      <w:r w:rsidRPr="00735318">
        <w:rPr>
          <w:b w:val="0"/>
          <w:bCs/>
          <w:iCs/>
          <w:sz w:val="24"/>
          <w:szCs w:val="24"/>
          <w:u w:val="single"/>
          <w:lang w:eastAsia="en-GB"/>
        </w:rPr>
        <w:t xml:space="preserve"> </w:t>
      </w:r>
      <w:proofErr w:type="spellStart"/>
      <w:r w:rsidRPr="00735318">
        <w:rPr>
          <w:b w:val="0"/>
          <w:bCs/>
          <w:iCs/>
          <w:sz w:val="24"/>
          <w:szCs w:val="24"/>
          <w:u w:val="single"/>
          <w:lang w:eastAsia="en-GB"/>
        </w:rPr>
        <w:t>socială</w:t>
      </w:r>
      <w:proofErr w:type="spellEnd"/>
      <w:r w:rsidRPr="00735318">
        <w:rPr>
          <w:b w:val="0"/>
          <w:bCs/>
          <w:iCs/>
          <w:sz w:val="24"/>
          <w:szCs w:val="24"/>
          <w:u w:val="single"/>
          <w:lang w:eastAsia="en-GB"/>
        </w:rPr>
        <w:t xml:space="preserve"> </w:t>
      </w:r>
      <w:proofErr w:type="spellStart"/>
      <w:r w:rsidRPr="00735318">
        <w:rPr>
          <w:b w:val="0"/>
          <w:bCs/>
          <w:iCs/>
          <w:sz w:val="24"/>
          <w:szCs w:val="24"/>
          <w:u w:val="single"/>
          <w:lang w:eastAsia="en-GB"/>
        </w:rPr>
        <w:t>şi</w:t>
      </w:r>
      <w:proofErr w:type="spellEnd"/>
      <w:r w:rsidRPr="00735318">
        <w:rPr>
          <w:b w:val="0"/>
          <w:bCs/>
          <w:iCs/>
          <w:sz w:val="24"/>
          <w:szCs w:val="24"/>
          <w:u w:val="single"/>
          <w:lang w:eastAsia="en-GB"/>
        </w:rPr>
        <w:t xml:space="preserve"> </w:t>
      </w:r>
      <w:proofErr w:type="spellStart"/>
      <w:r w:rsidRPr="00735318">
        <w:rPr>
          <w:b w:val="0"/>
          <w:bCs/>
          <w:iCs/>
          <w:sz w:val="24"/>
          <w:szCs w:val="24"/>
          <w:u w:val="single"/>
          <w:lang w:eastAsia="en-GB"/>
        </w:rPr>
        <w:t>civică</w:t>
      </w:r>
      <w:proofErr w:type="spellEnd"/>
      <w:r w:rsidRPr="00735318">
        <w:rPr>
          <w:b w:val="0"/>
          <w:bCs/>
          <w:iCs/>
          <w:sz w:val="24"/>
          <w:szCs w:val="24"/>
          <w:lang w:eastAsia="en-GB"/>
        </w:rPr>
        <w:t xml:space="preserve"> </w:t>
      </w:r>
    </w:p>
    <w:p w14:paraId="43FAED4E"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sau în spaţiu liber,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0C6E953E"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în spaţiu liber sau în LMP,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09601F14" w14:textId="77777777" w:rsidR="0057244F" w:rsidRPr="00735318" w:rsidRDefault="0057244F" w:rsidP="00EF36EC">
      <w:pPr>
        <w:pStyle w:val="BodyText"/>
        <w:jc w:val="both"/>
        <w:rPr>
          <w:b w:val="0"/>
          <w:sz w:val="24"/>
          <w:szCs w:val="24"/>
        </w:rPr>
      </w:pPr>
      <w:r w:rsidRPr="00735318">
        <w:rPr>
          <w:b w:val="0"/>
          <w:bCs/>
          <w:i/>
          <w:iCs/>
          <w:sz w:val="24"/>
          <w:szCs w:val="24"/>
          <w:lang w:eastAsia="en-GB"/>
        </w:rPr>
        <w:t xml:space="preserve">       </w:t>
      </w:r>
      <w:proofErr w:type="spellStart"/>
      <w:r w:rsidRPr="00735318">
        <w:rPr>
          <w:b w:val="0"/>
          <w:sz w:val="24"/>
          <w:szCs w:val="24"/>
        </w:rPr>
        <w:t>Activităţile</w:t>
      </w:r>
      <w:proofErr w:type="spellEnd"/>
      <w:r w:rsidRPr="00735318">
        <w:rPr>
          <w:b w:val="0"/>
          <w:sz w:val="24"/>
          <w:szCs w:val="24"/>
        </w:rPr>
        <w:t xml:space="preserve"> sunt diverse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cuprind</w:t>
      </w:r>
      <w:proofErr w:type="spellEnd"/>
      <w:r w:rsidRPr="00735318">
        <w:rPr>
          <w:b w:val="0"/>
          <w:sz w:val="24"/>
          <w:szCs w:val="24"/>
        </w:rPr>
        <w:t xml:space="preserve">: </w:t>
      </w:r>
    </w:p>
    <w:p w14:paraId="4794F48B" w14:textId="77777777" w:rsidR="0057244F" w:rsidRPr="00735318" w:rsidRDefault="0057244F" w:rsidP="00C609BA">
      <w:pPr>
        <w:pStyle w:val="BodyText"/>
        <w:numPr>
          <w:ilvl w:val="0"/>
          <w:numId w:val="3"/>
        </w:numPr>
        <w:tabs>
          <w:tab w:val="left" w:pos="426"/>
        </w:tabs>
        <w:ind w:left="0" w:firstLine="284"/>
        <w:jc w:val="both"/>
        <w:rPr>
          <w:b w:val="0"/>
          <w:sz w:val="24"/>
          <w:szCs w:val="24"/>
        </w:rPr>
      </w:pPr>
      <w:r w:rsidRPr="00735318">
        <w:rPr>
          <w:b w:val="0"/>
          <w:sz w:val="24"/>
          <w:szCs w:val="24"/>
        </w:rPr>
        <w:t xml:space="preserve"> </w:t>
      </w:r>
      <w:proofErr w:type="spellStart"/>
      <w:r w:rsidRPr="00735318">
        <w:rPr>
          <w:b w:val="0"/>
          <w:sz w:val="24"/>
          <w:szCs w:val="24"/>
        </w:rPr>
        <w:t>cunoaşterea</w:t>
      </w:r>
      <w:proofErr w:type="spellEnd"/>
      <w:r w:rsidRPr="00735318">
        <w:rPr>
          <w:b w:val="0"/>
          <w:sz w:val="24"/>
          <w:szCs w:val="24"/>
        </w:rPr>
        <w:t xml:space="preserve"> </w:t>
      </w:r>
      <w:proofErr w:type="spellStart"/>
      <w:r w:rsidRPr="00735318">
        <w:rPr>
          <w:b w:val="0"/>
          <w:sz w:val="24"/>
          <w:szCs w:val="24"/>
        </w:rPr>
        <w:t>mediului</w:t>
      </w:r>
      <w:proofErr w:type="spellEnd"/>
      <w:r w:rsidRPr="00735318">
        <w:rPr>
          <w:b w:val="0"/>
          <w:sz w:val="24"/>
          <w:szCs w:val="24"/>
        </w:rPr>
        <w:t xml:space="preserve"> social;</w:t>
      </w:r>
    </w:p>
    <w:p w14:paraId="38764DC4" w14:textId="77777777" w:rsidR="0057244F" w:rsidRPr="00735318" w:rsidRDefault="0057244F" w:rsidP="00C609BA">
      <w:pPr>
        <w:pStyle w:val="BodyText"/>
        <w:numPr>
          <w:ilvl w:val="0"/>
          <w:numId w:val="3"/>
        </w:numPr>
        <w:tabs>
          <w:tab w:val="left" w:pos="426"/>
        </w:tabs>
        <w:ind w:left="0" w:firstLine="284"/>
        <w:jc w:val="both"/>
        <w:rPr>
          <w:b w:val="0"/>
          <w:sz w:val="24"/>
          <w:szCs w:val="24"/>
        </w:rPr>
      </w:pPr>
      <w:r w:rsidRPr="00735318">
        <w:rPr>
          <w:b w:val="0"/>
          <w:sz w:val="24"/>
          <w:szCs w:val="24"/>
        </w:rPr>
        <w:t xml:space="preserve"> </w:t>
      </w:r>
      <w:proofErr w:type="spellStart"/>
      <w:r w:rsidRPr="00735318">
        <w:rPr>
          <w:b w:val="0"/>
          <w:sz w:val="24"/>
          <w:szCs w:val="24"/>
        </w:rPr>
        <w:t>stimularea</w:t>
      </w:r>
      <w:proofErr w:type="spellEnd"/>
      <w:r w:rsidRPr="00735318">
        <w:rPr>
          <w:b w:val="0"/>
          <w:sz w:val="24"/>
          <w:szCs w:val="24"/>
        </w:rPr>
        <w:t>/</w:t>
      </w:r>
      <w:proofErr w:type="spellStart"/>
      <w:r w:rsidRPr="00735318">
        <w:rPr>
          <w:b w:val="0"/>
          <w:sz w:val="24"/>
          <w:szCs w:val="24"/>
        </w:rPr>
        <w:t>învăţarea</w:t>
      </w:r>
      <w:proofErr w:type="spellEnd"/>
      <w:r w:rsidRPr="00735318">
        <w:rPr>
          <w:b w:val="0"/>
          <w:sz w:val="24"/>
          <w:szCs w:val="24"/>
        </w:rPr>
        <w:t xml:space="preserve"> </w:t>
      </w:r>
      <w:proofErr w:type="spellStart"/>
      <w:r w:rsidRPr="00735318">
        <w:rPr>
          <w:b w:val="0"/>
          <w:sz w:val="24"/>
          <w:szCs w:val="24"/>
        </w:rPr>
        <w:t>unui</w:t>
      </w:r>
      <w:proofErr w:type="spellEnd"/>
      <w:r w:rsidRPr="00735318">
        <w:rPr>
          <w:b w:val="0"/>
          <w:sz w:val="24"/>
          <w:szCs w:val="24"/>
        </w:rPr>
        <w:t xml:space="preserve"> </w:t>
      </w:r>
      <w:proofErr w:type="spellStart"/>
      <w:r w:rsidRPr="00735318">
        <w:rPr>
          <w:b w:val="0"/>
          <w:sz w:val="24"/>
          <w:szCs w:val="24"/>
        </w:rPr>
        <w:t>comportament</w:t>
      </w:r>
      <w:proofErr w:type="spellEnd"/>
      <w:r w:rsidRPr="00735318">
        <w:rPr>
          <w:b w:val="0"/>
          <w:sz w:val="24"/>
          <w:szCs w:val="24"/>
        </w:rPr>
        <w:t xml:space="preserve"> </w:t>
      </w:r>
      <w:proofErr w:type="spellStart"/>
      <w:r w:rsidRPr="00735318">
        <w:rPr>
          <w:b w:val="0"/>
          <w:sz w:val="24"/>
          <w:szCs w:val="24"/>
        </w:rPr>
        <w:t>adecvat</w:t>
      </w:r>
      <w:proofErr w:type="spellEnd"/>
      <w:r w:rsidRPr="00735318">
        <w:rPr>
          <w:b w:val="0"/>
          <w:sz w:val="24"/>
          <w:szCs w:val="24"/>
        </w:rPr>
        <w:t xml:space="preserve"> </w:t>
      </w:r>
      <w:proofErr w:type="spellStart"/>
      <w:r w:rsidRPr="00735318">
        <w:rPr>
          <w:b w:val="0"/>
          <w:sz w:val="24"/>
          <w:szCs w:val="24"/>
        </w:rPr>
        <w:t>situaţiilor</w:t>
      </w:r>
      <w:proofErr w:type="spellEnd"/>
      <w:r w:rsidRPr="00735318">
        <w:rPr>
          <w:b w:val="0"/>
          <w:sz w:val="24"/>
          <w:szCs w:val="24"/>
        </w:rPr>
        <w:t xml:space="preserve"> </w:t>
      </w:r>
      <w:proofErr w:type="spellStart"/>
      <w:r w:rsidRPr="00735318">
        <w:rPr>
          <w:b w:val="0"/>
          <w:sz w:val="24"/>
          <w:szCs w:val="24"/>
        </w:rPr>
        <w:t>sociale</w:t>
      </w:r>
      <w:proofErr w:type="spellEnd"/>
      <w:r w:rsidRPr="00735318">
        <w:rPr>
          <w:b w:val="0"/>
          <w:sz w:val="24"/>
          <w:szCs w:val="24"/>
        </w:rPr>
        <w:t>;</w:t>
      </w:r>
    </w:p>
    <w:p w14:paraId="2D9226CE" w14:textId="77777777" w:rsidR="0057244F" w:rsidRPr="00735318" w:rsidRDefault="0057244F" w:rsidP="00C609BA">
      <w:pPr>
        <w:pStyle w:val="BodyText"/>
        <w:numPr>
          <w:ilvl w:val="0"/>
          <w:numId w:val="3"/>
        </w:numPr>
        <w:tabs>
          <w:tab w:val="left" w:pos="426"/>
        </w:tabs>
        <w:ind w:left="0" w:firstLine="284"/>
        <w:jc w:val="both"/>
        <w:rPr>
          <w:b w:val="0"/>
          <w:sz w:val="24"/>
          <w:szCs w:val="24"/>
        </w:rPr>
      </w:pPr>
      <w:r w:rsidRPr="00735318">
        <w:rPr>
          <w:b w:val="0"/>
          <w:sz w:val="24"/>
          <w:szCs w:val="24"/>
        </w:rPr>
        <w:t xml:space="preserve"> </w:t>
      </w:r>
      <w:proofErr w:type="spellStart"/>
      <w:r w:rsidRPr="00735318">
        <w:rPr>
          <w:b w:val="0"/>
          <w:sz w:val="24"/>
          <w:szCs w:val="24"/>
        </w:rPr>
        <w:t>implicarea</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activităţi</w:t>
      </w:r>
      <w:proofErr w:type="spellEnd"/>
      <w:r w:rsidRPr="00735318">
        <w:rPr>
          <w:b w:val="0"/>
          <w:sz w:val="24"/>
          <w:szCs w:val="24"/>
        </w:rPr>
        <w:t xml:space="preserve"> sportive, </w:t>
      </w:r>
      <w:proofErr w:type="spellStart"/>
      <w:r w:rsidRPr="00735318">
        <w:rPr>
          <w:b w:val="0"/>
          <w:sz w:val="24"/>
          <w:szCs w:val="24"/>
        </w:rPr>
        <w:t>culturale</w:t>
      </w:r>
      <w:proofErr w:type="spellEnd"/>
      <w:r w:rsidRPr="00735318">
        <w:rPr>
          <w:b w:val="0"/>
          <w:sz w:val="24"/>
          <w:szCs w:val="24"/>
        </w:rPr>
        <w:t xml:space="preserve">, </w:t>
      </w:r>
      <w:proofErr w:type="spellStart"/>
      <w:r w:rsidRPr="00735318">
        <w:rPr>
          <w:b w:val="0"/>
          <w:sz w:val="24"/>
          <w:szCs w:val="24"/>
        </w:rPr>
        <w:t>artistice</w:t>
      </w:r>
      <w:proofErr w:type="spellEnd"/>
      <w:r w:rsidRPr="00735318">
        <w:rPr>
          <w:b w:val="0"/>
          <w:sz w:val="24"/>
          <w:szCs w:val="24"/>
        </w:rPr>
        <w:t xml:space="preserve"> </w:t>
      </w:r>
      <w:proofErr w:type="spellStart"/>
      <w:r w:rsidRPr="00735318">
        <w:rPr>
          <w:b w:val="0"/>
          <w:sz w:val="24"/>
          <w:szCs w:val="24"/>
        </w:rPr>
        <w:t>desfăşurate</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comunitate</w:t>
      </w:r>
      <w:proofErr w:type="spellEnd"/>
      <w:r w:rsidRPr="00735318">
        <w:rPr>
          <w:b w:val="0"/>
          <w:sz w:val="24"/>
          <w:szCs w:val="24"/>
        </w:rPr>
        <w:t>;</w:t>
      </w:r>
    </w:p>
    <w:p w14:paraId="5AE77511" w14:textId="77777777" w:rsidR="0057244F" w:rsidRPr="00735318" w:rsidRDefault="0057244F" w:rsidP="00C609BA">
      <w:pPr>
        <w:pStyle w:val="BodyText"/>
        <w:numPr>
          <w:ilvl w:val="0"/>
          <w:numId w:val="3"/>
        </w:numPr>
        <w:tabs>
          <w:tab w:val="left" w:pos="426"/>
        </w:tabs>
        <w:ind w:left="0" w:firstLine="284"/>
        <w:jc w:val="both"/>
        <w:rPr>
          <w:b w:val="0"/>
          <w:sz w:val="24"/>
          <w:szCs w:val="24"/>
        </w:rPr>
      </w:pPr>
      <w:r w:rsidRPr="00735318">
        <w:rPr>
          <w:b w:val="0"/>
          <w:sz w:val="24"/>
          <w:szCs w:val="24"/>
        </w:rPr>
        <w:t xml:space="preserve"> </w:t>
      </w:r>
      <w:proofErr w:type="spellStart"/>
      <w:r w:rsidRPr="00735318">
        <w:rPr>
          <w:b w:val="0"/>
          <w:sz w:val="24"/>
          <w:szCs w:val="24"/>
        </w:rPr>
        <w:t>participarea</w:t>
      </w:r>
      <w:proofErr w:type="spellEnd"/>
      <w:r w:rsidRPr="00735318">
        <w:rPr>
          <w:b w:val="0"/>
          <w:sz w:val="24"/>
          <w:szCs w:val="24"/>
        </w:rPr>
        <w:t xml:space="preserve"> la </w:t>
      </w:r>
      <w:proofErr w:type="spellStart"/>
      <w:r w:rsidRPr="00735318">
        <w:rPr>
          <w:b w:val="0"/>
          <w:sz w:val="24"/>
          <w:szCs w:val="24"/>
        </w:rPr>
        <w:t>acţiuni</w:t>
      </w:r>
      <w:proofErr w:type="spellEnd"/>
      <w:r w:rsidRPr="00735318">
        <w:rPr>
          <w:b w:val="0"/>
          <w:sz w:val="24"/>
          <w:szCs w:val="24"/>
        </w:rPr>
        <w:t xml:space="preserve"> de </w:t>
      </w:r>
      <w:proofErr w:type="spellStart"/>
      <w:r w:rsidRPr="00735318">
        <w:rPr>
          <w:b w:val="0"/>
          <w:sz w:val="24"/>
          <w:szCs w:val="24"/>
        </w:rPr>
        <w:t>recreere</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petrecere</w:t>
      </w:r>
      <w:proofErr w:type="spellEnd"/>
      <w:r w:rsidRPr="00735318">
        <w:rPr>
          <w:b w:val="0"/>
          <w:sz w:val="24"/>
          <w:szCs w:val="24"/>
        </w:rPr>
        <w:t xml:space="preserve"> a </w:t>
      </w:r>
      <w:proofErr w:type="spellStart"/>
      <w:r w:rsidRPr="00735318">
        <w:rPr>
          <w:b w:val="0"/>
          <w:sz w:val="24"/>
          <w:szCs w:val="24"/>
        </w:rPr>
        <w:t>timpului</w:t>
      </w:r>
      <w:proofErr w:type="spellEnd"/>
      <w:r w:rsidRPr="00735318">
        <w:rPr>
          <w:b w:val="0"/>
          <w:sz w:val="24"/>
          <w:szCs w:val="24"/>
        </w:rPr>
        <w:t xml:space="preserve"> liber, la </w:t>
      </w:r>
      <w:proofErr w:type="spellStart"/>
      <w:r w:rsidRPr="00735318">
        <w:rPr>
          <w:b w:val="0"/>
          <w:sz w:val="24"/>
          <w:szCs w:val="24"/>
        </w:rPr>
        <w:t>acţiuni</w:t>
      </w:r>
      <w:proofErr w:type="spellEnd"/>
      <w:r w:rsidRPr="00735318">
        <w:rPr>
          <w:b w:val="0"/>
          <w:sz w:val="24"/>
          <w:szCs w:val="24"/>
        </w:rPr>
        <w:t xml:space="preserve"> de </w:t>
      </w:r>
      <w:proofErr w:type="spellStart"/>
      <w:r w:rsidRPr="00735318">
        <w:rPr>
          <w:b w:val="0"/>
          <w:sz w:val="24"/>
          <w:szCs w:val="24"/>
        </w:rPr>
        <w:t>meşteşugărit</w:t>
      </w:r>
      <w:proofErr w:type="spellEnd"/>
      <w:r w:rsidRPr="00735318">
        <w:rPr>
          <w:b w:val="0"/>
          <w:sz w:val="24"/>
          <w:szCs w:val="24"/>
        </w:rPr>
        <w:t xml:space="preserve">, </w:t>
      </w:r>
      <w:proofErr w:type="spellStart"/>
      <w:r w:rsidRPr="00735318">
        <w:rPr>
          <w:b w:val="0"/>
          <w:sz w:val="24"/>
          <w:szCs w:val="24"/>
        </w:rPr>
        <w:t>vizite</w:t>
      </w:r>
      <w:proofErr w:type="spellEnd"/>
      <w:r w:rsidRPr="00735318">
        <w:rPr>
          <w:b w:val="0"/>
          <w:sz w:val="24"/>
          <w:szCs w:val="24"/>
        </w:rPr>
        <w:t xml:space="preserve">, </w:t>
      </w:r>
      <w:proofErr w:type="spellStart"/>
      <w:r w:rsidRPr="00735318">
        <w:rPr>
          <w:b w:val="0"/>
          <w:sz w:val="24"/>
          <w:szCs w:val="24"/>
        </w:rPr>
        <w:t>etc</w:t>
      </w:r>
      <w:proofErr w:type="spellEnd"/>
      <w:r w:rsidRPr="00735318">
        <w:rPr>
          <w:b w:val="0"/>
          <w:sz w:val="24"/>
          <w:szCs w:val="24"/>
        </w:rPr>
        <w:t>;</w:t>
      </w:r>
    </w:p>
    <w:p w14:paraId="7C82EAE8" w14:textId="77777777" w:rsidR="0057244F" w:rsidRPr="00735318" w:rsidRDefault="0057244F" w:rsidP="00206B8E">
      <w:pPr>
        <w:pStyle w:val="BodyText"/>
        <w:ind w:firstLine="360"/>
        <w:jc w:val="both"/>
        <w:rPr>
          <w:b w:val="0"/>
          <w:sz w:val="24"/>
          <w:szCs w:val="24"/>
        </w:rPr>
      </w:pPr>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efectuarea</w:t>
      </w:r>
      <w:proofErr w:type="spellEnd"/>
      <w:r w:rsidRPr="00735318">
        <w:rPr>
          <w:b w:val="0"/>
          <w:sz w:val="24"/>
          <w:szCs w:val="24"/>
        </w:rPr>
        <w:t xml:space="preserve"> </w:t>
      </w:r>
      <w:proofErr w:type="spellStart"/>
      <w:r w:rsidRPr="00735318">
        <w:rPr>
          <w:b w:val="0"/>
          <w:sz w:val="24"/>
          <w:szCs w:val="24"/>
        </w:rPr>
        <w:t>activităţilor</w:t>
      </w:r>
      <w:proofErr w:type="spellEnd"/>
      <w:r w:rsidRPr="00735318">
        <w:rPr>
          <w:b w:val="0"/>
          <w:sz w:val="24"/>
          <w:szCs w:val="24"/>
        </w:rPr>
        <w:t xml:space="preserve"> de </w:t>
      </w:r>
      <w:proofErr w:type="spellStart"/>
      <w:r w:rsidRPr="00735318">
        <w:rPr>
          <w:b w:val="0"/>
          <w:sz w:val="24"/>
          <w:szCs w:val="24"/>
        </w:rPr>
        <w:t>integrare</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participare</w:t>
      </w:r>
      <w:proofErr w:type="spellEnd"/>
      <w:r w:rsidRPr="00735318">
        <w:rPr>
          <w:b w:val="0"/>
          <w:sz w:val="24"/>
          <w:szCs w:val="24"/>
        </w:rPr>
        <w:t xml:space="preserve"> </w:t>
      </w:r>
      <w:proofErr w:type="spellStart"/>
      <w:r w:rsidRPr="00735318">
        <w:rPr>
          <w:b w:val="0"/>
          <w:sz w:val="24"/>
          <w:szCs w:val="24"/>
        </w:rPr>
        <w:t>socială</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civică</w:t>
      </w:r>
      <w:proofErr w:type="spellEnd"/>
      <w:r w:rsidRPr="00735318">
        <w:rPr>
          <w:b w:val="0"/>
          <w:sz w:val="24"/>
          <w:szCs w:val="24"/>
        </w:rPr>
        <w:t xml:space="preserve"> </w:t>
      </w:r>
      <w:proofErr w:type="spellStart"/>
      <w:r w:rsidRPr="00735318">
        <w:rPr>
          <w:b w:val="0"/>
          <w:sz w:val="24"/>
          <w:szCs w:val="24"/>
        </w:rPr>
        <w:t>este</w:t>
      </w:r>
      <w:proofErr w:type="spellEnd"/>
      <w:r w:rsidRPr="00735318">
        <w:rPr>
          <w:b w:val="0"/>
          <w:sz w:val="24"/>
          <w:szCs w:val="24"/>
        </w:rPr>
        <w:t xml:space="preserve"> din </w:t>
      </w:r>
      <w:proofErr w:type="spellStart"/>
      <w:r w:rsidRPr="00735318">
        <w:rPr>
          <w:b w:val="0"/>
          <w:sz w:val="24"/>
          <w:szCs w:val="24"/>
        </w:rPr>
        <w:t>cadrul</w:t>
      </w:r>
      <w:proofErr w:type="spellEnd"/>
      <w:r w:rsidRPr="00735318">
        <w:rPr>
          <w:b w:val="0"/>
          <w:sz w:val="24"/>
          <w:szCs w:val="24"/>
        </w:rPr>
        <w:t xml:space="preserve"> CZ: </w:t>
      </w:r>
      <w:proofErr w:type="spellStart"/>
      <w:r w:rsidRPr="00735318">
        <w:rPr>
          <w:b w:val="0"/>
          <w:sz w:val="24"/>
          <w:szCs w:val="24"/>
        </w:rPr>
        <w:t>asistent</w:t>
      </w:r>
      <w:proofErr w:type="spellEnd"/>
      <w:r w:rsidRPr="00735318">
        <w:rPr>
          <w:b w:val="0"/>
          <w:sz w:val="24"/>
          <w:szCs w:val="24"/>
        </w:rPr>
        <w:t xml:space="preserve"> social, </w:t>
      </w:r>
      <w:proofErr w:type="spellStart"/>
      <w:r w:rsidRPr="00735318">
        <w:rPr>
          <w:b w:val="0"/>
          <w:sz w:val="24"/>
          <w:szCs w:val="24"/>
        </w:rPr>
        <w:t>psiholog</w:t>
      </w:r>
      <w:proofErr w:type="spellEnd"/>
      <w:r w:rsidRPr="00735318">
        <w:rPr>
          <w:b w:val="0"/>
          <w:sz w:val="24"/>
          <w:szCs w:val="24"/>
        </w:rPr>
        <w:t xml:space="preserve">, </w:t>
      </w:r>
      <w:proofErr w:type="spellStart"/>
      <w:r w:rsidRPr="00735318">
        <w:rPr>
          <w:b w:val="0"/>
          <w:sz w:val="24"/>
          <w:szCs w:val="24"/>
        </w:rPr>
        <w:t>terapeut</w:t>
      </w:r>
      <w:proofErr w:type="spellEnd"/>
      <w:r w:rsidRPr="00735318">
        <w:rPr>
          <w:b w:val="0"/>
          <w:sz w:val="24"/>
          <w:szCs w:val="24"/>
        </w:rPr>
        <w:t xml:space="preserve"> </w:t>
      </w:r>
      <w:proofErr w:type="spellStart"/>
      <w:r w:rsidRPr="00735318">
        <w:rPr>
          <w:b w:val="0"/>
          <w:sz w:val="24"/>
          <w:szCs w:val="24"/>
        </w:rPr>
        <w:t>ocupaţional</w:t>
      </w:r>
      <w:proofErr w:type="spellEnd"/>
      <w:r>
        <w:rPr>
          <w:b w:val="0"/>
          <w:sz w:val="24"/>
          <w:szCs w:val="24"/>
        </w:rPr>
        <w:t xml:space="preserve">/instructor de </w:t>
      </w:r>
      <w:proofErr w:type="spellStart"/>
      <w:r>
        <w:rPr>
          <w:b w:val="0"/>
          <w:sz w:val="24"/>
          <w:szCs w:val="24"/>
        </w:rPr>
        <w:t>ergoterapie</w:t>
      </w:r>
      <w:proofErr w:type="spellEnd"/>
      <w:r>
        <w:rPr>
          <w:b w:val="0"/>
          <w:sz w:val="24"/>
          <w:szCs w:val="24"/>
        </w:rPr>
        <w:t xml:space="preserve"> </w:t>
      </w:r>
      <w:proofErr w:type="spellStart"/>
      <w:r>
        <w:rPr>
          <w:b w:val="0"/>
          <w:sz w:val="24"/>
          <w:szCs w:val="24"/>
        </w:rPr>
        <w:t>şi</w:t>
      </w:r>
      <w:proofErr w:type="spellEnd"/>
      <w:r w:rsidRPr="00735318">
        <w:rPr>
          <w:b w:val="0"/>
          <w:sz w:val="24"/>
          <w:szCs w:val="24"/>
        </w:rPr>
        <w:t xml:space="preserve"> </w:t>
      </w:r>
      <w:proofErr w:type="spellStart"/>
      <w:r w:rsidRPr="00735318">
        <w:rPr>
          <w:b w:val="0"/>
          <w:sz w:val="24"/>
          <w:szCs w:val="24"/>
        </w:rPr>
        <w:t>kinetoterapeut</w:t>
      </w:r>
      <w:proofErr w:type="spellEnd"/>
      <w:r w:rsidRPr="00735318">
        <w:rPr>
          <w:b w:val="0"/>
          <w:sz w:val="24"/>
          <w:szCs w:val="24"/>
        </w:rPr>
        <w:t xml:space="preserve">. </w:t>
      </w:r>
      <w:proofErr w:type="spellStart"/>
      <w:r w:rsidRPr="00735318">
        <w:rPr>
          <w:b w:val="0"/>
          <w:sz w:val="24"/>
          <w:szCs w:val="24"/>
        </w:rPr>
        <w:t>Acesta</w:t>
      </w:r>
      <w:proofErr w:type="spellEnd"/>
      <w:r w:rsidRPr="00735318">
        <w:rPr>
          <w:b w:val="0"/>
          <w:sz w:val="24"/>
          <w:szCs w:val="24"/>
        </w:rPr>
        <w:t xml:space="preserve"> </w:t>
      </w:r>
      <w:proofErr w:type="spellStart"/>
      <w:r w:rsidRPr="00735318">
        <w:rPr>
          <w:b w:val="0"/>
          <w:sz w:val="24"/>
          <w:szCs w:val="24"/>
        </w:rPr>
        <w:t>foloseşte</w:t>
      </w:r>
      <w:proofErr w:type="spellEnd"/>
      <w:r w:rsidRPr="00735318">
        <w:rPr>
          <w:b w:val="0"/>
          <w:sz w:val="24"/>
          <w:szCs w:val="24"/>
        </w:rPr>
        <w:t xml:space="preserve"> </w:t>
      </w:r>
      <w:proofErr w:type="spellStart"/>
      <w:r w:rsidRPr="00735318">
        <w:rPr>
          <w:b w:val="0"/>
          <w:i/>
          <w:sz w:val="24"/>
          <w:szCs w:val="24"/>
        </w:rPr>
        <w:t>Fişa</w:t>
      </w:r>
      <w:proofErr w:type="spellEnd"/>
      <w:r w:rsidRPr="00735318">
        <w:rPr>
          <w:b w:val="0"/>
          <w:i/>
          <w:sz w:val="24"/>
          <w:szCs w:val="24"/>
        </w:rPr>
        <w:t xml:space="preserve"> </w:t>
      </w:r>
      <w:proofErr w:type="spellStart"/>
      <w:r w:rsidRPr="00735318">
        <w:rPr>
          <w:b w:val="0"/>
          <w:i/>
          <w:sz w:val="24"/>
          <w:szCs w:val="24"/>
        </w:rPr>
        <w:t>beneficiarului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w:t>
      </w:r>
      <w:proofErr w:type="spellStart"/>
      <w:r w:rsidRPr="00735318">
        <w:rPr>
          <w:b w:val="0"/>
          <w:sz w:val="24"/>
          <w:szCs w:val="24"/>
        </w:rPr>
        <w:t>consemnează</w:t>
      </w:r>
      <w:proofErr w:type="spellEnd"/>
      <w:r w:rsidRPr="00735318">
        <w:rPr>
          <w:b w:val="0"/>
          <w:sz w:val="24"/>
          <w:szCs w:val="24"/>
        </w:rPr>
        <w:t xml:space="preserve"> </w:t>
      </w:r>
      <w:proofErr w:type="spellStart"/>
      <w:r w:rsidRPr="00735318">
        <w:rPr>
          <w:b w:val="0"/>
          <w:sz w:val="24"/>
          <w:szCs w:val="24"/>
        </w:rPr>
        <w:t>intervenţia</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durata</w:t>
      </w:r>
      <w:proofErr w:type="spellEnd"/>
      <w:r w:rsidRPr="00735318">
        <w:rPr>
          <w:b w:val="0"/>
          <w:sz w:val="24"/>
          <w:szCs w:val="24"/>
        </w:rPr>
        <w:t xml:space="preserve"> </w:t>
      </w:r>
      <w:proofErr w:type="spellStart"/>
      <w:r w:rsidRPr="00735318">
        <w:rPr>
          <w:b w:val="0"/>
          <w:sz w:val="24"/>
          <w:szCs w:val="24"/>
        </w:rPr>
        <w:t>acesteia</w:t>
      </w:r>
      <w:proofErr w:type="spellEnd"/>
      <w:r w:rsidRPr="00735318">
        <w:rPr>
          <w:b w:val="0"/>
          <w:sz w:val="24"/>
          <w:szCs w:val="24"/>
        </w:rPr>
        <w:t>.</w:t>
      </w:r>
    </w:p>
    <w:p w14:paraId="457ACF66" w14:textId="77777777" w:rsidR="0057244F" w:rsidRPr="00735318" w:rsidRDefault="0057244F" w:rsidP="00DE1AB9">
      <w:pPr>
        <w:pStyle w:val="BodyText"/>
        <w:ind w:left="360" w:firstLine="360"/>
        <w:jc w:val="both"/>
        <w:rPr>
          <w:b w:val="0"/>
          <w:sz w:val="24"/>
          <w:szCs w:val="24"/>
        </w:rPr>
      </w:pPr>
    </w:p>
    <w:p w14:paraId="1373657B" w14:textId="77777777" w:rsidR="0057244F" w:rsidRPr="00735318" w:rsidRDefault="0057244F" w:rsidP="00A105E7">
      <w:pPr>
        <w:pStyle w:val="BodyText"/>
        <w:numPr>
          <w:ilvl w:val="0"/>
          <w:numId w:val="9"/>
        </w:numPr>
        <w:tabs>
          <w:tab w:val="clear" w:pos="1080"/>
          <w:tab w:val="num" w:pos="360"/>
        </w:tabs>
        <w:ind w:left="360"/>
        <w:jc w:val="both"/>
        <w:rPr>
          <w:b w:val="0"/>
          <w:sz w:val="24"/>
          <w:szCs w:val="24"/>
        </w:rPr>
      </w:pPr>
      <w:proofErr w:type="spellStart"/>
      <w:r w:rsidRPr="00735318">
        <w:rPr>
          <w:b w:val="0"/>
          <w:sz w:val="24"/>
          <w:szCs w:val="24"/>
          <w:u w:val="single"/>
        </w:rPr>
        <w:t>asistenţă</w:t>
      </w:r>
      <w:proofErr w:type="spellEnd"/>
      <w:r w:rsidRPr="00735318">
        <w:rPr>
          <w:b w:val="0"/>
          <w:sz w:val="24"/>
          <w:szCs w:val="24"/>
          <w:u w:val="single"/>
        </w:rPr>
        <w:t xml:space="preserve"> </w:t>
      </w:r>
      <w:proofErr w:type="spellStart"/>
      <w:r w:rsidRPr="00735318">
        <w:rPr>
          <w:b w:val="0"/>
          <w:sz w:val="24"/>
          <w:szCs w:val="24"/>
          <w:u w:val="single"/>
        </w:rPr>
        <w:t>pentru</w:t>
      </w:r>
      <w:proofErr w:type="spellEnd"/>
      <w:r w:rsidRPr="00735318">
        <w:rPr>
          <w:b w:val="0"/>
          <w:sz w:val="24"/>
          <w:szCs w:val="24"/>
          <w:u w:val="single"/>
        </w:rPr>
        <w:t xml:space="preserve"> </w:t>
      </w:r>
      <w:proofErr w:type="spellStart"/>
      <w:r w:rsidRPr="00735318">
        <w:rPr>
          <w:b w:val="0"/>
          <w:sz w:val="24"/>
          <w:szCs w:val="24"/>
          <w:u w:val="single"/>
        </w:rPr>
        <w:t>sănătate</w:t>
      </w:r>
      <w:proofErr w:type="spellEnd"/>
      <w:r w:rsidRPr="00735318">
        <w:rPr>
          <w:b w:val="0"/>
          <w:sz w:val="24"/>
          <w:szCs w:val="24"/>
        </w:rPr>
        <w:t xml:space="preserve"> </w:t>
      </w:r>
    </w:p>
    <w:p w14:paraId="4D08E8F7"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69DE17EE"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locuinţelor maxim protejate, activitatea se desfăşoară de personalul CZ</w:t>
      </w:r>
      <w:r>
        <w:rPr>
          <w:rFonts w:ascii="Times New Roman" w:hAnsi="Times New Roman"/>
          <w:sz w:val="24"/>
          <w:szCs w:val="24"/>
          <w:lang w:val="ro-RO" w:eastAsia="en-GB"/>
        </w:rPr>
        <w:t xml:space="preserve"> şi personalul LMP, la sediul CZ</w:t>
      </w:r>
      <w:r w:rsidRPr="00735318">
        <w:rPr>
          <w:rFonts w:ascii="Times New Roman" w:hAnsi="Times New Roman"/>
          <w:sz w:val="24"/>
          <w:szCs w:val="24"/>
          <w:lang w:val="ro-RO" w:eastAsia="en-GB"/>
        </w:rPr>
        <w:t xml:space="preserve"> sau în LMP,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0848FB40" w14:textId="77777777" w:rsidR="0057244F" w:rsidRPr="00735318" w:rsidRDefault="0057244F" w:rsidP="00634DA1">
      <w:pPr>
        <w:pStyle w:val="BodyText"/>
        <w:jc w:val="both"/>
        <w:rPr>
          <w:b w:val="0"/>
          <w:sz w:val="24"/>
          <w:szCs w:val="24"/>
        </w:rPr>
      </w:pPr>
      <w:r w:rsidRPr="00735318">
        <w:rPr>
          <w:b w:val="0"/>
          <w:sz w:val="24"/>
          <w:szCs w:val="24"/>
        </w:rPr>
        <w:t xml:space="preserve">       </w:t>
      </w:r>
      <w:proofErr w:type="spellStart"/>
      <w:r w:rsidRPr="00735318">
        <w:rPr>
          <w:b w:val="0"/>
          <w:sz w:val="24"/>
          <w:szCs w:val="24"/>
        </w:rPr>
        <w:t>Activităţile</w:t>
      </w:r>
      <w:proofErr w:type="spellEnd"/>
      <w:r w:rsidRPr="00735318">
        <w:rPr>
          <w:b w:val="0"/>
          <w:sz w:val="24"/>
          <w:szCs w:val="24"/>
        </w:rPr>
        <w:t xml:space="preserve"> de </w:t>
      </w:r>
      <w:proofErr w:type="spellStart"/>
      <w:r w:rsidRPr="00735318">
        <w:rPr>
          <w:b w:val="0"/>
          <w:sz w:val="24"/>
          <w:szCs w:val="24"/>
        </w:rPr>
        <w:t>asistenţă</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sănătate</w:t>
      </w:r>
      <w:proofErr w:type="spellEnd"/>
      <w:r w:rsidRPr="00735318">
        <w:rPr>
          <w:b w:val="0"/>
          <w:sz w:val="24"/>
          <w:szCs w:val="24"/>
        </w:rPr>
        <w:t xml:space="preserve">, </w:t>
      </w:r>
      <w:proofErr w:type="spellStart"/>
      <w:r w:rsidRPr="00735318">
        <w:rPr>
          <w:b w:val="0"/>
          <w:sz w:val="24"/>
          <w:szCs w:val="24"/>
        </w:rPr>
        <w:t>constau</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w:t>
      </w:r>
    </w:p>
    <w:p w14:paraId="72DB8E67" w14:textId="77777777" w:rsidR="0057244F" w:rsidRPr="00735318" w:rsidRDefault="0057244F" w:rsidP="00C609BA">
      <w:pPr>
        <w:pStyle w:val="BodyText"/>
        <w:ind w:firstLine="284"/>
        <w:jc w:val="both"/>
        <w:rPr>
          <w:b w:val="0"/>
          <w:sz w:val="24"/>
          <w:szCs w:val="24"/>
        </w:rPr>
      </w:pPr>
      <w:r w:rsidRPr="00735318">
        <w:rPr>
          <w:b w:val="0"/>
          <w:sz w:val="24"/>
          <w:szCs w:val="24"/>
        </w:rPr>
        <w:t xml:space="preserve"> - </w:t>
      </w:r>
      <w:proofErr w:type="spellStart"/>
      <w:r w:rsidRPr="00735318">
        <w:rPr>
          <w:b w:val="0"/>
          <w:sz w:val="24"/>
          <w:szCs w:val="24"/>
        </w:rPr>
        <w:t>sprijin</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beneficiar</w:t>
      </w:r>
      <w:proofErr w:type="spellEnd"/>
      <w:r w:rsidRPr="00735318">
        <w:rPr>
          <w:b w:val="0"/>
          <w:sz w:val="24"/>
          <w:szCs w:val="24"/>
        </w:rPr>
        <w:t xml:space="preserve"> </w:t>
      </w:r>
      <w:proofErr w:type="spellStart"/>
      <w:r w:rsidRPr="00735318">
        <w:rPr>
          <w:b w:val="0"/>
          <w:sz w:val="24"/>
          <w:szCs w:val="24"/>
        </w:rPr>
        <w:t>să</w:t>
      </w:r>
      <w:proofErr w:type="spellEnd"/>
      <w:r w:rsidRPr="00735318">
        <w:rPr>
          <w:b w:val="0"/>
          <w:sz w:val="24"/>
          <w:szCs w:val="24"/>
        </w:rPr>
        <w:t xml:space="preserve"> </w:t>
      </w:r>
      <w:proofErr w:type="spellStart"/>
      <w:r w:rsidRPr="00735318">
        <w:rPr>
          <w:b w:val="0"/>
          <w:sz w:val="24"/>
          <w:szCs w:val="24"/>
        </w:rPr>
        <w:t>înţeleagă</w:t>
      </w:r>
      <w:proofErr w:type="spellEnd"/>
      <w:r w:rsidRPr="00735318">
        <w:rPr>
          <w:b w:val="0"/>
          <w:sz w:val="24"/>
          <w:szCs w:val="24"/>
        </w:rPr>
        <w:t xml:space="preserve"> </w:t>
      </w:r>
      <w:proofErr w:type="spellStart"/>
      <w:r w:rsidRPr="00735318">
        <w:rPr>
          <w:b w:val="0"/>
          <w:sz w:val="24"/>
          <w:szCs w:val="24"/>
        </w:rPr>
        <w:t>starea</w:t>
      </w:r>
      <w:proofErr w:type="spellEnd"/>
      <w:r w:rsidRPr="00735318">
        <w:rPr>
          <w:b w:val="0"/>
          <w:sz w:val="24"/>
          <w:szCs w:val="24"/>
        </w:rPr>
        <w:t xml:space="preserve"> </w:t>
      </w:r>
      <w:proofErr w:type="spellStart"/>
      <w:r w:rsidRPr="00735318">
        <w:rPr>
          <w:b w:val="0"/>
          <w:sz w:val="24"/>
          <w:szCs w:val="24"/>
        </w:rPr>
        <w:t>sa</w:t>
      </w:r>
      <w:proofErr w:type="spellEnd"/>
      <w:r w:rsidRPr="00735318">
        <w:rPr>
          <w:b w:val="0"/>
          <w:sz w:val="24"/>
          <w:szCs w:val="24"/>
        </w:rPr>
        <w:t xml:space="preserve"> de </w:t>
      </w:r>
      <w:proofErr w:type="spellStart"/>
      <w:r w:rsidRPr="00735318">
        <w:rPr>
          <w:b w:val="0"/>
          <w:sz w:val="24"/>
          <w:szCs w:val="24"/>
        </w:rPr>
        <w:t>sănătate</w:t>
      </w:r>
      <w:proofErr w:type="spellEnd"/>
      <w:r w:rsidRPr="00735318">
        <w:rPr>
          <w:b w:val="0"/>
          <w:sz w:val="24"/>
          <w:szCs w:val="24"/>
        </w:rPr>
        <w:t>;</w:t>
      </w:r>
    </w:p>
    <w:p w14:paraId="6BF3028C" w14:textId="77777777" w:rsidR="0057244F" w:rsidRPr="00735318" w:rsidRDefault="0057244F" w:rsidP="00C609BA">
      <w:pPr>
        <w:pStyle w:val="BodyText"/>
        <w:ind w:firstLine="284"/>
        <w:jc w:val="both"/>
        <w:rPr>
          <w:b w:val="0"/>
          <w:sz w:val="24"/>
          <w:szCs w:val="24"/>
        </w:rPr>
      </w:pPr>
      <w:r w:rsidRPr="00735318">
        <w:rPr>
          <w:b w:val="0"/>
          <w:sz w:val="24"/>
          <w:szCs w:val="24"/>
        </w:rPr>
        <w:t xml:space="preserve"> - </w:t>
      </w:r>
      <w:proofErr w:type="spellStart"/>
      <w:r w:rsidRPr="00735318">
        <w:rPr>
          <w:b w:val="0"/>
          <w:sz w:val="24"/>
          <w:szCs w:val="24"/>
        </w:rPr>
        <w:t>suport</w:t>
      </w:r>
      <w:proofErr w:type="spellEnd"/>
      <w:r w:rsidRPr="00735318">
        <w:rPr>
          <w:b w:val="0"/>
          <w:sz w:val="24"/>
          <w:szCs w:val="24"/>
        </w:rPr>
        <w:t xml:space="preserve"> </w:t>
      </w:r>
      <w:proofErr w:type="spellStart"/>
      <w:r w:rsidRPr="00735318">
        <w:rPr>
          <w:b w:val="0"/>
          <w:sz w:val="24"/>
          <w:szCs w:val="24"/>
        </w:rPr>
        <w:t>avizat</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parteneriat</w:t>
      </w:r>
      <w:proofErr w:type="spellEnd"/>
      <w:r w:rsidRPr="00735318">
        <w:rPr>
          <w:b w:val="0"/>
          <w:sz w:val="24"/>
          <w:szCs w:val="24"/>
        </w:rPr>
        <w:t xml:space="preserve"> cu </w:t>
      </w:r>
      <w:proofErr w:type="spellStart"/>
      <w:r w:rsidRPr="00735318">
        <w:rPr>
          <w:b w:val="0"/>
          <w:sz w:val="24"/>
          <w:szCs w:val="24"/>
        </w:rPr>
        <w:t>specialişti</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teme</w:t>
      </w:r>
      <w:proofErr w:type="spellEnd"/>
      <w:r w:rsidRPr="00735318">
        <w:rPr>
          <w:b w:val="0"/>
          <w:sz w:val="24"/>
          <w:szCs w:val="24"/>
        </w:rPr>
        <w:t xml:space="preserve"> ca: HIV/SIDA, </w:t>
      </w:r>
      <w:proofErr w:type="spellStart"/>
      <w:r w:rsidRPr="00735318">
        <w:rPr>
          <w:b w:val="0"/>
          <w:sz w:val="24"/>
          <w:szCs w:val="24"/>
        </w:rPr>
        <w:t>relaţii</w:t>
      </w:r>
      <w:proofErr w:type="spellEnd"/>
      <w:r w:rsidRPr="00735318">
        <w:rPr>
          <w:b w:val="0"/>
          <w:sz w:val="24"/>
          <w:szCs w:val="24"/>
        </w:rPr>
        <w:t xml:space="preserve"> intime </w:t>
      </w:r>
      <w:proofErr w:type="spellStart"/>
      <w:r w:rsidRPr="00735318">
        <w:rPr>
          <w:b w:val="0"/>
          <w:sz w:val="24"/>
          <w:szCs w:val="24"/>
        </w:rPr>
        <w:t>şi</w:t>
      </w:r>
      <w:proofErr w:type="spellEnd"/>
      <w:r w:rsidRPr="00735318">
        <w:rPr>
          <w:b w:val="0"/>
          <w:sz w:val="24"/>
          <w:szCs w:val="24"/>
        </w:rPr>
        <w:t xml:space="preserve"> sex, </w:t>
      </w:r>
      <w:proofErr w:type="spellStart"/>
      <w:r w:rsidRPr="00735318">
        <w:rPr>
          <w:b w:val="0"/>
          <w:sz w:val="24"/>
          <w:szCs w:val="24"/>
        </w:rPr>
        <w:t>reproducere</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planificare</w:t>
      </w:r>
      <w:proofErr w:type="spellEnd"/>
      <w:r w:rsidRPr="00735318">
        <w:rPr>
          <w:b w:val="0"/>
          <w:sz w:val="24"/>
          <w:szCs w:val="24"/>
        </w:rPr>
        <w:t xml:space="preserve"> </w:t>
      </w:r>
      <w:proofErr w:type="spellStart"/>
      <w:r w:rsidRPr="00735318">
        <w:rPr>
          <w:b w:val="0"/>
          <w:sz w:val="24"/>
          <w:szCs w:val="24"/>
        </w:rPr>
        <w:t>familială</w:t>
      </w:r>
      <w:proofErr w:type="spellEnd"/>
      <w:r w:rsidRPr="00735318">
        <w:rPr>
          <w:b w:val="0"/>
          <w:sz w:val="24"/>
          <w:szCs w:val="24"/>
        </w:rPr>
        <w:t xml:space="preserve">, </w:t>
      </w:r>
      <w:proofErr w:type="spellStart"/>
      <w:r w:rsidRPr="00735318">
        <w:rPr>
          <w:b w:val="0"/>
          <w:sz w:val="24"/>
          <w:szCs w:val="24"/>
        </w:rPr>
        <w:t>altele</w:t>
      </w:r>
      <w:proofErr w:type="spellEnd"/>
      <w:r w:rsidRPr="00735318">
        <w:rPr>
          <w:b w:val="0"/>
          <w:sz w:val="24"/>
          <w:szCs w:val="24"/>
        </w:rPr>
        <w:t>.</w:t>
      </w:r>
    </w:p>
    <w:p w14:paraId="64B59BE2" w14:textId="77777777" w:rsidR="0057244F" w:rsidRPr="00735318" w:rsidRDefault="0057244F" w:rsidP="00206B8E">
      <w:pPr>
        <w:pStyle w:val="BodyText"/>
        <w:ind w:firstLine="360"/>
        <w:jc w:val="both"/>
        <w:rPr>
          <w:b w:val="0"/>
          <w:sz w:val="24"/>
          <w:szCs w:val="24"/>
        </w:rPr>
      </w:pPr>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cazul</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un </w:t>
      </w:r>
      <w:proofErr w:type="spellStart"/>
      <w:r w:rsidRPr="00735318">
        <w:rPr>
          <w:b w:val="0"/>
          <w:sz w:val="24"/>
          <w:szCs w:val="24"/>
        </w:rPr>
        <w:t>beneficiar</w:t>
      </w:r>
      <w:proofErr w:type="spellEnd"/>
      <w:r w:rsidRPr="00735318">
        <w:rPr>
          <w:b w:val="0"/>
          <w:sz w:val="24"/>
          <w:szCs w:val="24"/>
        </w:rPr>
        <w:t xml:space="preserve"> are </w:t>
      </w:r>
      <w:proofErr w:type="spellStart"/>
      <w:r w:rsidRPr="00735318">
        <w:rPr>
          <w:b w:val="0"/>
          <w:sz w:val="24"/>
          <w:szCs w:val="24"/>
        </w:rPr>
        <w:t>nevoie</w:t>
      </w:r>
      <w:proofErr w:type="spellEnd"/>
      <w:r w:rsidRPr="00735318">
        <w:rPr>
          <w:b w:val="0"/>
          <w:sz w:val="24"/>
          <w:szCs w:val="24"/>
        </w:rPr>
        <w:t xml:space="preserve"> de </w:t>
      </w:r>
      <w:proofErr w:type="spellStart"/>
      <w:r w:rsidRPr="00735318">
        <w:rPr>
          <w:b w:val="0"/>
          <w:sz w:val="24"/>
          <w:szCs w:val="24"/>
        </w:rPr>
        <w:t>intervenţie</w:t>
      </w:r>
      <w:proofErr w:type="spellEnd"/>
      <w:r w:rsidRPr="00735318">
        <w:rPr>
          <w:b w:val="0"/>
          <w:sz w:val="24"/>
          <w:szCs w:val="24"/>
        </w:rPr>
        <w:t xml:space="preserve"> </w:t>
      </w:r>
      <w:proofErr w:type="spellStart"/>
      <w:r w:rsidRPr="00735318">
        <w:rPr>
          <w:b w:val="0"/>
          <w:sz w:val="24"/>
          <w:szCs w:val="24"/>
        </w:rPr>
        <w:t>medicală</w:t>
      </w:r>
      <w:proofErr w:type="spellEnd"/>
      <w:r w:rsidRPr="00735318">
        <w:rPr>
          <w:b w:val="0"/>
          <w:sz w:val="24"/>
          <w:szCs w:val="24"/>
        </w:rPr>
        <w:t xml:space="preserve">, CZ </w:t>
      </w:r>
      <w:proofErr w:type="spellStart"/>
      <w:r w:rsidRPr="00735318">
        <w:rPr>
          <w:b w:val="0"/>
          <w:sz w:val="24"/>
          <w:szCs w:val="24"/>
        </w:rPr>
        <w:t>apelează</w:t>
      </w:r>
      <w:proofErr w:type="spellEnd"/>
      <w:r w:rsidRPr="00735318">
        <w:rPr>
          <w:b w:val="0"/>
          <w:sz w:val="24"/>
          <w:szCs w:val="24"/>
        </w:rPr>
        <w:t xml:space="preserve"> la </w:t>
      </w:r>
      <w:proofErr w:type="spellStart"/>
      <w:r w:rsidRPr="00735318">
        <w:rPr>
          <w:b w:val="0"/>
          <w:sz w:val="24"/>
          <w:szCs w:val="24"/>
        </w:rPr>
        <w:t>servicii</w:t>
      </w:r>
      <w:proofErr w:type="spellEnd"/>
      <w:r w:rsidRPr="00735318">
        <w:rPr>
          <w:b w:val="0"/>
          <w:sz w:val="24"/>
          <w:szCs w:val="24"/>
        </w:rPr>
        <w:t xml:space="preserve"> </w:t>
      </w:r>
      <w:proofErr w:type="spellStart"/>
      <w:r w:rsidRPr="00735318">
        <w:rPr>
          <w:b w:val="0"/>
          <w:sz w:val="24"/>
          <w:szCs w:val="24"/>
        </w:rPr>
        <w:t>medicale</w:t>
      </w:r>
      <w:proofErr w:type="spellEnd"/>
      <w:r w:rsidRPr="00735318">
        <w:rPr>
          <w:b w:val="0"/>
          <w:sz w:val="24"/>
          <w:szCs w:val="24"/>
        </w:rPr>
        <w:t xml:space="preserve"> de </w:t>
      </w:r>
      <w:proofErr w:type="spellStart"/>
      <w:r w:rsidRPr="00735318">
        <w:rPr>
          <w:b w:val="0"/>
          <w:sz w:val="24"/>
          <w:szCs w:val="24"/>
        </w:rPr>
        <w:t>urgenţă</w:t>
      </w:r>
      <w:proofErr w:type="spellEnd"/>
      <w:r w:rsidRPr="00735318">
        <w:rPr>
          <w:b w:val="0"/>
          <w:sz w:val="24"/>
          <w:szCs w:val="24"/>
        </w:rPr>
        <w:t>.</w:t>
      </w:r>
    </w:p>
    <w:p w14:paraId="262A2404" w14:textId="77777777" w:rsidR="0057244F" w:rsidRPr="00735318" w:rsidRDefault="0057244F" w:rsidP="00206B8E">
      <w:pPr>
        <w:pStyle w:val="BodyText"/>
        <w:ind w:firstLine="360"/>
        <w:jc w:val="both"/>
        <w:rPr>
          <w:b w:val="0"/>
          <w:sz w:val="24"/>
          <w:szCs w:val="24"/>
        </w:rPr>
      </w:pPr>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asigurarea</w:t>
      </w:r>
      <w:proofErr w:type="spellEnd"/>
      <w:r w:rsidRPr="00735318">
        <w:rPr>
          <w:b w:val="0"/>
          <w:sz w:val="24"/>
          <w:szCs w:val="24"/>
        </w:rPr>
        <w:t xml:space="preserve"> </w:t>
      </w:r>
      <w:proofErr w:type="spellStart"/>
      <w:r w:rsidRPr="00735318">
        <w:rPr>
          <w:b w:val="0"/>
          <w:sz w:val="24"/>
          <w:szCs w:val="24"/>
        </w:rPr>
        <w:t>serviciilor</w:t>
      </w:r>
      <w:proofErr w:type="spellEnd"/>
      <w:r w:rsidRPr="00735318">
        <w:rPr>
          <w:b w:val="0"/>
          <w:sz w:val="24"/>
          <w:szCs w:val="24"/>
        </w:rPr>
        <w:t xml:space="preserve"> </w:t>
      </w:r>
      <w:proofErr w:type="spellStart"/>
      <w:r w:rsidRPr="00735318">
        <w:rPr>
          <w:b w:val="0"/>
          <w:sz w:val="24"/>
          <w:szCs w:val="24"/>
        </w:rPr>
        <w:t>pentru</w:t>
      </w:r>
      <w:proofErr w:type="spellEnd"/>
      <w:r w:rsidRPr="00735318">
        <w:rPr>
          <w:b w:val="0"/>
          <w:sz w:val="24"/>
          <w:szCs w:val="24"/>
        </w:rPr>
        <w:t xml:space="preserve"> </w:t>
      </w:r>
      <w:proofErr w:type="spellStart"/>
      <w:r w:rsidRPr="00735318">
        <w:rPr>
          <w:b w:val="0"/>
          <w:sz w:val="24"/>
          <w:szCs w:val="24"/>
        </w:rPr>
        <w:t>menţinerea</w:t>
      </w:r>
      <w:proofErr w:type="spellEnd"/>
      <w:r w:rsidRPr="00735318">
        <w:rPr>
          <w:b w:val="0"/>
          <w:sz w:val="24"/>
          <w:szCs w:val="24"/>
        </w:rPr>
        <w:t xml:space="preserve"> </w:t>
      </w:r>
      <w:proofErr w:type="spellStart"/>
      <w:r w:rsidRPr="00735318">
        <w:rPr>
          <w:b w:val="0"/>
          <w:sz w:val="24"/>
          <w:szCs w:val="24"/>
        </w:rPr>
        <w:t>sănătăţii</w:t>
      </w:r>
      <w:proofErr w:type="spellEnd"/>
      <w:r w:rsidRPr="00735318">
        <w:rPr>
          <w:b w:val="0"/>
          <w:sz w:val="24"/>
          <w:szCs w:val="24"/>
        </w:rPr>
        <w:t xml:space="preserve"> </w:t>
      </w:r>
      <w:proofErr w:type="spellStart"/>
      <w:r w:rsidRPr="00735318">
        <w:rPr>
          <w:b w:val="0"/>
          <w:sz w:val="24"/>
          <w:szCs w:val="24"/>
        </w:rPr>
        <w:t>beneficiarului</w:t>
      </w:r>
      <w:proofErr w:type="spellEnd"/>
      <w:r w:rsidRPr="00735318">
        <w:rPr>
          <w:b w:val="0"/>
          <w:sz w:val="24"/>
          <w:szCs w:val="24"/>
        </w:rPr>
        <w:t xml:space="preserve">: medic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asistent</w:t>
      </w:r>
      <w:proofErr w:type="spellEnd"/>
      <w:r w:rsidRPr="00735318">
        <w:rPr>
          <w:b w:val="0"/>
          <w:sz w:val="24"/>
          <w:szCs w:val="24"/>
        </w:rPr>
        <w:t xml:space="preserve"> medical din </w:t>
      </w:r>
      <w:proofErr w:type="spellStart"/>
      <w:r w:rsidRPr="00735318">
        <w:rPr>
          <w:b w:val="0"/>
          <w:sz w:val="24"/>
          <w:szCs w:val="24"/>
        </w:rPr>
        <w:t>cadrul</w:t>
      </w:r>
      <w:proofErr w:type="spellEnd"/>
      <w:r w:rsidRPr="00735318">
        <w:rPr>
          <w:b w:val="0"/>
          <w:sz w:val="24"/>
          <w:szCs w:val="24"/>
        </w:rPr>
        <w:t xml:space="preserve"> CZ</w:t>
      </w:r>
      <w:r>
        <w:rPr>
          <w:b w:val="0"/>
          <w:sz w:val="24"/>
          <w:szCs w:val="24"/>
        </w:rPr>
        <w:t>, precum</w:t>
      </w:r>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asistent</w:t>
      </w:r>
      <w:proofErr w:type="spellEnd"/>
      <w:r w:rsidRPr="00735318">
        <w:rPr>
          <w:b w:val="0"/>
          <w:sz w:val="24"/>
          <w:szCs w:val="24"/>
        </w:rPr>
        <w:t xml:space="preserve"> medical din </w:t>
      </w:r>
      <w:proofErr w:type="spellStart"/>
      <w:r w:rsidRPr="00735318">
        <w:rPr>
          <w:b w:val="0"/>
          <w:sz w:val="24"/>
          <w:szCs w:val="24"/>
        </w:rPr>
        <w:t>cadrul</w:t>
      </w:r>
      <w:proofErr w:type="spellEnd"/>
      <w:r w:rsidRPr="00735318">
        <w:rPr>
          <w:b w:val="0"/>
          <w:sz w:val="24"/>
          <w:szCs w:val="24"/>
        </w:rPr>
        <w:t xml:space="preserve"> LMP.  </w:t>
      </w:r>
    </w:p>
    <w:p w14:paraId="39B46B0B" w14:textId="77777777" w:rsidR="0057244F" w:rsidRPr="00735318" w:rsidRDefault="0057244F" w:rsidP="00206B8E">
      <w:pPr>
        <w:pStyle w:val="BodyText"/>
        <w:jc w:val="both"/>
        <w:rPr>
          <w:b w:val="0"/>
          <w:sz w:val="24"/>
          <w:szCs w:val="24"/>
        </w:rPr>
      </w:pPr>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foloseşte</w:t>
      </w:r>
      <w:proofErr w:type="spellEnd"/>
      <w:r w:rsidRPr="00735318">
        <w:rPr>
          <w:b w:val="0"/>
          <w:sz w:val="24"/>
          <w:szCs w:val="24"/>
        </w:rPr>
        <w:t xml:space="preserve"> </w:t>
      </w:r>
      <w:proofErr w:type="spellStart"/>
      <w:r w:rsidRPr="00735318">
        <w:rPr>
          <w:b w:val="0"/>
          <w:i/>
          <w:sz w:val="24"/>
          <w:szCs w:val="24"/>
        </w:rPr>
        <w:t>Fişa</w:t>
      </w:r>
      <w:proofErr w:type="spellEnd"/>
      <w:r w:rsidRPr="00735318">
        <w:rPr>
          <w:b w:val="0"/>
          <w:i/>
          <w:sz w:val="24"/>
          <w:szCs w:val="24"/>
        </w:rPr>
        <w:t xml:space="preserve"> </w:t>
      </w:r>
      <w:proofErr w:type="spellStart"/>
      <w:r w:rsidRPr="00735318">
        <w:rPr>
          <w:b w:val="0"/>
          <w:i/>
          <w:sz w:val="24"/>
          <w:szCs w:val="24"/>
        </w:rPr>
        <w:t>beneficiarului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w:t>
      </w:r>
      <w:proofErr w:type="spellStart"/>
      <w:r w:rsidRPr="00735318">
        <w:rPr>
          <w:b w:val="0"/>
          <w:sz w:val="24"/>
          <w:szCs w:val="24"/>
        </w:rPr>
        <w:t>consemnează</w:t>
      </w:r>
      <w:proofErr w:type="spellEnd"/>
      <w:r w:rsidRPr="00735318">
        <w:rPr>
          <w:b w:val="0"/>
          <w:sz w:val="24"/>
          <w:szCs w:val="24"/>
        </w:rPr>
        <w:t xml:space="preserve"> </w:t>
      </w:r>
      <w:proofErr w:type="spellStart"/>
      <w:r w:rsidRPr="00735318">
        <w:rPr>
          <w:b w:val="0"/>
          <w:sz w:val="24"/>
          <w:szCs w:val="24"/>
        </w:rPr>
        <w:t>intervenţia</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durata</w:t>
      </w:r>
      <w:proofErr w:type="spellEnd"/>
      <w:r w:rsidRPr="00735318">
        <w:rPr>
          <w:b w:val="0"/>
          <w:sz w:val="24"/>
          <w:szCs w:val="24"/>
        </w:rPr>
        <w:t xml:space="preserve"> </w:t>
      </w:r>
      <w:proofErr w:type="spellStart"/>
      <w:r w:rsidRPr="00735318">
        <w:rPr>
          <w:b w:val="0"/>
          <w:sz w:val="24"/>
          <w:szCs w:val="24"/>
        </w:rPr>
        <w:t>acesteia</w:t>
      </w:r>
      <w:proofErr w:type="spellEnd"/>
      <w:r w:rsidRPr="00735318">
        <w:rPr>
          <w:b w:val="0"/>
          <w:sz w:val="24"/>
          <w:szCs w:val="24"/>
        </w:rPr>
        <w:t>.</w:t>
      </w:r>
    </w:p>
    <w:p w14:paraId="597B6AAC" w14:textId="77777777" w:rsidR="0057244F" w:rsidRPr="00735318" w:rsidRDefault="0057244F" w:rsidP="00384822">
      <w:pPr>
        <w:pStyle w:val="BodyText"/>
        <w:jc w:val="both"/>
        <w:rPr>
          <w:b w:val="0"/>
          <w:sz w:val="24"/>
          <w:szCs w:val="24"/>
        </w:rPr>
      </w:pPr>
    </w:p>
    <w:p w14:paraId="6EB834FA" w14:textId="77777777" w:rsidR="0057244F" w:rsidRPr="00735318" w:rsidRDefault="0057244F" w:rsidP="00A105E7">
      <w:pPr>
        <w:pStyle w:val="BodyText"/>
        <w:numPr>
          <w:ilvl w:val="0"/>
          <w:numId w:val="9"/>
        </w:numPr>
        <w:tabs>
          <w:tab w:val="clear" w:pos="1080"/>
          <w:tab w:val="num" w:pos="360"/>
        </w:tabs>
        <w:ind w:left="360"/>
        <w:jc w:val="both"/>
        <w:rPr>
          <w:b w:val="0"/>
          <w:bCs/>
          <w:i/>
          <w:iCs/>
          <w:sz w:val="24"/>
          <w:szCs w:val="24"/>
          <w:lang w:eastAsia="en-GB"/>
        </w:rPr>
      </w:pPr>
      <w:proofErr w:type="spellStart"/>
      <w:r w:rsidRPr="00735318">
        <w:rPr>
          <w:b w:val="0"/>
          <w:sz w:val="24"/>
          <w:szCs w:val="24"/>
          <w:u w:val="single"/>
        </w:rPr>
        <w:t>recuperare</w:t>
      </w:r>
      <w:proofErr w:type="spellEnd"/>
      <w:r w:rsidRPr="00735318">
        <w:rPr>
          <w:b w:val="0"/>
          <w:sz w:val="24"/>
          <w:szCs w:val="24"/>
          <w:u w:val="single"/>
        </w:rPr>
        <w:t xml:space="preserve"> </w:t>
      </w:r>
      <w:proofErr w:type="spellStart"/>
      <w:r w:rsidRPr="00735318">
        <w:rPr>
          <w:b w:val="0"/>
          <w:sz w:val="24"/>
          <w:szCs w:val="24"/>
          <w:u w:val="single"/>
        </w:rPr>
        <w:t>neuromotorie</w:t>
      </w:r>
      <w:proofErr w:type="spellEnd"/>
      <w:r w:rsidRPr="00735318">
        <w:rPr>
          <w:b w:val="0"/>
          <w:sz w:val="24"/>
          <w:szCs w:val="24"/>
          <w:u w:val="single"/>
        </w:rPr>
        <w:t xml:space="preserve"> de tip </w:t>
      </w:r>
      <w:proofErr w:type="spellStart"/>
      <w:r w:rsidRPr="00735318">
        <w:rPr>
          <w:b w:val="0"/>
          <w:sz w:val="24"/>
          <w:szCs w:val="24"/>
          <w:u w:val="single"/>
        </w:rPr>
        <w:t>ambulatoriu</w:t>
      </w:r>
      <w:proofErr w:type="spellEnd"/>
    </w:p>
    <w:p w14:paraId="2BD55BA0"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3328C5E5"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3E3CA195" w14:textId="77777777" w:rsidR="0057244F" w:rsidRPr="00735318" w:rsidRDefault="0057244F" w:rsidP="001D0286">
      <w:pPr>
        <w:pStyle w:val="BodyText"/>
        <w:jc w:val="both"/>
        <w:rPr>
          <w:b w:val="0"/>
          <w:bCs/>
          <w:i/>
          <w:iCs/>
          <w:sz w:val="24"/>
          <w:szCs w:val="24"/>
          <w:lang w:eastAsia="en-GB"/>
        </w:rPr>
      </w:pPr>
      <w:r w:rsidRPr="00735318">
        <w:rPr>
          <w:b w:val="0"/>
          <w:sz w:val="24"/>
          <w:szCs w:val="24"/>
        </w:rPr>
        <w:lastRenderedPageBreak/>
        <w:t xml:space="preserve"> </w:t>
      </w:r>
      <w:r w:rsidRPr="00735318">
        <w:rPr>
          <w:b w:val="0"/>
          <w:bCs/>
          <w:i/>
          <w:iCs/>
          <w:sz w:val="24"/>
          <w:szCs w:val="24"/>
          <w:lang w:eastAsia="en-GB"/>
        </w:rPr>
        <w:t xml:space="preserve">     </w:t>
      </w:r>
      <w:r w:rsidRPr="00735318">
        <w:rPr>
          <w:b w:val="0"/>
          <w:sz w:val="24"/>
          <w:szCs w:val="24"/>
        </w:rPr>
        <w:t xml:space="preserve"> </w:t>
      </w:r>
      <w:proofErr w:type="spellStart"/>
      <w:r w:rsidRPr="00735318">
        <w:rPr>
          <w:b w:val="0"/>
          <w:sz w:val="24"/>
          <w:szCs w:val="24"/>
        </w:rPr>
        <w:t>Serviciile</w:t>
      </w:r>
      <w:proofErr w:type="spellEnd"/>
      <w:r w:rsidRPr="00735318">
        <w:rPr>
          <w:b w:val="0"/>
          <w:sz w:val="24"/>
          <w:szCs w:val="24"/>
        </w:rPr>
        <w:t xml:space="preserve"> de </w:t>
      </w:r>
      <w:proofErr w:type="spellStart"/>
      <w:r w:rsidRPr="00735318">
        <w:rPr>
          <w:b w:val="0"/>
          <w:sz w:val="24"/>
          <w:szCs w:val="24"/>
        </w:rPr>
        <w:t>recuperare</w:t>
      </w:r>
      <w:proofErr w:type="spellEnd"/>
      <w:r w:rsidRPr="00735318">
        <w:rPr>
          <w:b w:val="0"/>
          <w:sz w:val="24"/>
          <w:szCs w:val="24"/>
        </w:rPr>
        <w:t xml:space="preserve"> </w:t>
      </w:r>
      <w:proofErr w:type="spellStart"/>
      <w:r w:rsidRPr="00735318">
        <w:rPr>
          <w:b w:val="0"/>
          <w:sz w:val="24"/>
          <w:szCs w:val="24"/>
        </w:rPr>
        <w:t>neuromotorie</w:t>
      </w:r>
      <w:proofErr w:type="spellEnd"/>
      <w:r w:rsidRPr="00735318">
        <w:rPr>
          <w:b w:val="0"/>
          <w:sz w:val="24"/>
          <w:szCs w:val="24"/>
        </w:rPr>
        <w:t xml:space="preserve"> </w:t>
      </w:r>
      <w:proofErr w:type="spellStart"/>
      <w:r w:rsidRPr="00735318">
        <w:rPr>
          <w:b w:val="0"/>
          <w:sz w:val="24"/>
          <w:szCs w:val="24"/>
        </w:rPr>
        <w:t>cuprind</w:t>
      </w:r>
      <w:proofErr w:type="spellEnd"/>
      <w:r w:rsidRPr="00735318">
        <w:rPr>
          <w:b w:val="0"/>
          <w:sz w:val="24"/>
          <w:szCs w:val="24"/>
        </w:rPr>
        <w:t xml:space="preserve">: </w:t>
      </w:r>
      <w:proofErr w:type="spellStart"/>
      <w:r w:rsidRPr="00735318">
        <w:rPr>
          <w:b w:val="0"/>
          <w:sz w:val="24"/>
          <w:szCs w:val="24"/>
        </w:rPr>
        <w:t>kinetoterapie</w:t>
      </w:r>
      <w:proofErr w:type="spellEnd"/>
      <w:r w:rsidRPr="00735318">
        <w:rPr>
          <w:b w:val="0"/>
          <w:sz w:val="24"/>
          <w:szCs w:val="24"/>
        </w:rPr>
        <w:t xml:space="preserve">, </w:t>
      </w:r>
      <w:proofErr w:type="spellStart"/>
      <w:r w:rsidRPr="00735318">
        <w:rPr>
          <w:b w:val="0"/>
          <w:sz w:val="24"/>
          <w:szCs w:val="24"/>
        </w:rPr>
        <w:t>terapie</w:t>
      </w:r>
      <w:proofErr w:type="spellEnd"/>
      <w:r w:rsidRPr="00735318">
        <w:rPr>
          <w:b w:val="0"/>
          <w:sz w:val="24"/>
          <w:szCs w:val="24"/>
        </w:rPr>
        <w:t xml:space="preserve"> </w:t>
      </w:r>
      <w:proofErr w:type="spellStart"/>
      <w:r w:rsidRPr="00735318">
        <w:rPr>
          <w:b w:val="0"/>
          <w:sz w:val="24"/>
          <w:szCs w:val="24"/>
        </w:rPr>
        <w:t>prin</w:t>
      </w:r>
      <w:proofErr w:type="spellEnd"/>
      <w:r w:rsidRPr="00735318">
        <w:rPr>
          <w:b w:val="0"/>
          <w:sz w:val="24"/>
          <w:szCs w:val="24"/>
        </w:rPr>
        <w:t xml:space="preserve"> </w:t>
      </w:r>
      <w:proofErr w:type="spellStart"/>
      <w:r w:rsidRPr="00735318">
        <w:rPr>
          <w:b w:val="0"/>
          <w:sz w:val="24"/>
          <w:szCs w:val="24"/>
        </w:rPr>
        <w:t>masaj</w:t>
      </w:r>
      <w:proofErr w:type="spellEnd"/>
      <w:r w:rsidRPr="00735318">
        <w:rPr>
          <w:b w:val="0"/>
          <w:sz w:val="24"/>
          <w:szCs w:val="24"/>
        </w:rPr>
        <w:t xml:space="preserve">, </w:t>
      </w:r>
      <w:proofErr w:type="spellStart"/>
      <w:r w:rsidRPr="00735318">
        <w:rPr>
          <w:b w:val="0"/>
          <w:sz w:val="24"/>
          <w:szCs w:val="24"/>
        </w:rPr>
        <w:t>fizioterapie</w:t>
      </w:r>
      <w:proofErr w:type="spellEnd"/>
      <w:r w:rsidRPr="00735318">
        <w:rPr>
          <w:b w:val="0"/>
          <w:sz w:val="24"/>
          <w:szCs w:val="24"/>
        </w:rPr>
        <w:t xml:space="preserve">, </w:t>
      </w:r>
      <w:proofErr w:type="spellStart"/>
      <w:r w:rsidRPr="00735318">
        <w:rPr>
          <w:b w:val="0"/>
          <w:sz w:val="24"/>
          <w:szCs w:val="24"/>
        </w:rPr>
        <w:t>terapii</w:t>
      </w:r>
      <w:proofErr w:type="spellEnd"/>
      <w:r w:rsidRPr="00735318">
        <w:rPr>
          <w:b w:val="0"/>
          <w:sz w:val="24"/>
          <w:szCs w:val="24"/>
        </w:rPr>
        <w:t xml:space="preserve"> de </w:t>
      </w:r>
      <w:proofErr w:type="spellStart"/>
      <w:r w:rsidRPr="00735318">
        <w:rPr>
          <w:b w:val="0"/>
          <w:sz w:val="24"/>
          <w:szCs w:val="24"/>
        </w:rPr>
        <w:t>relaxare</w:t>
      </w:r>
      <w:proofErr w:type="spellEnd"/>
      <w:r w:rsidRPr="00735318">
        <w:rPr>
          <w:b w:val="0"/>
          <w:sz w:val="24"/>
          <w:szCs w:val="24"/>
        </w:rPr>
        <w:t>.</w:t>
      </w:r>
    </w:p>
    <w:p w14:paraId="370F9E3B" w14:textId="77777777" w:rsidR="0057244F" w:rsidRPr="00735318" w:rsidRDefault="0057244F" w:rsidP="00206B8E">
      <w:pPr>
        <w:pStyle w:val="BodyText"/>
        <w:ind w:firstLine="360"/>
        <w:jc w:val="both"/>
        <w:rPr>
          <w:b w:val="0"/>
          <w:sz w:val="24"/>
          <w:szCs w:val="24"/>
        </w:rPr>
      </w:pPr>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w:t>
      </w:r>
      <w:proofErr w:type="spellStart"/>
      <w:r w:rsidRPr="00735318">
        <w:rPr>
          <w:b w:val="0"/>
          <w:sz w:val="24"/>
          <w:szCs w:val="24"/>
        </w:rPr>
        <w:t>efectuarea</w:t>
      </w:r>
      <w:proofErr w:type="spellEnd"/>
      <w:r w:rsidRPr="00735318">
        <w:rPr>
          <w:b w:val="0"/>
          <w:sz w:val="24"/>
          <w:szCs w:val="24"/>
        </w:rPr>
        <w:t xml:space="preserve"> </w:t>
      </w:r>
      <w:proofErr w:type="spellStart"/>
      <w:r w:rsidRPr="00735318">
        <w:rPr>
          <w:b w:val="0"/>
          <w:sz w:val="24"/>
          <w:szCs w:val="24"/>
        </w:rPr>
        <w:t>serviciilor</w:t>
      </w:r>
      <w:proofErr w:type="spellEnd"/>
      <w:r w:rsidRPr="00735318">
        <w:rPr>
          <w:b w:val="0"/>
          <w:sz w:val="24"/>
          <w:szCs w:val="24"/>
        </w:rPr>
        <w:t xml:space="preserve"> de </w:t>
      </w:r>
      <w:proofErr w:type="spellStart"/>
      <w:r w:rsidRPr="00735318">
        <w:rPr>
          <w:b w:val="0"/>
          <w:sz w:val="24"/>
          <w:szCs w:val="24"/>
        </w:rPr>
        <w:t>recuperare</w:t>
      </w:r>
      <w:proofErr w:type="spellEnd"/>
      <w:r w:rsidRPr="00735318">
        <w:rPr>
          <w:b w:val="0"/>
          <w:sz w:val="24"/>
          <w:szCs w:val="24"/>
        </w:rPr>
        <w:t xml:space="preserve"> </w:t>
      </w:r>
      <w:proofErr w:type="spellStart"/>
      <w:r w:rsidRPr="00735318">
        <w:rPr>
          <w:b w:val="0"/>
          <w:sz w:val="24"/>
          <w:szCs w:val="24"/>
        </w:rPr>
        <w:t>neuromotorie</w:t>
      </w:r>
      <w:proofErr w:type="spellEnd"/>
      <w:r w:rsidRPr="00735318">
        <w:rPr>
          <w:b w:val="0"/>
          <w:sz w:val="24"/>
          <w:szCs w:val="24"/>
        </w:rPr>
        <w:t xml:space="preserve"> </w:t>
      </w:r>
      <w:proofErr w:type="spellStart"/>
      <w:r w:rsidRPr="00735318">
        <w:rPr>
          <w:b w:val="0"/>
          <w:sz w:val="24"/>
          <w:szCs w:val="24"/>
        </w:rPr>
        <w:t>este</w:t>
      </w:r>
      <w:proofErr w:type="spellEnd"/>
      <w:r w:rsidRPr="00735318">
        <w:rPr>
          <w:b w:val="0"/>
          <w:sz w:val="24"/>
          <w:szCs w:val="24"/>
        </w:rPr>
        <w:t xml:space="preserve"> din </w:t>
      </w:r>
      <w:proofErr w:type="spellStart"/>
      <w:r w:rsidRPr="00735318">
        <w:rPr>
          <w:b w:val="0"/>
          <w:sz w:val="24"/>
          <w:szCs w:val="24"/>
        </w:rPr>
        <w:t>cadrul</w:t>
      </w:r>
      <w:proofErr w:type="spellEnd"/>
      <w:r w:rsidRPr="00735318">
        <w:rPr>
          <w:b w:val="0"/>
          <w:sz w:val="24"/>
          <w:szCs w:val="24"/>
        </w:rPr>
        <w:t xml:space="preserve"> CZ: medic, </w:t>
      </w:r>
      <w:proofErr w:type="spellStart"/>
      <w:r w:rsidRPr="00735318">
        <w:rPr>
          <w:b w:val="0"/>
          <w:sz w:val="24"/>
          <w:szCs w:val="24"/>
        </w:rPr>
        <w:t>kinetoterapeut</w:t>
      </w:r>
      <w:proofErr w:type="spellEnd"/>
      <w:r w:rsidRPr="00735318">
        <w:rPr>
          <w:b w:val="0"/>
          <w:sz w:val="24"/>
          <w:szCs w:val="24"/>
        </w:rPr>
        <w:t xml:space="preserve">, </w:t>
      </w:r>
      <w:proofErr w:type="spellStart"/>
      <w:r w:rsidRPr="00735318">
        <w:rPr>
          <w:b w:val="0"/>
          <w:sz w:val="24"/>
          <w:szCs w:val="24"/>
        </w:rPr>
        <w:t>asi</w:t>
      </w:r>
      <w:r>
        <w:rPr>
          <w:b w:val="0"/>
          <w:sz w:val="24"/>
          <w:szCs w:val="24"/>
        </w:rPr>
        <w:t>stent</w:t>
      </w:r>
      <w:proofErr w:type="spellEnd"/>
      <w:r>
        <w:rPr>
          <w:b w:val="0"/>
          <w:sz w:val="24"/>
          <w:szCs w:val="24"/>
        </w:rPr>
        <w:t xml:space="preserve"> medical generalist </w:t>
      </w:r>
      <w:proofErr w:type="spellStart"/>
      <w:r>
        <w:rPr>
          <w:b w:val="0"/>
          <w:sz w:val="24"/>
          <w:szCs w:val="24"/>
        </w:rPr>
        <w:t>şi</w:t>
      </w:r>
      <w:proofErr w:type="spellEnd"/>
      <w:r w:rsidRPr="00735318">
        <w:rPr>
          <w:b w:val="0"/>
          <w:sz w:val="24"/>
          <w:szCs w:val="24"/>
        </w:rPr>
        <w:t xml:space="preserve"> </w:t>
      </w:r>
      <w:proofErr w:type="spellStart"/>
      <w:r w:rsidRPr="00735318">
        <w:rPr>
          <w:b w:val="0"/>
          <w:sz w:val="24"/>
          <w:szCs w:val="24"/>
        </w:rPr>
        <w:t>terapeut</w:t>
      </w:r>
      <w:proofErr w:type="spellEnd"/>
      <w:r w:rsidRPr="00735318">
        <w:rPr>
          <w:b w:val="0"/>
          <w:sz w:val="24"/>
          <w:szCs w:val="24"/>
        </w:rPr>
        <w:t xml:space="preserve"> </w:t>
      </w:r>
      <w:proofErr w:type="spellStart"/>
      <w:r w:rsidRPr="00735318">
        <w:rPr>
          <w:b w:val="0"/>
          <w:sz w:val="24"/>
          <w:szCs w:val="24"/>
        </w:rPr>
        <w:t>ocupaţional</w:t>
      </w:r>
      <w:proofErr w:type="spellEnd"/>
      <w:r>
        <w:rPr>
          <w:b w:val="0"/>
          <w:sz w:val="24"/>
          <w:szCs w:val="24"/>
        </w:rPr>
        <w:t xml:space="preserve">/instructor de </w:t>
      </w:r>
      <w:proofErr w:type="spellStart"/>
      <w:r>
        <w:rPr>
          <w:b w:val="0"/>
          <w:sz w:val="24"/>
          <w:szCs w:val="24"/>
        </w:rPr>
        <w:t>ergoterapie</w:t>
      </w:r>
      <w:proofErr w:type="spellEnd"/>
      <w:r w:rsidRPr="00735318">
        <w:rPr>
          <w:b w:val="0"/>
          <w:sz w:val="24"/>
          <w:szCs w:val="24"/>
        </w:rPr>
        <w:t>.</w:t>
      </w:r>
    </w:p>
    <w:p w14:paraId="6D3613C0" w14:textId="77777777" w:rsidR="0057244F" w:rsidRPr="00735318" w:rsidRDefault="0057244F" w:rsidP="00206B8E">
      <w:pPr>
        <w:pStyle w:val="BodyText"/>
        <w:ind w:firstLine="360"/>
        <w:jc w:val="both"/>
        <w:rPr>
          <w:b w:val="0"/>
          <w:sz w:val="24"/>
          <w:szCs w:val="24"/>
        </w:rPr>
      </w:pPr>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foloseşte</w:t>
      </w:r>
      <w:proofErr w:type="spellEnd"/>
      <w:r w:rsidRPr="00735318">
        <w:rPr>
          <w:b w:val="0"/>
          <w:sz w:val="24"/>
          <w:szCs w:val="24"/>
        </w:rPr>
        <w:t xml:space="preserve"> ca instrument de </w:t>
      </w:r>
      <w:proofErr w:type="spellStart"/>
      <w:r w:rsidRPr="00735318">
        <w:rPr>
          <w:b w:val="0"/>
          <w:sz w:val="24"/>
          <w:szCs w:val="24"/>
        </w:rPr>
        <w:t>lucru</w:t>
      </w:r>
      <w:proofErr w:type="spellEnd"/>
      <w:r w:rsidRPr="00735318">
        <w:rPr>
          <w:b w:val="0"/>
          <w:sz w:val="24"/>
          <w:szCs w:val="24"/>
        </w:rPr>
        <w:t xml:space="preserve"> </w:t>
      </w:r>
      <w:proofErr w:type="spellStart"/>
      <w:r w:rsidRPr="00735318">
        <w:rPr>
          <w:b w:val="0"/>
          <w:i/>
          <w:sz w:val="24"/>
          <w:szCs w:val="24"/>
        </w:rPr>
        <w:t>Fişa</w:t>
      </w:r>
      <w:proofErr w:type="spellEnd"/>
      <w:r w:rsidRPr="00735318">
        <w:rPr>
          <w:b w:val="0"/>
          <w:i/>
          <w:sz w:val="24"/>
          <w:szCs w:val="24"/>
        </w:rPr>
        <w:t xml:space="preserve"> </w:t>
      </w:r>
      <w:proofErr w:type="spellStart"/>
      <w:r w:rsidRPr="00735318">
        <w:rPr>
          <w:b w:val="0"/>
          <w:i/>
          <w:sz w:val="24"/>
          <w:szCs w:val="24"/>
        </w:rPr>
        <w:t>beneficiarului</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w:t>
      </w:r>
      <w:proofErr w:type="spellStart"/>
      <w:r w:rsidRPr="00735318">
        <w:rPr>
          <w:b w:val="0"/>
          <w:sz w:val="24"/>
          <w:szCs w:val="24"/>
        </w:rPr>
        <w:t>consemnează</w:t>
      </w:r>
      <w:proofErr w:type="spellEnd"/>
      <w:r w:rsidRPr="00735318">
        <w:rPr>
          <w:b w:val="0"/>
          <w:sz w:val="24"/>
          <w:szCs w:val="24"/>
        </w:rPr>
        <w:t xml:space="preserve"> </w:t>
      </w:r>
      <w:proofErr w:type="spellStart"/>
      <w:r w:rsidRPr="00735318">
        <w:rPr>
          <w:b w:val="0"/>
          <w:sz w:val="24"/>
          <w:szCs w:val="24"/>
        </w:rPr>
        <w:t>intervenţia</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durata</w:t>
      </w:r>
      <w:proofErr w:type="spellEnd"/>
      <w:r w:rsidRPr="00735318">
        <w:rPr>
          <w:b w:val="0"/>
          <w:sz w:val="24"/>
          <w:szCs w:val="24"/>
        </w:rPr>
        <w:t xml:space="preserve"> </w:t>
      </w:r>
      <w:proofErr w:type="spellStart"/>
      <w:r w:rsidRPr="00735318">
        <w:rPr>
          <w:b w:val="0"/>
          <w:sz w:val="24"/>
          <w:szCs w:val="24"/>
        </w:rPr>
        <w:t>acesteia</w:t>
      </w:r>
      <w:proofErr w:type="spellEnd"/>
      <w:r w:rsidRPr="00735318">
        <w:rPr>
          <w:b w:val="0"/>
          <w:sz w:val="24"/>
          <w:szCs w:val="24"/>
        </w:rPr>
        <w:t xml:space="preserve">, precum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i/>
          <w:sz w:val="24"/>
          <w:szCs w:val="24"/>
        </w:rPr>
        <w:t>Registrul</w:t>
      </w:r>
      <w:proofErr w:type="spellEnd"/>
      <w:r w:rsidRPr="00735318">
        <w:rPr>
          <w:b w:val="0"/>
          <w:i/>
          <w:sz w:val="24"/>
          <w:szCs w:val="24"/>
        </w:rPr>
        <w:t xml:space="preserve"> de </w:t>
      </w:r>
      <w:proofErr w:type="spellStart"/>
      <w:r w:rsidRPr="00735318">
        <w:rPr>
          <w:b w:val="0"/>
          <w:i/>
          <w:sz w:val="24"/>
          <w:szCs w:val="24"/>
        </w:rPr>
        <w:t>evindenţă</w:t>
      </w:r>
      <w:proofErr w:type="spellEnd"/>
      <w:r w:rsidRPr="00735318">
        <w:rPr>
          <w:b w:val="0"/>
          <w:sz w:val="24"/>
          <w:szCs w:val="24"/>
        </w:rPr>
        <w:t xml:space="preserve">, </w:t>
      </w:r>
      <w:proofErr w:type="spellStart"/>
      <w:r w:rsidRPr="00735318">
        <w:rPr>
          <w:b w:val="0"/>
          <w:sz w:val="24"/>
          <w:szCs w:val="24"/>
        </w:rPr>
        <w:t>în</w:t>
      </w:r>
      <w:proofErr w:type="spellEnd"/>
      <w:r w:rsidRPr="00735318">
        <w:rPr>
          <w:b w:val="0"/>
          <w:sz w:val="24"/>
          <w:szCs w:val="24"/>
        </w:rPr>
        <w:t xml:space="preserve"> care </w:t>
      </w:r>
      <w:proofErr w:type="spellStart"/>
      <w:r w:rsidRPr="00735318">
        <w:rPr>
          <w:b w:val="0"/>
          <w:sz w:val="24"/>
          <w:szCs w:val="24"/>
        </w:rPr>
        <w:t>ţine</w:t>
      </w:r>
      <w:proofErr w:type="spellEnd"/>
      <w:r w:rsidRPr="00735318">
        <w:rPr>
          <w:b w:val="0"/>
          <w:sz w:val="24"/>
          <w:szCs w:val="24"/>
        </w:rPr>
        <w:t xml:space="preserve"> </w:t>
      </w:r>
      <w:proofErr w:type="spellStart"/>
      <w:r w:rsidRPr="00735318">
        <w:rPr>
          <w:b w:val="0"/>
          <w:sz w:val="24"/>
          <w:szCs w:val="24"/>
        </w:rPr>
        <w:t>evidenţa</w:t>
      </w:r>
      <w:proofErr w:type="spellEnd"/>
      <w:r w:rsidRPr="00735318">
        <w:rPr>
          <w:b w:val="0"/>
          <w:sz w:val="24"/>
          <w:szCs w:val="24"/>
        </w:rPr>
        <w:t xml:space="preserve"> </w:t>
      </w:r>
      <w:proofErr w:type="spellStart"/>
      <w:r w:rsidRPr="00735318">
        <w:rPr>
          <w:b w:val="0"/>
          <w:sz w:val="24"/>
          <w:szCs w:val="24"/>
        </w:rPr>
        <w:t>zilnică</w:t>
      </w:r>
      <w:proofErr w:type="spellEnd"/>
      <w:r w:rsidRPr="00735318">
        <w:rPr>
          <w:b w:val="0"/>
          <w:sz w:val="24"/>
          <w:szCs w:val="24"/>
        </w:rPr>
        <w:t xml:space="preserve"> a </w:t>
      </w:r>
      <w:proofErr w:type="spellStart"/>
      <w:r w:rsidRPr="00735318">
        <w:rPr>
          <w:b w:val="0"/>
          <w:sz w:val="24"/>
          <w:szCs w:val="24"/>
        </w:rPr>
        <w:t>beneficiarilor</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a </w:t>
      </w:r>
      <w:proofErr w:type="spellStart"/>
      <w:r w:rsidRPr="00735318">
        <w:rPr>
          <w:b w:val="0"/>
          <w:sz w:val="24"/>
          <w:szCs w:val="24"/>
        </w:rPr>
        <w:t>activităţilor</w:t>
      </w:r>
      <w:proofErr w:type="spellEnd"/>
      <w:r w:rsidRPr="00735318">
        <w:rPr>
          <w:b w:val="0"/>
          <w:sz w:val="24"/>
          <w:szCs w:val="24"/>
        </w:rPr>
        <w:t xml:space="preserve"> </w:t>
      </w:r>
      <w:proofErr w:type="spellStart"/>
      <w:r w:rsidRPr="00735318">
        <w:rPr>
          <w:b w:val="0"/>
          <w:sz w:val="24"/>
          <w:szCs w:val="24"/>
        </w:rPr>
        <w:t>desfăşurate</w:t>
      </w:r>
      <w:proofErr w:type="spellEnd"/>
      <w:r w:rsidRPr="00735318">
        <w:rPr>
          <w:b w:val="0"/>
          <w:sz w:val="24"/>
          <w:szCs w:val="24"/>
        </w:rPr>
        <w:t xml:space="preserve">, pe intervale </w:t>
      </w:r>
      <w:proofErr w:type="spellStart"/>
      <w:r w:rsidRPr="00735318">
        <w:rPr>
          <w:b w:val="0"/>
          <w:sz w:val="24"/>
          <w:szCs w:val="24"/>
        </w:rPr>
        <w:t>orare</w:t>
      </w:r>
      <w:proofErr w:type="spellEnd"/>
      <w:r w:rsidRPr="00735318">
        <w:rPr>
          <w:b w:val="0"/>
          <w:sz w:val="24"/>
          <w:szCs w:val="24"/>
        </w:rPr>
        <w:t>.</w:t>
      </w:r>
    </w:p>
    <w:p w14:paraId="4EA0902E" w14:textId="77777777" w:rsidR="0057244F" w:rsidRPr="00735318" w:rsidRDefault="0057244F" w:rsidP="00206B8E">
      <w:pPr>
        <w:pStyle w:val="BodyText"/>
        <w:ind w:firstLine="360"/>
        <w:jc w:val="both"/>
        <w:rPr>
          <w:b w:val="0"/>
          <w:sz w:val="24"/>
          <w:szCs w:val="24"/>
        </w:rPr>
      </w:pPr>
      <w:r w:rsidRPr="00735318">
        <w:rPr>
          <w:b w:val="0"/>
          <w:sz w:val="24"/>
          <w:szCs w:val="24"/>
        </w:rPr>
        <w:t xml:space="preserve"> La </w:t>
      </w:r>
      <w:proofErr w:type="spellStart"/>
      <w:r w:rsidRPr="00735318">
        <w:rPr>
          <w:b w:val="0"/>
          <w:sz w:val="24"/>
          <w:szCs w:val="24"/>
        </w:rPr>
        <w:t>încetarea</w:t>
      </w:r>
      <w:proofErr w:type="spellEnd"/>
      <w:r w:rsidRPr="00735318">
        <w:rPr>
          <w:b w:val="0"/>
          <w:sz w:val="24"/>
          <w:szCs w:val="24"/>
        </w:rPr>
        <w:t xml:space="preserve"> </w:t>
      </w:r>
      <w:proofErr w:type="spellStart"/>
      <w:r w:rsidRPr="00735318">
        <w:rPr>
          <w:b w:val="0"/>
          <w:sz w:val="24"/>
          <w:szCs w:val="24"/>
        </w:rPr>
        <w:t>acordării</w:t>
      </w:r>
      <w:proofErr w:type="spellEnd"/>
      <w:r w:rsidRPr="00735318">
        <w:rPr>
          <w:b w:val="0"/>
          <w:sz w:val="24"/>
          <w:szCs w:val="24"/>
        </w:rPr>
        <w:t xml:space="preserve"> </w:t>
      </w:r>
      <w:proofErr w:type="spellStart"/>
      <w:r w:rsidRPr="00735318">
        <w:rPr>
          <w:b w:val="0"/>
          <w:sz w:val="24"/>
          <w:szCs w:val="24"/>
        </w:rPr>
        <w:t>serviciilor</w:t>
      </w:r>
      <w:proofErr w:type="spellEnd"/>
      <w:r w:rsidRPr="00735318">
        <w:rPr>
          <w:b w:val="0"/>
          <w:sz w:val="24"/>
          <w:szCs w:val="24"/>
        </w:rPr>
        <w:t xml:space="preserve">, </w:t>
      </w:r>
      <w:proofErr w:type="spellStart"/>
      <w:r w:rsidRPr="00735318">
        <w:rPr>
          <w:b w:val="0"/>
          <w:sz w:val="24"/>
          <w:szCs w:val="24"/>
        </w:rPr>
        <w:t>personalul</w:t>
      </w:r>
      <w:proofErr w:type="spellEnd"/>
      <w:r w:rsidRPr="00735318">
        <w:rPr>
          <w:b w:val="0"/>
          <w:sz w:val="24"/>
          <w:szCs w:val="24"/>
        </w:rPr>
        <w:t xml:space="preserve"> </w:t>
      </w:r>
      <w:proofErr w:type="spellStart"/>
      <w:r w:rsidRPr="00735318">
        <w:rPr>
          <w:b w:val="0"/>
          <w:sz w:val="24"/>
          <w:szCs w:val="24"/>
        </w:rPr>
        <w:t>implicat</w:t>
      </w:r>
      <w:proofErr w:type="spellEnd"/>
      <w:r w:rsidRPr="00735318">
        <w:rPr>
          <w:b w:val="0"/>
          <w:sz w:val="24"/>
          <w:szCs w:val="24"/>
        </w:rPr>
        <w:t xml:space="preserve">, </w:t>
      </w:r>
      <w:proofErr w:type="spellStart"/>
      <w:r w:rsidRPr="00735318">
        <w:rPr>
          <w:b w:val="0"/>
          <w:sz w:val="24"/>
          <w:szCs w:val="24"/>
        </w:rPr>
        <w:t>împreună</w:t>
      </w:r>
      <w:proofErr w:type="spellEnd"/>
      <w:r w:rsidRPr="00735318">
        <w:rPr>
          <w:b w:val="0"/>
          <w:sz w:val="24"/>
          <w:szCs w:val="24"/>
        </w:rPr>
        <w:t xml:space="preserve"> cu </w:t>
      </w:r>
      <w:proofErr w:type="spellStart"/>
      <w:r w:rsidRPr="00735318">
        <w:rPr>
          <w:b w:val="0"/>
          <w:sz w:val="24"/>
          <w:szCs w:val="24"/>
        </w:rPr>
        <w:t>managerul</w:t>
      </w:r>
      <w:proofErr w:type="spellEnd"/>
      <w:r w:rsidRPr="00735318">
        <w:rPr>
          <w:b w:val="0"/>
          <w:sz w:val="24"/>
          <w:szCs w:val="24"/>
        </w:rPr>
        <w:t xml:space="preserve"> de </w:t>
      </w:r>
      <w:proofErr w:type="spellStart"/>
      <w:r w:rsidRPr="00735318">
        <w:rPr>
          <w:b w:val="0"/>
          <w:sz w:val="24"/>
          <w:szCs w:val="24"/>
        </w:rPr>
        <w:t>caz</w:t>
      </w:r>
      <w:proofErr w:type="spellEnd"/>
      <w:r w:rsidRPr="00735318">
        <w:rPr>
          <w:b w:val="0"/>
          <w:sz w:val="24"/>
          <w:szCs w:val="24"/>
        </w:rPr>
        <w:t xml:space="preserve">, </w:t>
      </w:r>
      <w:proofErr w:type="spellStart"/>
      <w:r w:rsidRPr="00735318">
        <w:rPr>
          <w:b w:val="0"/>
          <w:sz w:val="24"/>
          <w:szCs w:val="24"/>
        </w:rPr>
        <w:t>completează</w:t>
      </w:r>
      <w:proofErr w:type="spellEnd"/>
      <w:r w:rsidRPr="00735318">
        <w:rPr>
          <w:b w:val="0"/>
          <w:sz w:val="24"/>
          <w:szCs w:val="24"/>
        </w:rPr>
        <w:t xml:space="preserve"> </w:t>
      </w:r>
      <w:proofErr w:type="spellStart"/>
      <w:r w:rsidRPr="00735318">
        <w:rPr>
          <w:b w:val="0"/>
          <w:sz w:val="24"/>
          <w:szCs w:val="24"/>
        </w:rPr>
        <w:t>rubrica</w:t>
      </w:r>
      <w:proofErr w:type="spellEnd"/>
      <w:r w:rsidRPr="00735318">
        <w:rPr>
          <w:b w:val="0"/>
          <w:sz w:val="24"/>
          <w:szCs w:val="24"/>
        </w:rPr>
        <w:t xml:space="preserve"> de </w:t>
      </w:r>
      <w:proofErr w:type="spellStart"/>
      <w:r w:rsidRPr="00735318">
        <w:rPr>
          <w:b w:val="0"/>
          <w:sz w:val="24"/>
          <w:szCs w:val="24"/>
        </w:rPr>
        <w:t>concluzii</w:t>
      </w:r>
      <w:proofErr w:type="spellEnd"/>
      <w:r w:rsidRPr="00735318">
        <w:rPr>
          <w:b w:val="0"/>
          <w:sz w:val="24"/>
          <w:szCs w:val="24"/>
        </w:rPr>
        <w:t xml:space="preserve"> din </w:t>
      </w:r>
      <w:proofErr w:type="spellStart"/>
      <w:r w:rsidRPr="00735318">
        <w:rPr>
          <w:b w:val="0"/>
          <w:sz w:val="24"/>
          <w:szCs w:val="24"/>
        </w:rPr>
        <w:t>Planul</w:t>
      </w:r>
      <w:proofErr w:type="spellEnd"/>
      <w:r w:rsidRPr="00735318">
        <w:rPr>
          <w:b w:val="0"/>
          <w:sz w:val="24"/>
          <w:szCs w:val="24"/>
        </w:rPr>
        <w:t xml:space="preserve"> </w:t>
      </w:r>
      <w:proofErr w:type="spellStart"/>
      <w:r w:rsidRPr="00735318">
        <w:rPr>
          <w:b w:val="0"/>
          <w:sz w:val="24"/>
          <w:szCs w:val="24"/>
        </w:rPr>
        <w:t>Personalizat</w:t>
      </w:r>
      <w:proofErr w:type="spellEnd"/>
      <w:r w:rsidRPr="00735318">
        <w:rPr>
          <w:b w:val="0"/>
          <w:sz w:val="24"/>
          <w:szCs w:val="24"/>
        </w:rPr>
        <w:t xml:space="preserve">, </w:t>
      </w:r>
      <w:proofErr w:type="spellStart"/>
      <w:r w:rsidRPr="00735318">
        <w:rPr>
          <w:b w:val="0"/>
          <w:sz w:val="24"/>
          <w:szCs w:val="24"/>
        </w:rPr>
        <w:t>precizând</w:t>
      </w:r>
      <w:proofErr w:type="spellEnd"/>
      <w:r w:rsidRPr="00735318">
        <w:rPr>
          <w:b w:val="0"/>
          <w:sz w:val="24"/>
          <w:szCs w:val="24"/>
        </w:rPr>
        <w:t xml:space="preserve"> </w:t>
      </w:r>
      <w:proofErr w:type="spellStart"/>
      <w:r w:rsidRPr="00735318">
        <w:rPr>
          <w:b w:val="0"/>
          <w:sz w:val="24"/>
          <w:szCs w:val="24"/>
        </w:rPr>
        <w:t>evoluţia</w:t>
      </w:r>
      <w:proofErr w:type="spellEnd"/>
      <w:r w:rsidRPr="00735318">
        <w:rPr>
          <w:b w:val="0"/>
          <w:sz w:val="24"/>
          <w:szCs w:val="24"/>
        </w:rPr>
        <w:t xml:space="preserve"> </w:t>
      </w:r>
      <w:proofErr w:type="spellStart"/>
      <w:r w:rsidRPr="00735318">
        <w:rPr>
          <w:b w:val="0"/>
          <w:sz w:val="24"/>
          <w:szCs w:val="24"/>
        </w:rPr>
        <w:t>persoanei</w:t>
      </w:r>
      <w:proofErr w:type="spellEnd"/>
      <w:r w:rsidRPr="00735318">
        <w:rPr>
          <w:b w:val="0"/>
          <w:sz w:val="24"/>
          <w:szCs w:val="24"/>
        </w:rPr>
        <w:t xml:space="preserve"> </w:t>
      </w:r>
      <w:proofErr w:type="spellStart"/>
      <w:r w:rsidRPr="00735318">
        <w:rPr>
          <w:b w:val="0"/>
          <w:sz w:val="24"/>
          <w:szCs w:val="24"/>
        </w:rPr>
        <w:t>şi</w:t>
      </w:r>
      <w:proofErr w:type="spellEnd"/>
      <w:r w:rsidRPr="00735318">
        <w:rPr>
          <w:b w:val="0"/>
          <w:sz w:val="24"/>
          <w:szCs w:val="24"/>
        </w:rPr>
        <w:t xml:space="preserve"> </w:t>
      </w:r>
      <w:proofErr w:type="spellStart"/>
      <w:r w:rsidRPr="00735318">
        <w:rPr>
          <w:b w:val="0"/>
          <w:sz w:val="24"/>
          <w:szCs w:val="24"/>
        </w:rPr>
        <w:t>problemele</w:t>
      </w:r>
      <w:proofErr w:type="spellEnd"/>
      <w:r w:rsidRPr="00735318">
        <w:rPr>
          <w:b w:val="0"/>
          <w:sz w:val="24"/>
          <w:szCs w:val="24"/>
        </w:rPr>
        <w:t xml:space="preserve"> </w:t>
      </w:r>
      <w:proofErr w:type="spellStart"/>
      <w:r w:rsidRPr="00735318">
        <w:rPr>
          <w:b w:val="0"/>
          <w:sz w:val="24"/>
          <w:szCs w:val="24"/>
        </w:rPr>
        <w:t>întâmpinate</w:t>
      </w:r>
      <w:proofErr w:type="spellEnd"/>
      <w:r w:rsidRPr="00735318">
        <w:rPr>
          <w:b w:val="0"/>
          <w:sz w:val="24"/>
          <w:szCs w:val="24"/>
        </w:rPr>
        <w:t>.</w:t>
      </w:r>
    </w:p>
    <w:p w14:paraId="00C8100D" w14:textId="77777777" w:rsidR="0057244F" w:rsidRPr="00735318" w:rsidRDefault="0057244F" w:rsidP="0098579A">
      <w:pPr>
        <w:pStyle w:val="BodyText"/>
        <w:ind w:left="360" w:firstLine="360"/>
        <w:jc w:val="both"/>
        <w:rPr>
          <w:b w:val="0"/>
          <w:sz w:val="24"/>
          <w:szCs w:val="24"/>
        </w:rPr>
      </w:pPr>
    </w:p>
    <w:p w14:paraId="161C8650" w14:textId="77777777" w:rsidR="0057244F" w:rsidRPr="00735318" w:rsidRDefault="0057244F" w:rsidP="00DE1AB9">
      <w:pPr>
        <w:pStyle w:val="NormalWeb"/>
        <w:spacing w:before="0" w:beforeAutospacing="0" w:after="0" w:afterAutospacing="0"/>
        <w:jc w:val="both"/>
        <w:textAlignment w:val="top"/>
        <w:rPr>
          <w:rFonts w:ascii="Times New Roman" w:hAnsi="Times New Roman"/>
          <w:b/>
          <w:sz w:val="24"/>
          <w:szCs w:val="24"/>
          <w:lang w:val="ro-RO" w:eastAsia="en-GB"/>
        </w:rPr>
      </w:pPr>
      <w:r>
        <w:rPr>
          <w:rFonts w:ascii="Times New Roman" w:hAnsi="Times New Roman"/>
          <w:b/>
          <w:sz w:val="24"/>
          <w:szCs w:val="24"/>
          <w:lang w:val="ro-RO" w:eastAsia="en-GB"/>
        </w:rPr>
        <w:t xml:space="preserve">b) </w:t>
      </w:r>
      <w:r w:rsidRPr="00735318">
        <w:rPr>
          <w:rFonts w:ascii="Times New Roman" w:hAnsi="Times New Roman"/>
          <w:b/>
          <w:sz w:val="24"/>
          <w:szCs w:val="24"/>
          <w:lang w:val="ro-RO" w:eastAsia="en-GB"/>
        </w:rPr>
        <w:t xml:space="preserve">de </w:t>
      </w:r>
      <w:r w:rsidRPr="00735318">
        <w:rPr>
          <w:rFonts w:ascii="Times New Roman" w:hAnsi="Times New Roman"/>
          <w:b/>
          <w:i/>
          <w:sz w:val="24"/>
          <w:szCs w:val="24"/>
          <w:lang w:val="ro-RO" w:eastAsia="en-GB"/>
        </w:rPr>
        <w:t>informare</w:t>
      </w:r>
      <w:r w:rsidRPr="00735318">
        <w:rPr>
          <w:rFonts w:ascii="Times New Roman" w:hAnsi="Times New Roman"/>
          <w:b/>
          <w:sz w:val="24"/>
          <w:szCs w:val="24"/>
          <w:lang w:val="ro-RO" w:eastAsia="en-GB"/>
        </w:rPr>
        <w:t xml:space="preserve"> a beneficiarilor, potenţialilor beneficiari, autorităţilor publice şi publicului larg despre domeniul său de activitate, prin asigurarea următoarelor activităţi:</w:t>
      </w:r>
    </w:p>
    <w:p w14:paraId="5F595865" w14:textId="77777777" w:rsidR="0057244F" w:rsidRPr="00735318" w:rsidRDefault="0057244F" w:rsidP="00DE1AB9">
      <w:pPr>
        <w:jc w:val="both"/>
      </w:pPr>
      <w:r w:rsidRPr="00735318">
        <w:rPr>
          <w:lang w:val="it-IT"/>
        </w:rPr>
        <w:t xml:space="preserve">1. </w:t>
      </w:r>
      <w:r w:rsidRPr="00735318">
        <w:rPr>
          <w:u w:val="single"/>
          <w:lang w:val="it-IT"/>
        </w:rPr>
        <w:t>informare şi consiliere socială</w:t>
      </w:r>
      <w:r w:rsidRPr="00735318">
        <w:rPr>
          <w:lang w:val="it-IT"/>
        </w:rPr>
        <w:t xml:space="preserve"> </w:t>
      </w:r>
    </w:p>
    <w:p w14:paraId="01A0FBEA"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pentru beneficiarii centrului de zi, activitatea se desfăşoară de personalul CZ, la sediul acestuia, este recomandată</w:t>
      </w:r>
      <w:r w:rsidRPr="00735318">
        <w:rPr>
          <w:b/>
          <w:sz w:val="24"/>
          <w:szCs w:val="24"/>
          <w:lang w:val="ro-RO" w:eastAsia="en-GB"/>
        </w:rPr>
        <w:t xml:space="preserve"> </w:t>
      </w:r>
      <w:r w:rsidRPr="00735318">
        <w:rPr>
          <w:rFonts w:ascii="Times New Roman" w:hAnsi="Times New Roman"/>
          <w:sz w:val="24"/>
          <w:szCs w:val="24"/>
        </w:rPr>
        <w:t xml:space="preserve">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Personalizat</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CZ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17ECFA4E" w14:textId="77777777" w:rsidR="0057244F" w:rsidRPr="00735318" w:rsidRDefault="0057244F" w:rsidP="00C609BA">
      <w:pPr>
        <w:pStyle w:val="NormalWeb"/>
        <w:tabs>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284"/>
        <w:jc w:val="both"/>
        <w:rPr>
          <w:rFonts w:ascii="Times New Roman" w:hAnsi="Times New Roman"/>
          <w:sz w:val="24"/>
          <w:szCs w:val="24"/>
        </w:rPr>
      </w:pPr>
      <w:r w:rsidRPr="00735318">
        <w:rPr>
          <w:rFonts w:ascii="Times New Roman" w:hAnsi="Times New Roman"/>
          <w:sz w:val="24"/>
          <w:szCs w:val="24"/>
          <w:lang w:val="ro-RO" w:eastAsia="en-GB"/>
        </w:rPr>
        <w:t xml:space="preserve">- pentru beneficiarii locuinţelor maxim protejate, activitatea se desfăşoară de personalul CZ, la sediul acestuia sau în LMP, este </w:t>
      </w:r>
      <w:proofErr w:type="spellStart"/>
      <w:r w:rsidRPr="00735318">
        <w:rPr>
          <w:rFonts w:ascii="Times New Roman" w:hAnsi="Times New Roman"/>
          <w:sz w:val="24"/>
          <w:szCs w:val="24"/>
        </w:rPr>
        <w:t>recomandată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echipa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multidisciplinară</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evaluare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Planul</w:t>
      </w:r>
      <w:proofErr w:type="spellEnd"/>
      <w:r w:rsidRPr="00735318">
        <w:rPr>
          <w:rFonts w:ascii="Times New Roman" w:hAnsi="Times New Roman"/>
          <w:sz w:val="24"/>
          <w:szCs w:val="24"/>
        </w:rPr>
        <w:t xml:space="preserve"> Personal de </w:t>
      </w:r>
      <w:proofErr w:type="spellStart"/>
      <w:r w:rsidRPr="00735318">
        <w:rPr>
          <w:rFonts w:ascii="Times New Roman" w:hAnsi="Times New Roman"/>
          <w:sz w:val="24"/>
          <w:szCs w:val="24"/>
        </w:rPr>
        <w:t>Viitor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este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monitorizată</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realizării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coordonatorul</w:t>
      </w:r>
      <w:proofErr w:type="spellEnd"/>
      <w:r w:rsidRPr="00735318">
        <w:rPr>
          <w:rFonts w:ascii="Times New Roman" w:hAnsi="Times New Roman"/>
          <w:sz w:val="24"/>
          <w:szCs w:val="24"/>
        </w:rPr>
        <w:t xml:space="preserve"> </w:t>
      </w:r>
      <w:r>
        <w:rPr>
          <w:rFonts w:ascii="Times New Roman" w:hAnsi="Times New Roman"/>
          <w:sz w:val="24"/>
          <w:szCs w:val="24"/>
        </w:rPr>
        <w:t>CZ</w:t>
      </w:r>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din </w:t>
      </w:r>
      <w:proofErr w:type="spellStart"/>
      <w:r w:rsidRPr="00735318">
        <w:rPr>
          <w:rFonts w:ascii="Times New Roman" w:hAnsi="Times New Roman"/>
          <w:sz w:val="24"/>
          <w:szCs w:val="24"/>
        </w:rPr>
        <w:t>punct</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vedere</w:t>
      </w:r>
      <w:proofErr w:type="spellEnd"/>
      <w:r w:rsidRPr="00735318">
        <w:rPr>
          <w:rFonts w:ascii="Times New Roman" w:hAnsi="Times New Roman"/>
          <w:sz w:val="24"/>
          <w:szCs w:val="24"/>
        </w:rPr>
        <w:t xml:space="preserve"> al </w:t>
      </w:r>
      <w:proofErr w:type="spellStart"/>
      <w:r w:rsidRPr="00735318">
        <w:rPr>
          <w:rFonts w:ascii="Times New Roman" w:hAnsi="Times New Roman"/>
          <w:sz w:val="24"/>
          <w:szCs w:val="24"/>
        </w:rPr>
        <w:t>evoluţiei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situaţiei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beneficiarului</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către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managerul</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caz</w:t>
      </w:r>
      <w:proofErr w:type="spellEnd"/>
      <w:r w:rsidRPr="00735318">
        <w:rPr>
          <w:rFonts w:ascii="Times New Roman" w:hAnsi="Times New Roman"/>
          <w:sz w:val="24"/>
          <w:szCs w:val="24"/>
        </w:rPr>
        <w:t>.</w:t>
      </w:r>
    </w:p>
    <w:p w14:paraId="794B41F3" w14:textId="77777777" w:rsidR="0057244F" w:rsidRPr="00735318" w:rsidRDefault="0057244F" w:rsidP="00DE1AB9">
      <w:pPr>
        <w:jc w:val="both"/>
      </w:pPr>
      <w:bookmarkStart w:id="5" w:name="_Hlk80697057"/>
      <w:r w:rsidRPr="00735318">
        <w:t>      Activităţile de informare şi consiliere socialã, constau în:</w:t>
      </w:r>
    </w:p>
    <w:p w14:paraId="572DF4C9" w14:textId="77777777" w:rsidR="0057244F" w:rsidRPr="00735318" w:rsidRDefault="0057244F" w:rsidP="00C609BA">
      <w:pPr>
        <w:ind w:firstLine="284"/>
        <w:jc w:val="both"/>
      </w:pPr>
      <w:r w:rsidRPr="00735318">
        <w:t>- informare şi consiliere cu privire la drepturile şi facilităţile sociale existente, clarificãri privind demersurile de obţinere;</w:t>
      </w:r>
    </w:p>
    <w:p w14:paraId="19149BAA" w14:textId="77777777" w:rsidR="0057244F" w:rsidRPr="00735318" w:rsidRDefault="0057244F" w:rsidP="00C609BA">
      <w:pPr>
        <w:ind w:firstLine="284"/>
        <w:jc w:val="both"/>
      </w:pPr>
      <w:r w:rsidRPr="00735318">
        <w:t>- sprijin pentru menţinerea relaţiei beneficiarului cu familia, prieteni etc.;</w:t>
      </w:r>
    </w:p>
    <w:p w14:paraId="46A477AA" w14:textId="77777777" w:rsidR="0057244F" w:rsidRPr="00735318" w:rsidRDefault="0057244F" w:rsidP="00C609BA">
      <w:pPr>
        <w:ind w:firstLine="284"/>
        <w:jc w:val="both"/>
      </w:pPr>
      <w:r w:rsidRPr="00735318">
        <w:t>- informare şi sprijin pentru realizarea demersurilor pentru obţinerea de tehnologii şi dispozitive asistive şi tehnologii de acces;</w:t>
      </w:r>
    </w:p>
    <w:p w14:paraId="2E8F835C" w14:textId="77777777" w:rsidR="0057244F" w:rsidRPr="00735318" w:rsidRDefault="0057244F" w:rsidP="00C609BA">
      <w:pPr>
        <w:ind w:firstLine="284"/>
        <w:jc w:val="both"/>
      </w:pPr>
      <w:r w:rsidRPr="00735318">
        <w:t>- informare şi sprijin pentru realizarea demersurilor pentru adaptarea locuinţei;</w:t>
      </w:r>
    </w:p>
    <w:p w14:paraId="52AF28A7" w14:textId="77777777" w:rsidR="0057244F" w:rsidRPr="00735318" w:rsidRDefault="0057244F" w:rsidP="00C609BA">
      <w:pPr>
        <w:ind w:firstLine="284"/>
        <w:jc w:val="both"/>
      </w:pPr>
      <w:r w:rsidRPr="00735318">
        <w:t>- informare despre programele de lucru, facilităţile oferite de cabinete medicale, servicii de abilitare şi reabilitare, tratamente balneo etc.;</w:t>
      </w:r>
    </w:p>
    <w:p w14:paraId="24B76C68" w14:textId="77777777" w:rsidR="0057244F" w:rsidRPr="00735318" w:rsidRDefault="0057244F" w:rsidP="00C609BA">
      <w:pPr>
        <w:ind w:firstLine="284"/>
        <w:jc w:val="both"/>
      </w:pPr>
      <w:r w:rsidRPr="00735318">
        <w:t>- informare şi sprijin pentru obţinerea unor servicii de transport: rovinietă, card de parcare, bilete de tren/autobuz;</w:t>
      </w:r>
    </w:p>
    <w:p w14:paraId="2BC68E2D" w14:textId="77777777" w:rsidR="0057244F" w:rsidRPr="00735318" w:rsidRDefault="0057244F" w:rsidP="00C609BA">
      <w:pPr>
        <w:ind w:firstLine="284"/>
        <w:jc w:val="both"/>
      </w:pPr>
      <w:r w:rsidRPr="00735318">
        <w:t>- informare despre activităţi şi servicii alternative sau complementare oferite de furnizori sociali privaţi, îndeosebi organizaţii neguvernamentale;</w:t>
      </w:r>
    </w:p>
    <w:p w14:paraId="7B491741" w14:textId="77777777" w:rsidR="0057244F" w:rsidRPr="00735318" w:rsidRDefault="0057244F" w:rsidP="00C609BA">
      <w:pPr>
        <w:ind w:firstLine="284"/>
        <w:jc w:val="both"/>
      </w:pPr>
      <w:r w:rsidRPr="00735318">
        <w:t>- sprijin pentru identificare locuri de muncã, angajare, pãstrarea locului de muncã, obţinerea de tehnologii şi dispozitive asistive şi tehnologii de acces necesare;</w:t>
      </w:r>
    </w:p>
    <w:p w14:paraId="3E0E20AF" w14:textId="77777777" w:rsidR="0057244F" w:rsidRPr="00735318" w:rsidRDefault="0057244F" w:rsidP="00C609BA">
      <w:pPr>
        <w:ind w:firstLine="284"/>
        <w:jc w:val="both"/>
      </w:pPr>
      <w:r w:rsidRPr="00735318">
        <w:t>- demersuri pentru conştientizarea angajatorilor cu privire la dreptul la muncã, potenţialul şi facilităţile angajării persoanelor cu dizabilităţi, realizarea analizei locului şi a mediului de muncă;</w:t>
      </w:r>
    </w:p>
    <w:p w14:paraId="3F08AE05" w14:textId="77777777" w:rsidR="0057244F" w:rsidRPr="00735318" w:rsidRDefault="0057244F" w:rsidP="00C609BA">
      <w:pPr>
        <w:ind w:firstLine="284"/>
        <w:jc w:val="both"/>
      </w:pPr>
      <w:r w:rsidRPr="00735318">
        <w:t xml:space="preserve"> - informare privind reţelele de suport existente (inclusiv on-line) formate din persoane aflate în situaţii de viaţã asemănătoare;</w:t>
      </w:r>
      <w:bookmarkEnd w:id="5"/>
    </w:p>
    <w:p w14:paraId="4B08C47E" w14:textId="77777777" w:rsidR="0057244F" w:rsidRPr="00735318" w:rsidRDefault="0057244F" w:rsidP="006500FF">
      <w:pPr>
        <w:jc w:val="both"/>
      </w:pPr>
      <w:r w:rsidRPr="00735318">
        <w:t xml:space="preserve">      Personalul implicat în activităţile de informare şi consiliere socialã este asistentul so</w:t>
      </w:r>
      <w:r>
        <w:t>cial din cadrul CZ, care foloseş</w:t>
      </w:r>
      <w:r w:rsidRPr="00735318">
        <w:t xml:space="preserve">te ca instrument de lucru </w:t>
      </w:r>
      <w:r w:rsidRPr="00735318">
        <w:rPr>
          <w:i/>
        </w:rPr>
        <w:t>Fişa beneficiarului</w:t>
      </w:r>
      <w:r w:rsidRPr="00735318">
        <w:t xml:space="preserve">, în care consemneazã intervenţia şi durata acesteia, precum şi </w:t>
      </w:r>
      <w:r w:rsidRPr="00735318">
        <w:rPr>
          <w:i/>
          <w:lang w:val="it-IT"/>
        </w:rPr>
        <w:t>Registrul privind informarea beneficiarilor</w:t>
      </w:r>
      <w:r w:rsidRPr="00735318">
        <w:rPr>
          <w:lang w:val="it-IT"/>
        </w:rPr>
        <w:t>, în care sunt menţionate temele discutate, precum şi numele şi prenumele beneficiarului.</w:t>
      </w:r>
    </w:p>
    <w:p w14:paraId="2A66E4F9" w14:textId="77777777" w:rsidR="0057244F" w:rsidRPr="00735318" w:rsidRDefault="0057244F" w:rsidP="00425C9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 w:val="24"/>
          <w:szCs w:val="24"/>
          <w:lang w:val="it-IT"/>
        </w:rPr>
      </w:pPr>
      <w:r w:rsidRPr="00735318">
        <w:t xml:space="preserve">            </w:t>
      </w:r>
    </w:p>
    <w:p w14:paraId="486AFE12" w14:textId="77777777" w:rsidR="0057244F" w:rsidRPr="00735318" w:rsidRDefault="0057244F" w:rsidP="00DE1AB9">
      <w:pPr>
        <w:jc w:val="both"/>
        <w:rPr>
          <w:lang w:val="it-IT"/>
        </w:rPr>
      </w:pPr>
      <w:r w:rsidRPr="00735318">
        <w:rPr>
          <w:lang w:val="it-IT"/>
        </w:rPr>
        <w:t xml:space="preserve">2. </w:t>
      </w:r>
      <w:r w:rsidRPr="00735318">
        <w:rPr>
          <w:u w:val="single"/>
          <w:lang w:val="it-IT"/>
        </w:rPr>
        <w:t>informarea persoanelor interesate cu privire la serviciul social</w:t>
      </w:r>
    </w:p>
    <w:p w14:paraId="4BA1DBAB" w14:textId="77777777" w:rsidR="0057244F" w:rsidRPr="00735318" w:rsidRDefault="0057244F" w:rsidP="00206B8E">
      <w:pPr>
        <w:ind w:firstLine="360"/>
        <w:jc w:val="both"/>
      </w:pPr>
      <w:r w:rsidRPr="00735318">
        <w:t xml:space="preserve">CZ deţine şi pune la dispoziţia persoanelor interesate materiale informative sub forma unui </w:t>
      </w:r>
      <w:r w:rsidRPr="00735318">
        <w:rPr>
          <w:i/>
        </w:rPr>
        <w:t>Ghid al beneficiarului</w:t>
      </w:r>
      <w:r w:rsidRPr="00735318">
        <w:t xml:space="preserve"> şi </w:t>
      </w:r>
      <w:r w:rsidRPr="00735318">
        <w:rPr>
          <w:i/>
        </w:rPr>
        <w:t>pliante,</w:t>
      </w:r>
      <w:r w:rsidRPr="00735318">
        <w:t xml:space="preserve"> care cuprind: descrierea serviciului social, condiţii de admitere, activităţi şi servicii oferite, drepturile şi obligaţiile beneficiarilor, condiţii de încetare a acordãrii serviciilor.</w:t>
      </w:r>
    </w:p>
    <w:p w14:paraId="1B7514E0" w14:textId="77777777" w:rsidR="0057244F" w:rsidRPr="00735318" w:rsidRDefault="0057244F" w:rsidP="00206B8E">
      <w:pPr>
        <w:ind w:firstLine="360"/>
        <w:jc w:val="both"/>
      </w:pPr>
      <w:r w:rsidRPr="00735318">
        <w:t>Materialele informative sunt postate pe site-ul furnizorului de servicii – DGASPC Argeş.</w:t>
      </w:r>
    </w:p>
    <w:p w14:paraId="75AEA279" w14:textId="77777777" w:rsidR="0057244F" w:rsidRPr="00735318" w:rsidRDefault="0057244F" w:rsidP="00206B8E">
      <w:pPr>
        <w:ind w:firstLine="360"/>
        <w:jc w:val="both"/>
      </w:pPr>
      <w:r w:rsidRPr="00735318">
        <w:t>Utilizarea imaginii beneficiarilor şi/sau datelor cu caracter personal în materialele informative, poate fi realizată numai în baza acordului scris al acestora sau al reprezentanţilor legali, acord valabil pe o anumitã perioadã de timp.</w:t>
      </w:r>
    </w:p>
    <w:p w14:paraId="479BF8A3" w14:textId="77777777" w:rsidR="0057244F" w:rsidRPr="00735318" w:rsidRDefault="0057244F" w:rsidP="00206B8E">
      <w:pPr>
        <w:ind w:firstLine="360"/>
        <w:jc w:val="both"/>
      </w:pPr>
      <w:r w:rsidRPr="00735318">
        <w:lastRenderedPageBreak/>
        <w:t xml:space="preserve">Personalul implicat este asistentul social al CZ, care informează atât </w:t>
      </w:r>
      <w:r w:rsidRPr="00735318">
        <w:rPr>
          <w:lang w:val="it-IT"/>
        </w:rPr>
        <w:t>beneficiarii/ reprezentanţii legali, potenţialii beneficiari, precum şi autorităţile publice interesate de serviciul social.</w:t>
      </w:r>
      <w:r w:rsidRPr="00735318">
        <w:t xml:space="preserve"> Acesta întocmeşte note de informare/adrese/procese-verbale şi consemnează în </w:t>
      </w:r>
      <w:r w:rsidRPr="00735318">
        <w:rPr>
          <w:lang w:val="it-IT"/>
        </w:rPr>
        <w:t>Registrul privind informarea beneficiarilor, existent la sediul CZ.</w:t>
      </w:r>
    </w:p>
    <w:p w14:paraId="459E68A5" w14:textId="77777777" w:rsidR="0057244F" w:rsidRPr="00735318" w:rsidRDefault="0057244F" w:rsidP="00DE1AB9">
      <w:pPr>
        <w:jc w:val="both"/>
        <w:rPr>
          <w:lang w:val="it-IT"/>
        </w:rPr>
      </w:pPr>
    </w:p>
    <w:p w14:paraId="69215D34" w14:textId="77777777" w:rsidR="0057244F" w:rsidRPr="00735318" w:rsidRDefault="0057244F" w:rsidP="00DE1AB9">
      <w:pPr>
        <w:jc w:val="both"/>
        <w:rPr>
          <w:lang w:val="it-IT"/>
        </w:rPr>
      </w:pPr>
      <w:r w:rsidRPr="00735318">
        <w:rPr>
          <w:lang w:val="it-IT"/>
        </w:rPr>
        <w:t xml:space="preserve">3. </w:t>
      </w:r>
      <w:r w:rsidRPr="00735318">
        <w:rPr>
          <w:u w:val="single"/>
          <w:lang w:val="it-IT"/>
        </w:rPr>
        <w:t>elaborarea de rapoarte de activitate</w:t>
      </w:r>
    </w:p>
    <w:p w14:paraId="400176DF" w14:textId="77777777" w:rsidR="0057244F" w:rsidRPr="00735318" w:rsidRDefault="0057244F" w:rsidP="009C5D72">
      <w:pPr>
        <w:jc w:val="both"/>
      </w:pPr>
      <w:r w:rsidRPr="00735318">
        <w:t xml:space="preserve">      Coordonatorul CZ elaboreazã anual, în luna februarie a anului curent pentru anul anterior, un raport de activitate care cuprinde cel puţin următoarele: scurtã descriere a activităţilor, gradul de implementare a standardelor de calitate şi problemele întâmpinate, proiecte finanţate, rezultatele controalelor, propuneri pentru îmbunãtãţirea condiţiilor de viaţã, inclusiv mãsurile care s-au impus din analiza gradului de satisfacţie a beneficiarilor/reprezentanţilor legali faţã de calitatea vieţii din CZ.</w:t>
      </w:r>
    </w:p>
    <w:p w14:paraId="133A20D5" w14:textId="77777777" w:rsidR="0057244F" w:rsidRPr="00735318" w:rsidRDefault="0057244F" w:rsidP="00C771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r w:rsidRPr="00735318">
        <w:t xml:space="preserve">       Raportul este avizat de cãtre DGASPC Argeş şi este disponibil la sediul acesteia.</w:t>
      </w:r>
    </w:p>
    <w:p w14:paraId="380A3A5C" w14:textId="77777777" w:rsidR="0057244F" w:rsidRPr="00735318" w:rsidRDefault="0057244F" w:rsidP="009C5D72">
      <w:pPr>
        <w:jc w:val="both"/>
      </w:pPr>
      <w:r w:rsidRPr="00735318">
        <w:t xml:space="preserve">       Persoana desemnată manager de caz întocmeşte Raportul individual de activitate lunară, care cuprinde: numărul de cazuri pentru care a fost desemnat, probleme de relaţionare cu beneficiarul/reprezentantul legal şi/sau profesioniştii implicaţi în implementarea Planului de acţiune, rezultate obţinute, propuneri, pe care îl transmite, până la data de 5 a lunii următoare, în atenţia DGASPC Argeş. </w:t>
      </w:r>
    </w:p>
    <w:p w14:paraId="7B6DB0FD" w14:textId="77777777" w:rsidR="0057244F" w:rsidRPr="00735318" w:rsidRDefault="0057244F" w:rsidP="00B302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9450"/>
          <w:tab w:val="left" w:pos="10992"/>
          <w:tab w:val="left" w:pos="11908"/>
          <w:tab w:val="left" w:pos="12824"/>
          <w:tab w:val="left" w:pos="13740"/>
          <w:tab w:val="left" w:pos="14656"/>
        </w:tabs>
        <w:ind w:right="-360"/>
        <w:jc w:val="both"/>
      </w:pPr>
    </w:p>
    <w:p w14:paraId="3A2BC462" w14:textId="77777777" w:rsidR="0057244F" w:rsidRPr="00735318" w:rsidRDefault="0057244F" w:rsidP="00A105E7">
      <w:pPr>
        <w:pStyle w:val="BodyText"/>
        <w:numPr>
          <w:ilvl w:val="0"/>
          <w:numId w:val="5"/>
        </w:numPr>
        <w:tabs>
          <w:tab w:val="clear" w:pos="720"/>
          <w:tab w:val="num" w:pos="0"/>
          <w:tab w:val="left" w:pos="360"/>
        </w:tabs>
        <w:ind w:left="0" w:firstLine="0"/>
        <w:jc w:val="both"/>
        <w:rPr>
          <w:sz w:val="24"/>
          <w:szCs w:val="24"/>
          <w:lang w:val="ro-RO" w:eastAsia="en-GB"/>
        </w:rPr>
      </w:pPr>
      <w:r w:rsidRPr="00735318">
        <w:rPr>
          <w:bCs/>
          <w:sz w:val="24"/>
          <w:szCs w:val="24"/>
          <w:lang w:eastAsia="en-GB"/>
        </w:rPr>
        <w:t xml:space="preserve">de </w:t>
      </w:r>
      <w:proofErr w:type="spellStart"/>
      <w:r w:rsidRPr="00735318">
        <w:rPr>
          <w:bCs/>
          <w:i/>
          <w:sz w:val="24"/>
          <w:szCs w:val="24"/>
          <w:lang w:eastAsia="en-GB"/>
        </w:rPr>
        <w:t>promovare</w:t>
      </w:r>
      <w:proofErr w:type="spellEnd"/>
      <w:r w:rsidRPr="00735318">
        <w:rPr>
          <w:bCs/>
          <w:sz w:val="24"/>
          <w:szCs w:val="24"/>
          <w:lang w:eastAsia="en-GB"/>
        </w:rPr>
        <w:t xml:space="preserve"> a </w:t>
      </w:r>
      <w:proofErr w:type="spellStart"/>
      <w:r w:rsidRPr="00735318">
        <w:rPr>
          <w:bCs/>
          <w:sz w:val="24"/>
          <w:szCs w:val="24"/>
          <w:lang w:eastAsia="en-GB"/>
        </w:rPr>
        <w:t>drepturilor</w:t>
      </w:r>
      <w:proofErr w:type="spellEnd"/>
      <w:r w:rsidRPr="00735318">
        <w:rPr>
          <w:bCs/>
          <w:sz w:val="24"/>
          <w:szCs w:val="24"/>
          <w:lang w:eastAsia="en-GB"/>
        </w:rPr>
        <w:t xml:space="preserve"> </w:t>
      </w:r>
      <w:proofErr w:type="spellStart"/>
      <w:r w:rsidRPr="00735318">
        <w:rPr>
          <w:bCs/>
          <w:sz w:val="24"/>
          <w:szCs w:val="24"/>
          <w:lang w:eastAsia="en-GB"/>
        </w:rPr>
        <w:t>beneficiarilor</w:t>
      </w:r>
      <w:proofErr w:type="spellEnd"/>
      <w:r w:rsidRPr="00735318">
        <w:rPr>
          <w:bCs/>
          <w:sz w:val="24"/>
          <w:szCs w:val="24"/>
          <w:lang w:eastAsia="en-GB"/>
        </w:rPr>
        <w:t xml:space="preserve"> </w:t>
      </w:r>
      <w:proofErr w:type="spellStart"/>
      <w:r w:rsidRPr="00735318">
        <w:rPr>
          <w:bCs/>
          <w:sz w:val="24"/>
          <w:szCs w:val="24"/>
          <w:lang w:eastAsia="en-GB"/>
        </w:rPr>
        <w:t>şi</w:t>
      </w:r>
      <w:proofErr w:type="spellEnd"/>
      <w:r w:rsidRPr="00735318">
        <w:rPr>
          <w:bCs/>
          <w:sz w:val="24"/>
          <w:szCs w:val="24"/>
          <w:lang w:eastAsia="en-GB"/>
        </w:rPr>
        <w:t xml:space="preserve"> a </w:t>
      </w:r>
      <w:proofErr w:type="spellStart"/>
      <w:r w:rsidRPr="00735318">
        <w:rPr>
          <w:bCs/>
          <w:sz w:val="24"/>
          <w:szCs w:val="24"/>
          <w:lang w:eastAsia="en-GB"/>
        </w:rPr>
        <w:t>unei</w:t>
      </w:r>
      <w:proofErr w:type="spellEnd"/>
      <w:r w:rsidRPr="00735318">
        <w:rPr>
          <w:bCs/>
          <w:sz w:val="24"/>
          <w:szCs w:val="24"/>
          <w:lang w:eastAsia="en-GB"/>
        </w:rPr>
        <w:t xml:space="preserve"> </w:t>
      </w:r>
      <w:proofErr w:type="spellStart"/>
      <w:r w:rsidRPr="00735318">
        <w:rPr>
          <w:bCs/>
          <w:sz w:val="24"/>
          <w:szCs w:val="24"/>
          <w:lang w:eastAsia="en-GB"/>
        </w:rPr>
        <w:t>imagini</w:t>
      </w:r>
      <w:proofErr w:type="spellEnd"/>
      <w:r w:rsidRPr="00735318">
        <w:rPr>
          <w:bCs/>
          <w:sz w:val="24"/>
          <w:szCs w:val="24"/>
          <w:lang w:eastAsia="en-GB"/>
        </w:rPr>
        <w:t xml:space="preserve"> </w:t>
      </w:r>
      <w:proofErr w:type="spellStart"/>
      <w:r w:rsidRPr="00735318">
        <w:rPr>
          <w:bCs/>
          <w:sz w:val="24"/>
          <w:szCs w:val="24"/>
          <w:lang w:eastAsia="en-GB"/>
        </w:rPr>
        <w:t>pozitive</w:t>
      </w:r>
      <w:proofErr w:type="spellEnd"/>
      <w:r w:rsidRPr="00735318">
        <w:rPr>
          <w:bCs/>
          <w:sz w:val="24"/>
          <w:szCs w:val="24"/>
          <w:lang w:eastAsia="en-GB"/>
        </w:rPr>
        <w:t xml:space="preserve"> a </w:t>
      </w:r>
      <w:proofErr w:type="spellStart"/>
      <w:r w:rsidRPr="00735318">
        <w:rPr>
          <w:bCs/>
          <w:sz w:val="24"/>
          <w:szCs w:val="24"/>
          <w:lang w:eastAsia="en-GB"/>
        </w:rPr>
        <w:t>acestora</w:t>
      </w:r>
      <w:proofErr w:type="spellEnd"/>
      <w:r w:rsidRPr="00735318">
        <w:rPr>
          <w:bCs/>
          <w:sz w:val="24"/>
          <w:szCs w:val="24"/>
          <w:lang w:eastAsia="en-GB"/>
        </w:rPr>
        <w:t xml:space="preserve">, de </w:t>
      </w:r>
      <w:proofErr w:type="spellStart"/>
      <w:r w:rsidRPr="00735318">
        <w:rPr>
          <w:bCs/>
          <w:i/>
          <w:sz w:val="24"/>
          <w:szCs w:val="24"/>
          <w:lang w:eastAsia="en-GB"/>
        </w:rPr>
        <w:t>promovare</w:t>
      </w:r>
      <w:proofErr w:type="spellEnd"/>
      <w:r w:rsidRPr="00735318">
        <w:rPr>
          <w:bCs/>
          <w:sz w:val="24"/>
          <w:szCs w:val="24"/>
          <w:lang w:eastAsia="en-GB"/>
        </w:rPr>
        <w:t xml:space="preserve"> a </w:t>
      </w:r>
      <w:proofErr w:type="spellStart"/>
      <w:r w:rsidRPr="00735318">
        <w:rPr>
          <w:bCs/>
          <w:sz w:val="24"/>
          <w:szCs w:val="24"/>
          <w:lang w:eastAsia="en-GB"/>
        </w:rPr>
        <w:t>drepturilor</w:t>
      </w:r>
      <w:proofErr w:type="spellEnd"/>
      <w:r w:rsidRPr="00735318">
        <w:rPr>
          <w:bCs/>
          <w:sz w:val="24"/>
          <w:szCs w:val="24"/>
          <w:lang w:eastAsia="en-GB"/>
        </w:rPr>
        <w:t xml:space="preserve"> </w:t>
      </w:r>
      <w:proofErr w:type="spellStart"/>
      <w:r w:rsidRPr="00735318">
        <w:rPr>
          <w:bCs/>
          <w:sz w:val="24"/>
          <w:szCs w:val="24"/>
          <w:lang w:eastAsia="en-GB"/>
        </w:rPr>
        <w:t>omului</w:t>
      </w:r>
      <w:proofErr w:type="spellEnd"/>
      <w:r w:rsidRPr="00735318">
        <w:rPr>
          <w:bCs/>
          <w:sz w:val="24"/>
          <w:szCs w:val="24"/>
          <w:lang w:eastAsia="en-GB"/>
        </w:rPr>
        <w:t xml:space="preserve"> </w:t>
      </w:r>
      <w:proofErr w:type="spellStart"/>
      <w:r w:rsidRPr="00735318">
        <w:rPr>
          <w:bCs/>
          <w:sz w:val="24"/>
          <w:szCs w:val="24"/>
          <w:lang w:eastAsia="en-GB"/>
        </w:rPr>
        <w:t>în</w:t>
      </w:r>
      <w:proofErr w:type="spellEnd"/>
      <w:r w:rsidRPr="00735318">
        <w:rPr>
          <w:bCs/>
          <w:sz w:val="24"/>
          <w:szCs w:val="24"/>
          <w:lang w:eastAsia="en-GB"/>
        </w:rPr>
        <w:t xml:space="preserve"> general, precum </w:t>
      </w:r>
      <w:proofErr w:type="spellStart"/>
      <w:r w:rsidRPr="00735318">
        <w:rPr>
          <w:bCs/>
          <w:sz w:val="24"/>
          <w:szCs w:val="24"/>
          <w:lang w:eastAsia="en-GB"/>
        </w:rPr>
        <w:t>şi</w:t>
      </w:r>
      <w:proofErr w:type="spellEnd"/>
      <w:r w:rsidRPr="00735318">
        <w:rPr>
          <w:bCs/>
          <w:sz w:val="24"/>
          <w:szCs w:val="24"/>
          <w:lang w:eastAsia="en-GB"/>
        </w:rPr>
        <w:t xml:space="preserve"> de </w:t>
      </w:r>
      <w:proofErr w:type="spellStart"/>
      <w:r w:rsidRPr="00735318">
        <w:rPr>
          <w:bCs/>
          <w:i/>
          <w:sz w:val="24"/>
          <w:szCs w:val="24"/>
          <w:lang w:eastAsia="en-GB"/>
        </w:rPr>
        <w:t>prevenire</w:t>
      </w:r>
      <w:proofErr w:type="spellEnd"/>
      <w:r w:rsidRPr="00735318">
        <w:rPr>
          <w:bCs/>
          <w:sz w:val="24"/>
          <w:szCs w:val="24"/>
          <w:lang w:eastAsia="en-GB"/>
        </w:rPr>
        <w:t xml:space="preserve"> a </w:t>
      </w:r>
      <w:proofErr w:type="spellStart"/>
      <w:r w:rsidRPr="00735318">
        <w:rPr>
          <w:bCs/>
          <w:sz w:val="24"/>
          <w:szCs w:val="24"/>
          <w:lang w:eastAsia="en-GB"/>
        </w:rPr>
        <w:t>situaţiilor</w:t>
      </w:r>
      <w:proofErr w:type="spellEnd"/>
      <w:r w:rsidRPr="00735318">
        <w:rPr>
          <w:bCs/>
          <w:sz w:val="24"/>
          <w:szCs w:val="24"/>
          <w:lang w:eastAsia="en-GB"/>
        </w:rPr>
        <w:t xml:space="preserve"> de </w:t>
      </w:r>
      <w:proofErr w:type="spellStart"/>
      <w:r w:rsidRPr="00735318">
        <w:rPr>
          <w:bCs/>
          <w:sz w:val="24"/>
          <w:szCs w:val="24"/>
          <w:lang w:eastAsia="en-GB"/>
        </w:rPr>
        <w:t>dificultate</w:t>
      </w:r>
      <w:proofErr w:type="spellEnd"/>
      <w:r w:rsidRPr="00735318">
        <w:rPr>
          <w:bCs/>
          <w:sz w:val="24"/>
          <w:szCs w:val="24"/>
          <w:lang w:eastAsia="en-GB"/>
        </w:rPr>
        <w:t xml:space="preserve"> </w:t>
      </w:r>
      <w:proofErr w:type="spellStart"/>
      <w:r w:rsidRPr="00735318">
        <w:rPr>
          <w:bCs/>
          <w:sz w:val="24"/>
          <w:szCs w:val="24"/>
          <w:lang w:eastAsia="en-GB"/>
        </w:rPr>
        <w:t>în</w:t>
      </w:r>
      <w:proofErr w:type="spellEnd"/>
      <w:r w:rsidRPr="00735318">
        <w:rPr>
          <w:bCs/>
          <w:sz w:val="24"/>
          <w:szCs w:val="24"/>
          <w:lang w:eastAsia="en-GB"/>
        </w:rPr>
        <w:t xml:space="preserve"> care pot intra </w:t>
      </w:r>
      <w:proofErr w:type="spellStart"/>
      <w:r w:rsidRPr="00735318">
        <w:rPr>
          <w:bCs/>
          <w:sz w:val="24"/>
          <w:szCs w:val="24"/>
          <w:lang w:eastAsia="en-GB"/>
        </w:rPr>
        <w:t>categoriile</w:t>
      </w:r>
      <w:proofErr w:type="spellEnd"/>
      <w:r w:rsidRPr="00735318">
        <w:rPr>
          <w:bCs/>
          <w:sz w:val="24"/>
          <w:szCs w:val="24"/>
          <w:lang w:eastAsia="en-GB"/>
        </w:rPr>
        <w:t xml:space="preserve"> </w:t>
      </w:r>
      <w:proofErr w:type="spellStart"/>
      <w:r w:rsidRPr="00735318">
        <w:rPr>
          <w:bCs/>
          <w:sz w:val="24"/>
          <w:szCs w:val="24"/>
          <w:lang w:eastAsia="en-GB"/>
        </w:rPr>
        <w:t>vulnerabile</w:t>
      </w:r>
      <w:proofErr w:type="spellEnd"/>
      <w:r w:rsidRPr="00735318">
        <w:rPr>
          <w:bCs/>
          <w:sz w:val="24"/>
          <w:szCs w:val="24"/>
          <w:lang w:eastAsia="en-GB"/>
        </w:rPr>
        <w:t xml:space="preserve"> care fac </w:t>
      </w:r>
      <w:proofErr w:type="spellStart"/>
      <w:r w:rsidRPr="00735318">
        <w:rPr>
          <w:bCs/>
          <w:sz w:val="24"/>
          <w:szCs w:val="24"/>
          <w:lang w:eastAsia="en-GB"/>
        </w:rPr>
        <w:t>parte</w:t>
      </w:r>
      <w:proofErr w:type="spellEnd"/>
      <w:r w:rsidRPr="00735318">
        <w:rPr>
          <w:bCs/>
          <w:sz w:val="24"/>
          <w:szCs w:val="24"/>
          <w:lang w:eastAsia="en-GB"/>
        </w:rPr>
        <w:t xml:space="preserve"> din </w:t>
      </w:r>
      <w:proofErr w:type="spellStart"/>
      <w:r w:rsidRPr="00735318">
        <w:rPr>
          <w:bCs/>
          <w:sz w:val="24"/>
          <w:szCs w:val="24"/>
          <w:lang w:eastAsia="en-GB"/>
        </w:rPr>
        <w:t>categoria</w:t>
      </w:r>
      <w:proofErr w:type="spellEnd"/>
      <w:r w:rsidRPr="00735318">
        <w:rPr>
          <w:bCs/>
          <w:sz w:val="24"/>
          <w:szCs w:val="24"/>
          <w:lang w:eastAsia="en-GB"/>
        </w:rPr>
        <w:t xml:space="preserve"> de </w:t>
      </w:r>
      <w:proofErr w:type="spellStart"/>
      <w:r w:rsidRPr="00735318">
        <w:rPr>
          <w:bCs/>
          <w:sz w:val="24"/>
          <w:szCs w:val="24"/>
          <w:lang w:eastAsia="en-GB"/>
        </w:rPr>
        <w:t>persoane</w:t>
      </w:r>
      <w:proofErr w:type="spellEnd"/>
      <w:r w:rsidRPr="00735318">
        <w:rPr>
          <w:bCs/>
          <w:sz w:val="24"/>
          <w:szCs w:val="24"/>
          <w:lang w:eastAsia="en-GB"/>
        </w:rPr>
        <w:t xml:space="preserve"> </w:t>
      </w:r>
      <w:proofErr w:type="spellStart"/>
      <w:r w:rsidRPr="00735318">
        <w:rPr>
          <w:bCs/>
          <w:sz w:val="24"/>
          <w:szCs w:val="24"/>
          <w:lang w:eastAsia="en-GB"/>
        </w:rPr>
        <w:t>beneficiare</w:t>
      </w:r>
      <w:proofErr w:type="spellEnd"/>
      <w:r w:rsidRPr="00735318">
        <w:rPr>
          <w:bCs/>
          <w:sz w:val="24"/>
          <w:szCs w:val="24"/>
          <w:lang w:eastAsia="en-GB"/>
        </w:rPr>
        <w:t xml:space="preserve">, </w:t>
      </w:r>
      <w:proofErr w:type="spellStart"/>
      <w:r w:rsidRPr="00735318">
        <w:rPr>
          <w:bCs/>
          <w:sz w:val="24"/>
          <w:szCs w:val="24"/>
          <w:lang w:eastAsia="en-GB"/>
        </w:rPr>
        <w:t>potrivit</w:t>
      </w:r>
      <w:proofErr w:type="spellEnd"/>
      <w:r w:rsidRPr="00735318">
        <w:rPr>
          <w:bCs/>
          <w:sz w:val="24"/>
          <w:szCs w:val="24"/>
          <w:lang w:eastAsia="en-GB"/>
        </w:rPr>
        <w:t xml:space="preserve"> </w:t>
      </w:r>
      <w:proofErr w:type="spellStart"/>
      <w:r w:rsidRPr="00735318">
        <w:rPr>
          <w:bCs/>
          <w:sz w:val="24"/>
          <w:szCs w:val="24"/>
          <w:lang w:eastAsia="en-GB"/>
        </w:rPr>
        <w:t>scopului</w:t>
      </w:r>
      <w:proofErr w:type="spellEnd"/>
      <w:r w:rsidRPr="00735318">
        <w:rPr>
          <w:bCs/>
          <w:sz w:val="24"/>
          <w:szCs w:val="24"/>
          <w:lang w:eastAsia="en-GB"/>
        </w:rPr>
        <w:t xml:space="preserve"> </w:t>
      </w:r>
      <w:proofErr w:type="spellStart"/>
      <w:r w:rsidRPr="00735318">
        <w:rPr>
          <w:bCs/>
          <w:sz w:val="24"/>
          <w:szCs w:val="24"/>
          <w:lang w:eastAsia="en-GB"/>
        </w:rPr>
        <w:t>acestuia</w:t>
      </w:r>
      <w:proofErr w:type="spellEnd"/>
      <w:r w:rsidRPr="00735318">
        <w:rPr>
          <w:bCs/>
          <w:sz w:val="24"/>
          <w:szCs w:val="24"/>
          <w:lang w:eastAsia="en-GB"/>
        </w:rPr>
        <w:t xml:space="preserve">, </w:t>
      </w:r>
      <w:proofErr w:type="spellStart"/>
      <w:r w:rsidRPr="00735318">
        <w:rPr>
          <w:bCs/>
          <w:sz w:val="24"/>
          <w:szCs w:val="24"/>
          <w:lang w:eastAsia="en-GB"/>
        </w:rPr>
        <w:t>prin</w:t>
      </w:r>
      <w:proofErr w:type="spellEnd"/>
      <w:r w:rsidRPr="00735318">
        <w:rPr>
          <w:bCs/>
          <w:sz w:val="24"/>
          <w:szCs w:val="24"/>
          <w:lang w:eastAsia="en-GB"/>
        </w:rPr>
        <w:t xml:space="preserve"> </w:t>
      </w:r>
      <w:proofErr w:type="spellStart"/>
      <w:r w:rsidRPr="00735318">
        <w:rPr>
          <w:bCs/>
          <w:sz w:val="24"/>
          <w:szCs w:val="24"/>
          <w:lang w:eastAsia="en-GB"/>
        </w:rPr>
        <w:t>asigurarea</w:t>
      </w:r>
      <w:proofErr w:type="spellEnd"/>
      <w:r w:rsidRPr="00735318">
        <w:rPr>
          <w:bCs/>
          <w:sz w:val="24"/>
          <w:szCs w:val="24"/>
          <w:lang w:eastAsia="en-GB"/>
        </w:rPr>
        <w:t xml:space="preserve"> </w:t>
      </w:r>
      <w:proofErr w:type="spellStart"/>
      <w:r w:rsidRPr="00735318">
        <w:rPr>
          <w:bCs/>
          <w:sz w:val="24"/>
          <w:szCs w:val="24"/>
          <w:lang w:eastAsia="en-GB"/>
        </w:rPr>
        <w:t>următoarelor</w:t>
      </w:r>
      <w:proofErr w:type="spellEnd"/>
      <w:r w:rsidRPr="00735318">
        <w:rPr>
          <w:bCs/>
          <w:sz w:val="24"/>
          <w:szCs w:val="24"/>
          <w:lang w:eastAsia="en-GB"/>
        </w:rPr>
        <w:t xml:space="preserve"> </w:t>
      </w:r>
      <w:proofErr w:type="spellStart"/>
      <w:r w:rsidRPr="00735318">
        <w:rPr>
          <w:bCs/>
          <w:sz w:val="24"/>
          <w:szCs w:val="24"/>
          <w:lang w:eastAsia="en-GB"/>
        </w:rPr>
        <w:t>activităţi</w:t>
      </w:r>
      <w:proofErr w:type="spellEnd"/>
      <w:r w:rsidRPr="00735318">
        <w:rPr>
          <w:bCs/>
          <w:sz w:val="24"/>
          <w:szCs w:val="24"/>
          <w:lang w:eastAsia="en-GB"/>
        </w:rPr>
        <w:t>:</w:t>
      </w:r>
    </w:p>
    <w:p w14:paraId="3C19C1C9" w14:textId="77777777"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organizarea de sesiuni de instruire a personalului privind respectarea Drepturilor beneficiarilor şi prevederilor Codului de etică.</w:t>
      </w:r>
    </w:p>
    <w:p w14:paraId="432C2239" w14:textId="77777777" w:rsidR="0057244F" w:rsidRPr="00735318" w:rsidRDefault="0057244F" w:rsidP="00734843">
      <w:pPr>
        <w:tabs>
          <w:tab w:val="left" w:pos="360"/>
        </w:tabs>
        <w:jc w:val="both"/>
        <w:rPr>
          <w:lang w:val="it-IT"/>
        </w:rPr>
      </w:pPr>
      <w:r w:rsidRPr="00735318">
        <w:rPr>
          <w:lang w:val="it-IT"/>
        </w:rPr>
        <w:tab/>
        <w:t>Sesiunile de instruire a personalului sunt consemnate în Registrul privind perfecţionarea continuă a personalului.</w:t>
      </w:r>
    </w:p>
    <w:p w14:paraId="0F29B542" w14:textId="77777777"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 xml:space="preserve">elaborarea, afişarea şi diseminarea </w:t>
      </w:r>
      <w:r w:rsidRPr="00735318">
        <w:rPr>
          <w:i/>
          <w:lang w:val="it-IT"/>
        </w:rPr>
        <w:t>Codului etic</w:t>
      </w:r>
      <w:r w:rsidRPr="00735318">
        <w:rPr>
          <w:lang w:val="it-IT"/>
        </w:rPr>
        <w:t xml:space="preserve"> al CZ, care cuprinde regului ce privesc în principal asigurarea unui tratament egal pentru toţi beneficiarii, fără niciun fel de discriminare.</w:t>
      </w:r>
    </w:p>
    <w:p w14:paraId="4E1B6291" w14:textId="77777777" w:rsidR="0057244F" w:rsidRPr="00735318" w:rsidRDefault="0057244F" w:rsidP="00C609BA">
      <w:pPr>
        <w:tabs>
          <w:tab w:val="left" w:pos="360"/>
        </w:tabs>
        <w:ind w:firstLine="284"/>
        <w:jc w:val="both"/>
        <w:rPr>
          <w:lang w:val="it-IT"/>
        </w:rPr>
      </w:pPr>
      <w:r w:rsidRPr="00735318">
        <w:rPr>
          <w:lang w:val="it-IT"/>
        </w:rPr>
        <w:tab/>
        <w:t>Codul etic prevede acordarea serviciilor exclusiv în interesul beneficiarilor şi pentru protecţia acestora, respectarea eticii profesionale în relaţia cu beneficiarii.</w:t>
      </w:r>
    </w:p>
    <w:p w14:paraId="0BA13A5B" w14:textId="77777777" w:rsidR="0057244F" w:rsidRPr="00735318" w:rsidRDefault="0057244F" w:rsidP="00C609BA">
      <w:pPr>
        <w:numPr>
          <w:ilvl w:val="1"/>
          <w:numId w:val="6"/>
        </w:numPr>
        <w:tabs>
          <w:tab w:val="clear" w:pos="1440"/>
          <w:tab w:val="num" w:pos="0"/>
          <w:tab w:val="left" w:pos="360"/>
        </w:tabs>
        <w:ind w:left="0" w:firstLine="284"/>
        <w:jc w:val="both"/>
        <w:rPr>
          <w:lang w:val="it-IT"/>
        </w:rPr>
      </w:pPr>
      <w:proofErr w:type="spellStart"/>
      <w:r w:rsidRPr="00735318">
        <w:rPr>
          <w:lang w:val="en-US"/>
        </w:rPr>
        <w:t>distribuirea</w:t>
      </w:r>
      <w:proofErr w:type="spellEnd"/>
      <w:r w:rsidRPr="00735318">
        <w:rPr>
          <w:lang w:val="en-US"/>
        </w:rPr>
        <w:t xml:space="preserve"> </w:t>
      </w:r>
      <w:proofErr w:type="spellStart"/>
      <w:r w:rsidRPr="00735318">
        <w:rPr>
          <w:lang w:val="en-US"/>
        </w:rPr>
        <w:t>unui</w:t>
      </w:r>
      <w:proofErr w:type="spellEnd"/>
      <w:r w:rsidRPr="00735318">
        <w:rPr>
          <w:lang w:val="en-US"/>
        </w:rPr>
        <w:t xml:space="preserve"> exemplar din </w:t>
      </w:r>
      <w:proofErr w:type="spellStart"/>
      <w:r w:rsidRPr="00735318">
        <w:rPr>
          <w:i/>
          <w:lang w:val="en-US"/>
        </w:rPr>
        <w:t>Codul</w:t>
      </w:r>
      <w:proofErr w:type="spellEnd"/>
      <w:r w:rsidRPr="00735318">
        <w:rPr>
          <w:i/>
          <w:lang w:val="en-US"/>
        </w:rPr>
        <w:t xml:space="preserve"> etic </w:t>
      </w:r>
      <w:proofErr w:type="spellStart"/>
      <w:r w:rsidRPr="00735318">
        <w:rPr>
          <w:lang w:val="en-US"/>
        </w:rPr>
        <w:t>şi</w:t>
      </w:r>
      <w:proofErr w:type="spellEnd"/>
      <w:r w:rsidRPr="00735318">
        <w:rPr>
          <w:i/>
        </w:rPr>
        <w:t xml:space="preserve"> </w:t>
      </w:r>
      <w:r w:rsidRPr="00735318">
        <w:rPr>
          <w:i/>
          <w:lang w:val="it-IT"/>
        </w:rPr>
        <w:t>Drepturile beneficirului</w:t>
      </w:r>
      <w:r w:rsidRPr="00735318">
        <w:rPr>
          <w:lang w:val="en-US"/>
        </w:rPr>
        <w:t xml:space="preserve">, </w:t>
      </w:r>
      <w:proofErr w:type="spellStart"/>
      <w:r w:rsidRPr="00735318">
        <w:rPr>
          <w:lang w:val="en-US"/>
        </w:rPr>
        <w:t>reprezentantului</w:t>
      </w:r>
      <w:proofErr w:type="spellEnd"/>
      <w:r w:rsidRPr="00735318">
        <w:rPr>
          <w:lang w:val="en-US"/>
        </w:rPr>
        <w:t xml:space="preserve"> legal, </w:t>
      </w:r>
      <w:proofErr w:type="spellStart"/>
      <w:r w:rsidRPr="00735318">
        <w:rPr>
          <w:lang w:val="en-US"/>
        </w:rPr>
        <w:t>după</w:t>
      </w:r>
      <w:proofErr w:type="spellEnd"/>
      <w:r w:rsidRPr="00735318">
        <w:rPr>
          <w:lang w:val="en-US"/>
        </w:rPr>
        <w:t xml:space="preserve"> </w:t>
      </w:r>
      <w:proofErr w:type="spellStart"/>
      <w:r w:rsidRPr="00735318">
        <w:rPr>
          <w:lang w:val="en-US"/>
        </w:rPr>
        <w:t>caz</w:t>
      </w:r>
      <w:proofErr w:type="spellEnd"/>
      <w:r w:rsidRPr="00735318">
        <w:rPr>
          <w:lang w:val="en-US"/>
        </w:rPr>
        <w:t xml:space="preserve">, </w:t>
      </w:r>
      <w:proofErr w:type="spellStart"/>
      <w:r w:rsidRPr="00735318">
        <w:rPr>
          <w:lang w:val="en-US"/>
        </w:rPr>
        <w:t>membrilor</w:t>
      </w:r>
      <w:proofErr w:type="spellEnd"/>
      <w:r w:rsidRPr="00735318">
        <w:rPr>
          <w:lang w:val="en-US"/>
        </w:rPr>
        <w:t xml:space="preserve"> de </w:t>
      </w:r>
      <w:proofErr w:type="spellStart"/>
      <w:r w:rsidRPr="00735318">
        <w:rPr>
          <w:lang w:val="en-US"/>
        </w:rPr>
        <w:t>familie</w:t>
      </w:r>
      <w:proofErr w:type="spellEnd"/>
      <w:r w:rsidRPr="00735318">
        <w:rPr>
          <w:lang w:val="en-US"/>
        </w:rPr>
        <w:t xml:space="preserve">, </w:t>
      </w:r>
      <w:proofErr w:type="spellStart"/>
      <w:r w:rsidRPr="00735318">
        <w:rPr>
          <w:lang w:val="en-US"/>
        </w:rPr>
        <w:t>în</w:t>
      </w:r>
      <w:proofErr w:type="spellEnd"/>
      <w:r w:rsidRPr="00735318">
        <w:rPr>
          <w:lang w:val="en-US"/>
        </w:rPr>
        <w:t xml:space="preserve"> </w:t>
      </w:r>
      <w:proofErr w:type="spellStart"/>
      <w:r w:rsidRPr="00735318">
        <w:rPr>
          <w:lang w:val="en-US"/>
        </w:rPr>
        <w:t>spitale</w:t>
      </w:r>
      <w:proofErr w:type="spellEnd"/>
      <w:r w:rsidRPr="00735318">
        <w:rPr>
          <w:lang w:val="en-US"/>
        </w:rPr>
        <w:t xml:space="preserve">, </w:t>
      </w:r>
      <w:proofErr w:type="spellStart"/>
      <w:r w:rsidRPr="00735318">
        <w:rPr>
          <w:lang w:val="en-US"/>
        </w:rPr>
        <w:t>primării</w:t>
      </w:r>
      <w:proofErr w:type="spellEnd"/>
      <w:r w:rsidRPr="00735318">
        <w:rPr>
          <w:lang w:val="en-US"/>
        </w:rPr>
        <w:t xml:space="preserve">, </w:t>
      </w:r>
      <w:proofErr w:type="spellStart"/>
      <w:r w:rsidRPr="00735318">
        <w:rPr>
          <w:lang w:val="en-US"/>
        </w:rPr>
        <w:t>alte</w:t>
      </w:r>
      <w:proofErr w:type="spellEnd"/>
      <w:r w:rsidRPr="00735318">
        <w:rPr>
          <w:lang w:val="en-US"/>
        </w:rPr>
        <w:t xml:space="preserve"> </w:t>
      </w:r>
      <w:proofErr w:type="spellStart"/>
      <w:r w:rsidRPr="00735318">
        <w:rPr>
          <w:lang w:val="en-US"/>
        </w:rPr>
        <w:t>instituţii</w:t>
      </w:r>
      <w:proofErr w:type="spellEnd"/>
      <w:r w:rsidRPr="00735318">
        <w:rPr>
          <w:lang w:val="en-US"/>
        </w:rPr>
        <w:t xml:space="preserve"> </w:t>
      </w:r>
      <w:proofErr w:type="spellStart"/>
      <w:r w:rsidRPr="00735318">
        <w:rPr>
          <w:lang w:val="en-US"/>
        </w:rPr>
        <w:t>publice</w:t>
      </w:r>
      <w:proofErr w:type="spellEnd"/>
      <w:r w:rsidRPr="00735318">
        <w:rPr>
          <w:lang w:val="en-US"/>
        </w:rPr>
        <w:t xml:space="preserve"> care vin </w:t>
      </w:r>
      <w:proofErr w:type="spellStart"/>
      <w:r w:rsidRPr="00735318">
        <w:rPr>
          <w:lang w:val="en-US"/>
        </w:rPr>
        <w:t>în</w:t>
      </w:r>
      <w:proofErr w:type="spellEnd"/>
      <w:r w:rsidRPr="00735318">
        <w:rPr>
          <w:lang w:val="en-US"/>
        </w:rPr>
        <w:t xml:space="preserve"> contact cu  </w:t>
      </w:r>
      <w:proofErr w:type="spellStart"/>
      <w:r w:rsidRPr="00735318">
        <w:rPr>
          <w:lang w:val="en-US"/>
        </w:rPr>
        <w:t>problematica</w:t>
      </w:r>
      <w:proofErr w:type="spellEnd"/>
      <w:r w:rsidRPr="00735318">
        <w:rPr>
          <w:lang w:val="en-US"/>
        </w:rPr>
        <w:t xml:space="preserve"> </w:t>
      </w:r>
      <w:proofErr w:type="spellStart"/>
      <w:r w:rsidRPr="00735318">
        <w:rPr>
          <w:lang w:val="en-US"/>
        </w:rPr>
        <w:t>persoanelor</w:t>
      </w:r>
      <w:proofErr w:type="spellEnd"/>
      <w:r w:rsidRPr="00735318">
        <w:rPr>
          <w:lang w:val="en-US"/>
        </w:rPr>
        <w:t xml:space="preserve"> </w:t>
      </w:r>
      <w:proofErr w:type="spellStart"/>
      <w:r w:rsidRPr="00735318">
        <w:rPr>
          <w:lang w:val="en-US"/>
        </w:rPr>
        <w:t>adulte</w:t>
      </w:r>
      <w:proofErr w:type="spellEnd"/>
      <w:r w:rsidRPr="00735318">
        <w:rPr>
          <w:lang w:val="en-US"/>
        </w:rPr>
        <w:t xml:space="preserve"> cu </w:t>
      </w:r>
      <w:proofErr w:type="spellStart"/>
      <w:r w:rsidRPr="00735318">
        <w:rPr>
          <w:lang w:val="en-US"/>
        </w:rPr>
        <w:t>dizabilităţi</w:t>
      </w:r>
      <w:proofErr w:type="spellEnd"/>
      <w:r w:rsidRPr="00735318">
        <w:rPr>
          <w:lang w:val="it-IT"/>
        </w:rPr>
        <w:t>;</w:t>
      </w:r>
    </w:p>
    <w:p w14:paraId="43487B31" w14:textId="77777777"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participarea beneficiarilor la spectacolele organizate cu ocazia diverselor sărbători şi                                 festivităţi în comunitate;</w:t>
      </w:r>
    </w:p>
    <w:p w14:paraId="4EAAE13D" w14:textId="77777777" w:rsidR="0057244F" w:rsidRPr="00735318" w:rsidRDefault="0057244F" w:rsidP="00C609BA">
      <w:pPr>
        <w:numPr>
          <w:ilvl w:val="1"/>
          <w:numId w:val="6"/>
        </w:numPr>
        <w:tabs>
          <w:tab w:val="clear" w:pos="1440"/>
          <w:tab w:val="num" w:pos="0"/>
          <w:tab w:val="left" w:pos="360"/>
        </w:tabs>
        <w:ind w:left="0" w:firstLine="284"/>
        <w:jc w:val="both"/>
        <w:rPr>
          <w:lang w:val="it-IT"/>
        </w:rPr>
      </w:pPr>
      <w:r w:rsidRPr="00735318">
        <w:rPr>
          <w:lang w:val="it-IT"/>
        </w:rPr>
        <w:t xml:space="preserve">prezentarea la  târguri/expoziţii a diverselor produse realizate de către beneficiari în cadrul programului de terapie ocupaţională. </w:t>
      </w:r>
    </w:p>
    <w:p w14:paraId="0C8FC438" w14:textId="77777777" w:rsidR="0057244F" w:rsidRPr="00735318" w:rsidRDefault="0057244F" w:rsidP="001D6166">
      <w:pPr>
        <w:pStyle w:val="BodyText"/>
        <w:tabs>
          <w:tab w:val="num" w:pos="0"/>
          <w:tab w:val="left" w:pos="360"/>
        </w:tabs>
        <w:jc w:val="both"/>
        <w:rPr>
          <w:b w:val="0"/>
          <w:sz w:val="24"/>
          <w:szCs w:val="24"/>
          <w:lang w:eastAsia="en-GB"/>
        </w:rPr>
      </w:pPr>
      <w:r w:rsidRPr="00735318">
        <w:rPr>
          <w:sz w:val="24"/>
          <w:szCs w:val="24"/>
          <w:lang w:eastAsia="en-GB"/>
        </w:rPr>
        <w:t>    </w:t>
      </w:r>
      <w:r w:rsidRPr="00735318">
        <w:rPr>
          <w:sz w:val="24"/>
          <w:szCs w:val="24"/>
          <w:lang w:eastAsia="en-GB"/>
        </w:rPr>
        <w:tab/>
      </w:r>
      <w:proofErr w:type="spellStart"/>
      <w:r w:rsidRPr="00735318">
        <w:rPr>
          <w:b w:val="0"/>
          <w:sz w:val="24"/>
          <w:szCs w:val="24"/>
          <w:lang w:eastAsia="en-GB"/>
        </w:rPr>
        <w:t>Personalul</w:t>
      </w:r>
      <w:proofErr w:type="spellEnd"/>
      <w:r w:rsidRPr="00735318">
        <w:rPr>
          <w:b w:val="0"/>
          <w:sz w:val="24"/>
          <w:szCs w:val="24"/>
          <w:lang w:eastAsia="en-GB"/>
        </w:rPr>
        <w:t xml:space="preserve"> </w:t>
      </w:r>
      <w:proofErr w:type="spellStart"/>
      <w:r w:rsidRPr="00735318">
        <w:rPr>
          <w:b w:val="0"/>
          <w:sz w:val="24"/>
          <w:szCs w:val="24"/>
          <w:lang w:eastAsia="en-GB"/>
        </w:rPr>
        <w:t>implicat</w:t>
      </w:r>
      <w:proofErr w:type="spellEnd"/>
      <w:r w:rsidRPr="00735318">
        <w:rPr>
          <w:b w:val="0"/>
          <w:sz w:val="24"/>
          <w:szCs w:val="24"/>
          <w:lang w:eastAsia="en-GB"/>
        </w:rPr>
        <w:t xml:space="preserve"> </w:t>
      </w:r>
      <w:proofErr w:type="spellStart"/>
      <w:r w:rsidRPr="00735318">
        <w:rPr>
          <w:b w:val="0"/>
          <w:sz w:val="24"/>
          <w:szCs w:val="24"/>
          <w:lang w:eastAsia="en-GB"/>
        </w:rPr>
        <w:t>în</w:t>
      </w:r>
      <w:proofErr w:type="spellEnd"/>
      <w:r w:rsidRPr="00735318">
        <w:rPr>
          <w:b w:val="0"/>
          <w:sz w:val="24"/>
          <w:szCs w:val="24"/>
          <w:lang w:eastAsia="en-GB"/>
        </w:rPr>
        <w:t xml:space="preserve"> </w:t>
      </w:r>
      <w:proofErr w:type="spellStart"/>
      <w:r w:rsidRPr="00735318">
        <w:rPr>
          <w:b w:val="0"/>
          <w:sz w:val="24"/>
          <w:szCs w:val="24"/>
          <w:lang w:eastAsia="en-GB"/>
        </w:rPr>
        <w:t>activitatea</w:t>
      </w:r>
      <w:proofErr w:type="spellEnd"/>
      <w:r w:rsidRPr="00735318">
        <w:rPr>
          <w:b w:val="0"/>
          <w:sz w:val="24"/>
          <w:szCs w:val="24"/>
          <w:lang w:eastAsia="en-GB"/>
        </w:rPr>
        <w:t xml:space="preserve"> de </w:t>
      </w:r>
      <w:proofErr w:type="spellStart"/>
      <w:r w:rsidRPr="00735318">
        <w:rPr>
          <w:b w:val="0"/>
          <w:sz w:val="24"/>
          <w:szCs w:val="24"/>
          <w:lang w:eastAsia="en-GB"/>
        </w:rPr>
        <w:t>promovare</w:t>
      </w:r>
      <w:proofErr w:type="spellEnd"/>
      <w:r w:rsidRPr="00735318">
        <w:rPr>
          <w:b w:val="0"/>
          <w:sz w:val="24"/>
          <w:szCs w:val="24"/>
          <w:lang w:eastAsia="en-GB"/>
        </w:rPr>
        <w:t xml:space="preserve"> a </w:t>
      </w:r>
      <w:proofErr w:type="spellStart"/>
      <w:r w:rsidRPr="00735318">
        <w:rPr>
          <w:b w:val="0"/>
          <w:sz w:val="24"/>
          <w:szCs w:val="24"/>
          <w:lang w:eastAsia="en-GB"/>
        </w:rPr>
        <w:t>drepturilor</w:t>
      </w:r>
      <w:proofErr w:type="spellEnd"/>
      <w:r w:rsidRPr="00735318">
        <w:rPr>
          <w:b w:val="0"/>
          <w:sz w:val="24"/>
          <w:szCs w:val="24"/>
          <w:lang w:eastAsia="en-GB"/>
        </w:rPr>
        <w:t xml:space="preserve"> </w:t>
      </w:r>
      <w:proofErr w:type="spellStart"/>
      <w:r w:rsidRPr="00735318">
        <w:rPr>
          <w:b w:val="0"/>
          <w:sz w:val="24"/>
          <w:szCs w:val="24"/>
          <w:lang w:eastAsia="en-GB"/>
        </w:rPr>
        <w:t>beneficiarilor</w:t>
      </w:r>
      <w:proofErr w:type="spellEnd"/>
      <w:r w:rsidRPr="00735318">
        <w:rPr>
          <w:b w:val="0"/>
          <w:sz w:val="24"/>
          <w:szCs w:val="24"/>
          <w:lang w:eastAsia="en-GB"/>
        </w:rPr>
        <w:t xml:space="preserve"> </w:t>
      </w:r>
      <w:proofErr w:type="spellStart"/>
      <w:r w:rsidRPr="00735318">
        <w:rPr>
          <w:b w:val="0"/>
          <w:sz w:val="24"/>
          <w:szCs w:val="24"/>
          <w:lang w:eastAsia="en-GB"/>
        </w:rPr>
        <w:t>şi</w:t>
      </w:r>
      <w:proofErr w:type="spellEnd"/>
      <w:r w:rsidRPr="00735318">
        <w:rPr>
          <w:b w:val="0"/>
          <w:sz w:val="24"/>
          <w:szCs w:val="24"/>
          <w:lang w:eastAsia="en-GB"/>
        </w:rPr>
        <w:t xml:space="preserve"> de </w:t>
      </w:r>
      <w:proofErr w:type="spellStart"/>
      <w:r w:rsidRPr="00735318">
        <w:rPr>
          <w:b w:val="0"/>
          <w:sz w:val="24"/>
          <w:szCs w:val="24"/>
          <w:lang w:eastAsia="en-GB"/>
        </w:rPr>
        <w:t>prevenire</w:t>
      </w:r>
      <w:proofErr w:type="spellEnd"/>
      <w:r w:rsidRPr="00735318">
        <w:rPr>
          <w:b w:val="0"/>
          <w:sz w:val="24"/>
          <w:szCs w:val="24"/>
          <w:lang w:eastAsia="en-GB"/>
        </w:rPr>
        <w:t xml:space="preserve"> a </w:t>
      </w:r>
      <w:proofErr w:type="spellStart"/>
      <w:r w:rsidRPr="00735318">
        <w:rPr>
          <w:b w:val="0"/>
          <w:sz w:val="24"/>
          <w:szCs w:val="24"/>
          <w:lang w:eastAsia="en-GB"/>
        </w:rPr>
        <w:t>situaţiilor</w:t>
      </w:r>
      <w:proofErr w:type="spellEnd"/>
      <w:r w:rsidRPr="00735318">
        <w:rPr>
          <w:b w:val="0"/>
          <w:sz w:val="24"/>
          <w:szCs w:val="24"/>
          <w:lang w:eastAsia="en-GB"/>
        </w:rPr>
        <w:t xml:space="preserve"> de </w:t>
      </w:r>
      <w:proofErr w:type="spellStart"/>
      <w:r w:rsidRPr="00735318">
        <w:rPr>
          <w:b w:val="0"/>
          <w:sz w:val="24"/>
          <w:szCs w:val="24"/>
          <w:lang w:eastAsia="en-GB"/>
        </w:rPr>
        <w:t>dificultate</w:t>
      </w:r>
      <w:proofErr w:type="spellEnd"/>
      <w:r w:rsidRPr="00735318">
        <w:rPr>
          <w:b w:val="0"/>
          <w:sz w:val="24"/>
          <w:szCs w:val="24"/>
          <w:lang w:eastAsia="en-GB"/>
        </w:rPr>
        <w:t xml:space="preserve"> </w:t>
      </w:r>
      <w:proofErr w:type="spellStart"/>
      <w:r w:rsidRPr="00735318">
        <w:rPr>
          <w:b w:val="0"/>
          <w:sz w:val="24"/>
          <w:szCs w:val="24"/>
          <w:lang w:eastAsia="en-GB"/>
        </w:rPr>
        <w:t>este</w:t>
      </w:r>
      <w:proofErr w:type="spellEnd"/>
      <w:r w:rsidRPr="00735318">
        <w:rPr>
          <w:b w:val="0"/>
          <w:sz w:val="24"/>
          <w:szCs w:val="24"/>
          <w:lang w:eastAsia="en-GB"/>
        </w:rPr>
        <w:t xml:space="preserve">: </w:t>
      </w:r>
      <w:proofErr w:type="spellStart"/>
      <w:r w:rsidRPr="00735318">
        <w:rPr>
          <w:b w:val="0"/>
          <w:sz w:val="24"/>
          <w:szCs w:val="24"/>
          <w:lang w:eastAsia="en-GB"/>
        </w:rPr>
        <w:t>asistent</w:t>
      </w:r>
      <w:proofErr w:type="spellEnd"/>
      <w:r w:rsidRPr="00735318">
        <w:rPr>
          <w:b w:val="0"/>
          <w:sz w:val="24"/>
          <w:szCs w:val="24"/>
          <w:lang w:eastAsia="en-GB"/>
        </w:rPr>
        <w:t xml:space="preserve"> social, </w:t>
      </w:r>
      <w:proofErr w:type="spellStart"/>
      <w:r w:rsidRPr="00735318">
        <w:rPr>
          <w:b w:val="0"/>
          <w:sz w:val="24"/>
          <w:szCs w:val="24"/>
          <w:lang w:eastAsia="en-GB"/>
        </w:rPr>
        <w:t>psiholog</w:t>
      </w:r>
      <w:proofErr w:type="spellEnd"/>
      <w:r w:rsidRPr="00735318">
        <w:rPr>
          <w:b w:val="0"/>
          <w:sz w:val="24"/>
          <w:szCs w:val="24"/>
          <w:lang w:eastAsia="en-GB"/>
        </w:rPr>
        <w:t xml:space="preserve">, </w:t>
      </w:r>
      <w:proofErr w:type="spellStart"/>
      <w:r w:rsidRPr="00735318">
        <w:rPr>
          <w:b w:val="0"/>
          <w:sz w:val="24"/>
          <w:szCs w:val="24"/>
          <w:lang w:eastAsia="en-GB"/>
        </w:rPr>
        <w:t>terapeut</w:t>
      </w:r>
      <w:proofErr w:type="spellEnd"/>
      <w:r w:rsidRPr="00735318">
        <w:rPr>
          <w:b w:val="0"/>
          <w:sz w:val="24"/>
          <w:szCs w:val="24"/>
          <w:lang w:eastAsia="en-GB"/>
        </w:rPr>
        <w:t xml:space="preserve"> </w:t>
      </w:r>
      <w:r>
        <w:rPr>
          <w:b w:val="0"/>
          <w:sz w:val="24"/>
          <w:szCs w:val="24"/>
          <w:lang w:eastAsia="en-GB"/>
        </w:rPr>
        <w:t xml:space="preserve">occupational/instructor </w:t>
      </w:r>
      <w:proofErr w:type="spellStart"/>
      <w:r>
        <w:rPr>
          <w:b w:val="0"/>
          <w:sz w:val="24"/>
          <w:szCs w:val="24"/>
          <w:lang w:eastAsia="en-GB"/>
        </w:rPr>
        <w:t>ergoterapie</w:t>
      </w:r>
      <w:proofErr w:type="spellEnd"/>
      <w:r w:rsidRPr="00735318">
        <w:rPr>
          <w:b w:val="0"/>
          <w:sz w:val="24"/>
          <w:szCs w:val="24"/>
          <w:lang w:eastAsia="en-GB"/>
        </w:rPr>
        <w:t xml:space="preserve">, </w:t>
      </w:r>
      <w:proofErr w:type="spellStart"/>
      <w:r>
        <w:rPr>
          <w:b w:val="0"/>
          <w:sz w:val="24"/>
          <w:szCs w:val="24"/>
          <w:lang w:eastAsia="en-GB"/>
        </w:rPr>
        <w:t>psihopedagog</w:t>
      </w:r>
      <w:proofErr w:type="spellEnd"/>
      <w:r w:rsidRPr="00735318">
        <w:rPr>
          <w:b w:val="0"/>
          <w:sz w:val="24"/>
          <w:szCs w:val="24"/>
          <w:lang w:eastAsia="en-GB"/>
        </w:rPr>
        <w:t xml:space="preserve">, care </w:t>
      </w:r>
      <w:proofErr w:type="spellStart"/>
      <w:r w:rsidRPr="00735318">
        <w:rPr>
          <w:b w:val="0"/>
          <w:sz w:val="24"/>
          <w:szCs w:val="24"/>
          <w:lang w:eastAsia="en-GB"/>
        </w:rPr>
        <w:t>foloseşte</w:t>
      </w:r>
      <w:proofErr w:type="spellEnd"/>
      <w:r w:rsidRPr="00735318">
        <w:rPr>
          <w:b w:val="0"/>
          <w:sz w:val="24"/>
          <w:szCs w:val="24"/>
          <w:lang w:eastAsia="en-GB"/>
        </w:rPr>
        <w:t xml:space="preserve"> ca instrument de </w:t>
      </w:r>
      <w:proofErr w:type="spellStart"/>
      <w:r w:rsidRPr="00735318">
        <w:rPr>
          <w:b w:val="0"/>
          <w:sz w:val="24"/>
          <w:szCs w:val="24"/>
          <w:lang w:eastAsia="en-GB"/>
        </w:rPr>
        <w:t>lucru</w:t>
      </w:r>
      <w:proofErr w:type="spellEnd"/>
      <w:r w:rsidRPr="00735318">
        <w:rPr>
          <w:b w:val="0"/>
          <w:sz w:val="24"/>
          <w:szCs w:val="24"/>
          <w:lang w:eastAsia="en-GB"/>
        </w:rPr>
        <w:t xml:space="preserve"> </w:t>
      </w:r>
      <w:proofErr w:type="spellStart"/>
      <w:r w:rsidRPr="00735318">
        <w:rPr>
          <w:b w:val="0"/>
          <w:i/>
          <w:sz w:val="24"/>
          <w:szCs w:val="24"/>
          <w:lang w:eastAsia="en-GB"/>
        </w:rPr>
        <w:t>Fişa</w:t>
      </w:r>
      <w:proofErr w:type="spellEnd"/>
      <w:r w:rsidRPr="00735318">
        <w:rPr>
          <w:b w:val="0"/>
          <w:i/>
          <w:sz w:val="24"/>
          <w:szCs w:val="24"/>
          <w:lang w:eastAsia="en-GB"/>
        </w:rPr>
        <w:t xml:space="preserve"> </w:t>
      </w:r>
      <w:proofErr w:type="spellStart"/>
      <w:r w:rsidRPr="00735318">
        <w:rPr>
          <w:b w:val="0"/>
          <w:i/>
          <w:sz w:val="24"/>
          <w:szCs w:val="24"/>
          <w:lang w:eastAsia="en-GB"/>
        </w:rPr>
        <w:t>beneficiarului</w:t>
      </w:r>
      <w:proofErr w:type="spellEnd"/>
      <w:r w:rsidRPr="00735318">
        <w:rPr>
          <w:b w:val="0"/>
          <w:sz w:val="24"/>
          <w:szCs w:val="24"/>
          <w:lang w:eastAsia="en-GB"/>
        </w:rPr>
        <w:t xml:space="preserve">, </w:t>
      </w:r>
      <w:proofErr w:type="spellStart"/>
      <w:r w:rsidRPr="00735318">
        <w:rPr>
          <w:b w:val="0"/>
          <w:sz w:val="24"/>
          <w:szCs w:val="24"/>
          <w:lang w:eastAsia="en-GB"/>
        </w:rPr>
        <w:t>în</w:t>
      </w:r>
      <w:proofErr w:type="spellEnd"/>
      <w:r w:rsidRPr="00735318">
        <w:rPr>
          <w:b w:val="0"/>
          <w:sz w:val="24"/>
          <w:szCs w:val="24"/>
          <w:lang w:eastAsia="en-GB"/>
        </w:rPr>
        <w:t xml:space="preserve"> care se </w:t>
      </w:r>
      <w:proofErr w:type="spellStart"/>
      <w:r w:rsidRPr="00735318">
        <w:rPr>
          <w:b w:val="0"/>
          <w:sz w:val="24"/>
          <w:szCs w:val="24"/>
          <w:lang w:eastAsia="en-GB"/>
        </w:rPr>
        <w:t>consemnează</w:t>
      </w:r>
      <w:proofErr w:type="spellEnd"/>
      <w:r w:rsidRPr="00735318">
        <w:rPr>
          <w:b w:val="0"/>
          <w:sz w:val="24"/>
          <w:szCs w:val="24"/>
          <w:lang w:eastAsia="en-GB"/>
        </w:rPr>
        <w:t xml:space="preserve"> </w:t>
      </w:r>
      <w:proofErr w:type="spellStart"/>
      <w:r w:rsidRPr="00735318">
        <w:rPr>
          <w:b w:val="0"/>
          <w:sz w:val="24"/>
          <w:szCs w:val="24"/>
          <w:lang w:eastAsia="en-GB"/>
        </w:rPr>
        <w:t>intervenţia</w:t>
      </w:r>
      <w:proofErr w:type="spellEnd"/>
      <w:r w:rsidRPr="00735318">
        <w:rPr>
          <w:b w:val="0"/>
          <w:sz w:val="24"/>
          <w:szCs w:val="24"/>
          <w:lang w:eastAsia="en-GB"/>
        </w:rPr>
        <w:t xml:space="preserve"> </w:t>
      </w:r>
      <w:proofErr w:type="spellStart"/>
      <w:r w:rsidRPr="00735318">
        <w:rPr>
          <w:b w:val="0"/>
          <w:sz w:val="24"/>
          <w:szCs w:val="24"/>
          <w:lang w:eastAsia="en-GB"/>
        </w:rPr>
        <w:t>şi</w:t>
      </w:r>
      <w:proofErr w:type="spellEnd"/>
      <w:r w:rsidRPr="00735318">
        <w:rPr>
          <w:b w:val="0"/>
          <w:sz w:val="24"/>
          <w:szCs w:val="24"/>
          <w:lang w:eastAsia="en-GB"/>
        </w:rPr>
        <w:t xml:space="preserve"> </w:t>
      </w:r>
      <w:proofErr w:type="spellStart"/>
      <w:r w:rsidRPr="00735318">
        <w:rPr>
          <w:b w:val="0"/>
          <w:sz w:val="24"/>
          <w:szCs w:val="24"/>
          <w:lang w:eastAsia="en-GB"/>
        </w:rPr>
        <w:t>durata</w:t>
      </w:r>
      <w:proofErr w:type="spellEnd"/>
      <w:r w:rsidRPr="00735318">
        <w:rPr>
          <w:b w:val="0"/>
          <w:sz w:val="24"/>
          <w:szCs w:val="24"/>
          <w:lang w:eastAsia="en-GB"/>
        </w:rPr>
        <w:t xml:space="preserve"> </w:t>
      </w:r>
      <w:proofErr w:type="spellStart"/>
      <w:r w:rsidRPr="00735318">
        <w:rPr>
          <w:b w:val="0"/>
          <w:sz w:val="24"/>
          <w:szCs w:val="24"/>
          <w:lang w:eastAsia="en-GB"/>
        </w:rPr>
        <w:t>acesteia</w:t>
      </w:r>
      <w:proofErr w:type="spellEnd"/>
      <w:r w:rsidRPr="00735318">
        <w:rPr>
          <w:b w:val="0"/>
          <w:sz w:val="24"/>
          <w:szCs w:val="24"/>
          <w:lang w:eastAsia="en-GB"/>
        </w:rPr>
        <w:t>.</w:t>
      </w:r>
    </w:p>
    <w:p w14:paraId="026750C5" w14:textId="77777777" w:rsidR="0057244F" w:rsidRDefault="0057244F" w:rsidP="001D6166">
      <w:pPr>
        <w:pStyle w:val="BodyText"/>
        <w:tabs>
          <w:tab w:val="num" w:pos="0"/>
          <w:tab w:val="left" w:pos="360"/>
        </w:tabs>
        <w:jc w:val="both"/>
        <w:rPr>
          <w:b w:val="0"/>
          <w:sz w:val="24"/>
          <w:szCs w:val="24"/>
          <w:lang w:eastAsia="en-GB"/>
        </w:rPr>
      </w:pPr>
      <w:r w:rsidRPr="00735318">
        <w:rPr>
          <w:b w:val="0"/>
          <w:sz w:val="24"/>
          <w:szCs w:val="24"/>
          <w:lang w:eastAsia="en-GB"/>
        </w:rPr>
        <w:tab/>
      </w:r>
      <w:proofErr w:type="spellStart"/>
      <w:r w:rsidRPr="00735318">
        <w:rPr>
          <w:b w:val="0"/>
          <w:sz w:val="24"/>
          <w:szCs w:val="24"/>
          <w:lang w:eastAsia="en-GB"/>
        </w:rPr>
        <w:t>Pentru</w:t>
      </w:r>
      <w:proofErr w:type="spellEnd"/>
      <w:r w:rsidRPr="00735318">
        <w:rPr>
          <w:b w:val="0"/>
          <w:sz w:val="24"/>
          <w:szCs w:val="24"/>
          <w:lang w:eastAsia="en-GB"/>
        </w:rPr>
        <w:t xml:space="preserve"> </w:t>
      </w:r>
      <w:proofErr w:type="spellStart"/>
      <w:r w:rsidRPr="00735318">
        <w:rPr>
          <w:b w:val="0"/>
          <w:sz w:val="24"/>
          <w:szCs w:val="24"/>
          <w:lang w:eastAsia="en-GB"/>
        </w:rPr>
        <w:t>efectuarea</w:t>
      </w:r>
      <w:proofErr w:type="spellEnd"/>
      <w:r w:rsidRPr="00735318">
        <w:rPr>
          <w:b w:val="0"/>
          <w:sz w:val="24"/>
          <w:szCs w:val="24"/>
          <w:lang w:eastAsia="en-GB"/>
        </w:rPr>
        <w:t xml:space="preserve"> </w:t>
      </w:r>
      <w:proofErr w:type="spellStart"/>
      <w:r w:rsidRPr="00735318">
        <w:rPr>
          <w:b w:val="0"/>
          <w:sz w:val="24"/>
          <w:szCs w:val="24"/>
          <w:lang w:eastAsia="en-GB"/>
        </w:rPr>
        <w:t>activităţilor</w:t>
      </w:r>
      <w:proofErr w:type="spellEnd"/>
      <w:r w:rsidRPr="00735318">
        <w:rPr>
          <w:b w:val="0"/>
          <w:sz w:val="24"/>
          <w:szCs w:val="24"/>
          <w:lang w:eastAsia="en-GB"/>
        </w:rPr>
        <w:t xml:space="preserve">, sunt </w:t>
      </w:r>
      <w:proofErr w:type="spellStart"/>
      <w:r w:rsidRPr="00735318">
        <w:rPr>
          <w:b w:val="0"/>
          <w:sz w:val="24"/>
          <w:szCs w:val="24"/>
          <w:lang w:eastAsia="en-GB"/>
        </w:rPr>
        <w:t>organizate</w:t>
      </w:r>
      <w:proofErr w:type="spellEnd"/>
      <w:r w:rsidRPr="00735318">
        <w:rPr>
          <w:b w:val="0"/>
          <w:sz w:val="24"/>
          <w:szCs w:val="24"/>
          <w:lang w:eastAsia="en-GB"/>
        </w:rPr>
        <w:t xml:space="preserve"> la </w:t>
      </w:r>
      <w:proofErr w:type="spellStart"/>
      <w:r w:rsidRPr="00735318">
        <w:rPr>
          <w:b w:val="0"/>
          <w:sz w:val="24"/>
          <w:szCs w:val="24"/>
          <w:lang w:eastAsia="en-GB"/>
        </w:rPr>
        <w:t>nivelul</w:t>
      </w:r>
      <w:proofErr w:type="spellEnd"/>
      <w:r w:rsidRPr="00735318">
        <w:rPr>
          <w:b w:val="0"/>
          <w:sz w:val="24"/>
          <w:szCs w:val="24"/>
          <w:lang w:eastAsia="en-GB"/>
        </w:rPr>
        <w:t xml:space="preserve"> CZ </w:t>
      </w:r>
      <w:proofErr w:type="spellStart"/>
      <w:r w:rsidRPr="00735318">
        <w:rPr>
          <w:b w:val="0"/>
          <w:sz w:val="24"/>
          <w:szCs w:val="24"/>
          <w:lang w:eastAsia="en-GB"/>
        </w:rPr>
        <w:t>şedinţe</w:t>
      </w:r>
      <w:proofErr w:type="spellEnd"/>
      <w:r w:rsidRPr="00735318">
        <w:rPr>
          <w:b w:val="0"/>
          <w:sz w:val="24"/>
          <w:szCs w:val="24"/>
          <w:lang w:eastAsia="en-GB"/>
        </w:rPr>
        <w:t xml:space="preserve"> de </w:t>
      </w:r>
      <w:proofErr w:type="spellStart"/>
      <w:r w:rsidRPr="00735318">
        <w:rPr>
          <w:b w:val="0"/>
          <w:sz w:val="24"/>
          <w:szCs w:val="24"/>
          <w:lang w:eastAsia="en-GB"/>
        </w:rPr>
        <w:t>informare</w:t>
      </w:r>
      <w:proofErr w:type="spellEnd"/>
      <w:r w:rsidRPr="00735318">
        <w:rPr>
          <w:b w:val="0"/>
          <w:sz w:val="24"/>
          <w:szCs w:val="24"/>
          <w:lang w:eastAsia="en-GB"/>
        </w:rPr>
        <w:t xml:space="preserve"> /</w:t>
      </w:r>
      <w:proofErr w:type="spellStart"/>
      <w:r w:rsidRPr="00735318">
        <w:rPr>
          <w:b w:val="0"/>
          <w:sz w:val="24"/>
          <w:szCs w:val="24"/>
          <w:lang w:eastAsia="en-GB"/>
        </w:rPr>
        <w:t>consiliere</w:t>
      </w:r>
      <w:proofErr w:type="spellEnd"/>
      <w:r w:rsidRPr="00735318">
        <w:rPr>
          <w:b w:val="0"/>
          <w:sz w:val="24"/>
          <w:szCs w:val="24"/>
          <w:lang w:eastAsia="en-GB"/>
        </w:rPr>
        <w:t xml:space="preserve"> a </w:t>
      </w:r>
      <w:proofErr w:type="spellStart"/>
      <w:r w:rsidRPr="00735318">
        <w:rPr>
          <w:b w:val="0"/>
          <w:sz w:val="24"/>
          <w:szCs w:val="24"/>
          <w:lang w:eastAsia="en-GB"/>
        </w:rPr>
        <w:t>beneficiarilor</w:t>
      </w:r>
      <w:proofErr w:type="spellEnd"/>
      <w:r w:rsidRPr="00735318">
        <w:rPr>
          <w:b w:val="0"/>
          <w:sz w:val="24"/>
          <w:szCs w:val="24"/>
          <w:lang w:eastAsia="en-GB"/>
        </w:rPr>
        <w:t xml:space="preserve">, care se </w:t>
      </w:r>
      <w:proofErr w:type="spellStart"/>
      <w:r w:rsidRPr="00735318">
        <w:rPr>
          <w:b w:val="0"/>
          <w:sz w:val="24"/>
          <w:szCs w:val="24"/>
          <w:lang w:eastAsia="en-GB"/>
        </w:rPr>
        <w:t>consemnează</w:t>
      </w:r>
      <w:proofErr w:type="spellEnd"/>
      <w:r w:rsidRPr="00735318">
        <w:rPr>
          <w:b w:val="0"/>
          <w:sz w:val="24"/>
          <w:szCs w:val="24"/>
          <w:lang w:eastAsia="en-GB"/>
        </w:rPr>
        <w:t xml:space="preserve"> </w:t>
      </w:r>
      <w:proofErr w:type="spellStart"/>
      <w:r w:rsidRPr="00735318">
        <w:rPr>
          <w:b w:val="0"/>
          <w:sz w:val="24"/>
          <w:szCs w:val="24"/>
          <w:lang w:eastAsia="en-GB"/>
        </w:rPr>
        <w:t>în</w:t>
      </w:r>
      <w:proofErr w:type="spellEnd"/>
      <w:r w:rsidRPr="00735318">
        <w:rPr>
          <w:b w:val="0"/>
          <w:sz w:val="24"/>
          <w:szCs w:val="24"/>
          <w:lang w:eastAsia="en-GB"/>
        </w:rPr>
        <w:t xml:space="preserve"> </w:t>
      </w:r>
      <w:proofErr w:type="spellStart"/>
      <w:r w:rsidRPr="00735318">
        <w:rPr>
          <w:b w:val="0"/>
          <w:sz w:val="24"/>
          <w:szCs w:val="24"/>
          <w:lang w:eastAsia="en-GB"/>
        </w:rPr>
        <w:t>Registrul</w:t>
      </w:r>
      <w:proofErr w:type="spellEnd"/>
      <w:r w:rsidRPr="00735318">
        <w:rPr>
          <w:b w:val="0"/>
          <w:sz w:val="24"/>
          <w:szCs w:val="24"/>
          <w:lang w:eastAsia="en-GB"/>
        </w:rPr>
        <w:t xml:space="preserve"> </w:t>
      </w:r>
      <w:proofErr w:type="spellStart"/>
      <w:r w:rsidRPr="00735318">
        <w:rPr>
          <w:b w:val="0"/>
          <w:sz w:val="24"/>
          <w:szCs w:val="24"/>
          <w:lang w:eastAsia="en-GB"/>
        </w:rPr>
        <w:t>privind</w:t>
      </w:r>
      <w:proofErr w:type="spellEnd"/>
      <w:r w:rsidRPr="00735318">
        <w:rPr>
          <w:b w:val="0"/>
          <w:sz w:val="24"/>
          <w:szCs w:val="24"/>
          <w:lang w:eastAsia="en-GB"/>
        </w:rPr>
        <w:t xml:space="preserve"> </w:t>
      </w:r>
      <w:proofErr w:type="spellStart"/>
      <w:r w:rsidRPr="00735318">
        <w:rPr>
          <w:b w:val="0"/>
          <w:sz w:val="24"/>
          <w:szCs w:val="24"/>
          <w:lang w:eastAsia="en-GB"/>
        </w:rPr>
        <w:t>informarea</w:t>
      </w:r>
      <w:proofErr w:type="spellEnd"/>
      <w:r w:rsidRPr="00735318">
        <w:rPr>
          <w:b w:val="0"/>
          <w:sz w:val="24"/>
          <w:szCs w:val="24"/>
          <w:lang w:eastAsia="en-GB"/>
        </w:rPr>
        <w:t xml:space="preserve"> </w:t>
      </w:r>
      <w:proofErr w:type="spellStart"/>
      <w:r w:rsidRPr="00735318">
        <w:rPr>
          <w:b w:val="0"/>
          <w:sz w:val="24"/>
          <w:szCs w:val="24"/>
          <w:lang w:eastAsia="en-GB"/>
        </w:rPr>
        <w:t>beneficiarilor</w:t>
      </w:r>
      <w:proofErr w:type="spellEnd"/>
      <w:r w:rsidRPr="00735318">
        <w:rPr>
          <w:b w:val="0"/>
          <w:sz w:val="24"/>
          <w:szCs w:val="24"/>
          <w:lang w:eastAsia="en-GB"/>
        </w:rPr>
        <w:t>.</w:t>
      </w:r>
    </w:p>
    <w:p w14:paraId="5092406D" w14:textId="77777777" w:rsidR="0057244F" w:rsidRPr="00735318" w:rsidRDefault="0057244F" w:rsidP="001D6166">
      <w:pPr>
        <w:pStyle w:val="BodyText"/>
        <w:tabs>
          <w:tab w:val="num" w:pos="0"/>
          <w:tab w:val="left" w:pos="360"/>
        </w:tabs>
        <w:jc w:val="both"/>
        <w:rPr>
          <w:b w:val="0"/>
          <w:sz w:val="24"/>
          <w:szCs w:val="24"/>
          <w:lang w:eastAsia="en-GB"/>
        </w:rPr>
      </w:pPr>
    </w:p>
    <w:p w14:paraId="15BE6B8C" w14:textId="77777777" w:rsidR="0057244F" w:rsidRPr="00735318" w:rsidRDefault="0057244F" w:rsidP="001551B9">
      <w:pPr>
        <w:pStyle w:val="BodyText"/>
        <w:tabs>
          <w:tab w:val="num" w:pos="0"/>
          <w:tab w:val="left" w:pos="360"/>
        </w:tabs>
        <w:jc w:val="left"/>
        <w:rPr>
          <w:b w:val="0"/>
          <w:bCs/>
          <w:sz w:val="24"/>
          <w:szCs w:val="24"/>
          <w:lang w:eastAsia="en-GB"/>
        </w:rPr>
      </w:pPr>
    </w:p>
    <w:p w14:paraId="45308B16" w14:textId="77777777" w:rsidR="0057244F" w:rsidRPr="00735318" w:rsidRDefault="0057244F" w:rsidP="001551B9">
      <w:pPr>
        <w:pStyle w:val="BodyText"/>
        <w:tabs>
          <w:tab w:val="num" w:pos="0"/>
          <w:tab w:val="left" w:pos="360"/>
        </w:tabs>
        <w:jc w:val="left"/>
        <w:rPr>
          <w:bCs/>
          <w:sz w:val="24"/>
          <w:szCs w:val="24"/>
          <w:lang w:eastAsia="en-GB"/>
        </w:rPr>
      </w:pPr>
      <w:r w:rsidRPr="00735318">
        <w:rPr>
          <w:sz w:val="24"/>
          <w:szCs w:val="24"/>
          <w:lang w:eastAsia="en-GB"/>
        </w:rPr>
        <w:t>d) </w:t>
      </w:r>
      <w:r w:rsidRPr="00735318">
        <w:rPr>
          <w:bCs/>
          <w:sz w:val="24"/>
          <w:szCs w:val="24"/>
          <w:lang w:eastAsia="en-GB"/>
        </w:rPr>
        <w:t xml:space="preserve">de </w:t>
      </w:r>
      <w:proofErr w:type="spellStart"/>
      <w:r w:rsidRPr="00735318">
        <w:rPr>
          <w:bCs/>
          <w:i/>
          <w:sz w:val="24"/>
          <w:szCs w:val="24"/>
          <w:lang w:eastAsia="en-GB"/>
        </w:rPr>
        <w:t>asigurare</w:t>
      </w:r>
      <w:proofErr w:type="spellEnd"/>
      <w:r w:rsidRPr="00735318">
        <w:rPr>
          <w:bCs/>
          <w:sz w:val="24"/>
          <w:szCs w:val="24"/>
          <w:lang w:eastAsia="en-GB"/>
        </w:rPr>
        <w:t xml:space="preserve"> a </w:t>
      </w:r>
      <w:proofErr w:type="spellStart"/>
      <w:r w:rsidRPr="00735318">
        <w:rPr>
          <w:bCs/>
          <w:sz w:val="24"/>
          <w:szCs w:val="24"/>
          <w:lang w:eastAsia="en-GB"/>
        </w:rPr>
        <w:t>calităţii</w:t>
      </w:r>
      <w:proofErr w:type="spellEnd"/>
      <w:r w:rsidRPr="00735318">
        <w:rPr>
          <w:bCs/>
          <w:sz w:val="24"/>
          <w:szCs w:val="24"/>
          <w:lang w:eastAsia="en-GB"/>
        </w:rPr>
        <w:t xml:space="preserve"> </w:t>
      </w:r>
      <w:proofErr w:type="spellStart"/>
      <w:r w:rsidRPr="00735318">
        <w:rPr>
          <w:bCs/>
          <w:sz w:val="24"/>
          <w:szCs w:val="24"/>
          <w:lang w:eastAsia="en-GB"/>
        </w:rPr>
        <w:t>serviciilor</w:t>
      </w:r>
      <w:proofErr w:type="spellEnd"/>
      <w:r w:rsidRPr="00735318">
        <w:rPr>
          <w:bCs/>
          <w:sz w:val="24"/>
          <w:szCs w:val="24"/>
          <w:lang w:eastAsia="en-GB"/>
        </w:rPr>
        <w:t xml:space="preserve"> </w:t>
      </w:r>
      <w:proofErr w:type="spellStart"/>
      <w:r w:rsidRPr="00735318">
        <w:rPr>
          <w:bCs/>
          <w:sz w:val="24"/>
          <w:szCs w:val="24"/>
          <w:lang w:eastAsia="en-GB"/>
        </w:rPr>
        <w:t>sociale</w:t>
      </w:r>
      <w:proofErr w:type="spellEnd"/>
      <w:r w:rsidRPr="00735318">
        <w:rPr>
          <w:bCs/>
          <w:sz w:val="24"/>
          <w:szCs w:val="24"/>
          <w:lang w:eastAsia="en-GB"/>
        </w:rPr>
        <w:t xml:space="preserve"> </w:t>
      </w:r>
      <w:proofErr w:type="spellStart"/>
      <w:r w:rsidRPr="00735318">
        <w:rPr>
          <w:bCs/>
          <w:sz w:val="24"/>
          <w:szCs w:val="24"/>
          <w:lang w:eastAsia="en-GB"/>
        </w:rPr>
        <w:t>prin</w:t>
      </w:r>
      <w:proofErr w:type="spellEnd"/>
      <w:r w:rsidRPr="00735318">
        <w:rPr>
          <w:bCs/>
          <w:sz w:val="24"/>
          <w:szCs w:val="24"/>
          <w:lang w:eastAsia="en-GB"/>
        </w:rPr>
        <w:t xml:space="preserve"> </w:t>
      </w:r>
      <w:proofErr w:type="spellStart"/>
      <w:r w:rsidRPr="00735318">
        <w:rPr>
          <w:bCs/>
          <w:sz w:val="24"/>
          <w:szCs w:val="24"/>
          <w:lang w:eastAsia="en-GB"/>
        </w:rPr>
        <w:t>realizarea</w:t>
      </w:r>
      <w:proofErr w:type="spellEnd"/>
      <w:r w:rsidRPr="00735318">
        <w:rPr>
          <w:bCs/>
          <w:sz w:val="24"/>
          <w:szCs w:val="24"/>
          <w:lang w:eastAsia="en-GB"/>
        </w:rPr>
        <w:t xml:space="preserve"> </w:t>
      </w:r>
      <w:proofErr w:type="spellStart"/>
      <w:r w:rsidRPr="00735318">
        <w:rPr>
          <w:bCs/>
          <w:sz w:val="24"/>
          <w:szCs w:val="24"/>
          <w:lang w:eastAsia="en-GB"/>
        </w:rPr>
        <w:t>următoarelor</w:t>
      </w:r>
      <w:proofErr w:type="spellEnd"/>
      <w:r w:rsidRPr="00735318">
        <w:rPr>
          <w:bCs/>
          <w:sz w:val="24"/>
          <w:szCs w:val="24"/>
          <w:lang w:eastAsia="en-GB"/>
        </w:rPr>
        <w:t xml:space="preserve"> </w:t>
      </w:r>
      <w:proofErr w:type="spellStart"/>
      <w:r w:rsidRPr="00735318">
        <w:rPr>
          <w:bCs/>
          <w:sz w:val="24"/>
          <w:szCs w:val="24"/>
          <w:lang w:eastAsia="en-GB"/>
        </w:rPr>
        <w:t>activităţi</w:t>
      </w:r>
      <w:proofErr w:type="spellEnd"/>
      <w:r w:rsidRPr="00735318">
        <w:rPr>
          <w:bCs/>
          <w:sz w:val="24"/>
          <w:szCs w:val="24"/>
          <w:lang w:eastAsia="en-GB"/>
        </w:rPr>
        <w:t>:</w:t>
      </w:r>
    </w:p>
    <w:p w14:paraId="7254B1CB" w14:textId="77777777" w:rsidR="0057244F" w:rsidRPr="00735318" w:rsidRDefault="0057244F" w:rsidP="00C609BA">
      <w:pPr>
        <w:pStyle w:val="BodyText"/>
        <w:tabs>
          <w:tab w:val="num" w:pos="0"/>
          <w:tab w:val="left" w:pos="360"/>
        </w:tabs>
        <w:ind w:firstLine="284"/>
        <w:jc w:val="both"/>
        <w:rPr>
          <w:b w:val="0"/>
          <w:sz w:val="24"/>
          <w:szCs w:val="24"/>
          <w:lang w:val="it-IT"/>
        </w:rPr>
      </w:pPr>
      <w:r w:rsidRPr="00735318">
        <w:rPr>
          <w:b w:val="0"/>
          <w:bCs/>
          <w:sz w:val="24"/>
          <w:szCs w:val="24"/>
          <w:lang w:eastAsia="en-GB"/>
        </w:rPr>
        <w:t xml:space="preserve">1. </w:t>
      </w:r>
      <w:proofErr w:type="spellStart"/>
      <w:r w:rsidRPr="00735318">
        <w:rPr>
          <w:b w:val="0"/>
          <w:bCs/>
          <w:sz w:val="24"/>
          <w:szCs w:val="24"/>
          <w:u w:val="single"/>
          <w:lang w:eastAsia="en-GB"/>
        </w:rPr>
        <w:t>elaborarea</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instrumentelor</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standardizate</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utilizate</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în</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procesul</w:t>
      </w:r>
      <w:proofErr w:type="spellEnd"/>
      <w:r w:rsidRPr="00735318">
        <w:rPr>
          <w:b w:val="0"/>
          <w:bCs/>
          <w:sz w:val="24"/>
          <w:szCs w:val="24"/>
          <w:u w:val="single"/>
          <w:lang w:eastAsia="en-GB"/>
        </w:rPr>
        <w:t xml:space="preserve"> de </w:t>
      </w:r>
      <w:proofErr w:type="spellStart"/>
      <w:r w:rsidRPr="00735318">
        <w:rPr>
          <w:b w:val="0"/>
          <w:bCs/>
          <w:sz w:val="24"/>
          <w:szCs w:val="24"/>
          <w:u w:val="single"/>
          <w:lang w:eastAsia="en-GB"/>
        </w:rPr>
        <w:t>acordare</w:t>
      </w:r>
      <w:proofErr w:type="spellEnd"/>
      <w:r w:rsidRPr="00735318">
        <w:rPr>
          <w:b w:val="0"/>
          <w:bCs/>
          <w:sz w:val="24"/>
          <w:szCs w:val="24"/>
          <w:u w:val="single"/>
          <w:lang w:eastAsia="en-GB"/>
        </w:rPr>
        <w:t xml:space="preserve"> a </w:t>
      </w:r>
      <w:proofErr w:type="spellStart"/>
      <w:r w:rsidRPr="00735318">
        <w:rPr>
          <w:b w:val="0"/>
          <w:bCs/>
          <w:sz w:val="24"/>
          <w:szCs w:val="24"/>
          <w:u w:val="single"/>
          <w:lang w:eastAsia="en-GB"/>
        </w:rPr>
        <w:t>serviciilor</w:t>
      </w:r>
      <w:proofErr w:type="spellEnd"/>
      <w:r w:rsidRPr="00735318">
        <w:rPr>
          <w:b w:val="0"/>
          <w:bCs/>
          <w:sz w:val="24"/>
          <w:szCs w:val="24"/>
          <w:lang w:eastAsia="en-GB"/>
        </w:rPr>
        <w:t xml:space="preserve"> </w:t>
      </w:r>
      <w:r w:rsidRPr="00735318">
        <w:rPr>
          <w:b w:val="0"/>
          <w:sz w:val="24"/>
          <w:szCs w:val="24"/>
        </w:rPr>
        <w:t>(</w:t>
      </w:r>
      <w:proofErr w:type="spellStart"/>
      <w:r w:rsidRPr="00735318">
        <w:rPr>
          <w:b w:val="0"/>
          <w:i/>
          <w:sz w:val="24"/>
          <w:szCs w:val="24"/>
        </w:rPr>
        <w:t>Fişa</w:t>
      </w:r>
      <w:proofErr w:type="spellEnd"/>
      <w:r w:rsidRPr="00735318">
        <w:rPr>
          <w:b w:val="0"/>
          <w:i/>
          <w:sz w:val="24"/>
          <w:szCs w:val="24"/>
        </w:rPr>
        <w:t xml:space="preserve"> de </w:t>
      </w:r>
      <w:proofErr w:type="spellStart"/>
      <w:r w:rsidRPr="00735318">
        <w:rPr>
          <w:b w:val="0"/>
          <w:i/>
          <w:sz w:val="24"/>
          <w:szCs w:val="24"/>
        </w:rPr>
        <w:t>evaluare</w:t>
      </w:r>
      <w:proofErr w:type="spellEnd"/>
      <w:r w:rsidRPr="00735318">
        <w:rPr>
          <w:b w:val="0"/>
          <w:i/>
          <w:sz w:val="24"/>
          <w:szCs w:val="24"/>
        </w:rPr>
        <w:t xml:space="preserve">, Plan </w:t>
      </w:r>
      <w:proofErr w:type="spellStart"/>
      <w:r w:rsidRPr="00735318">
        <w:rPr>
          <w:b w:val="0"/>
          <w:i/>
          <w:sz w:val="24"/>
          <w:szCs w:val="24"/>
        </w:rPr>
        <w:t>Personalizat</w:t>
      </w:r>
      <w:proofErr w:type="spellEnd"/>
      <w:r w:rsidRPr="00735318">
        <w:rPr>
          <w:b w:val="0"/>
          <w:i/>
          <w:sz w:val="24"/>
          <w:szCs w:val="24"/>
        </w:rPr>
        <w:t xml:space="preserve">/Plan Personal de </w:t>
      </w:r>
      <w:proofErr w:type="spellStart"/>
      <w:r w:rsidRPr="00735318">
        <w:rPr>
          <w:b w:val="0"/>
          <w:i/>
          <w:sz w:val="24"/>
          <w:szCs w:val="24"/>
        </w:rPr>
        <w:t>Viitor</w:t>
      </w:r>
      <w:proofErr w:type="spellEnd"/>
      <w:r w:rsidRPr="00735318">
        <w:rPr>
          <w:b w:val="0"/>
          <w:i/>
          <w:sz w:val="24"/>
          <w:szCs w:val="24"/>
        </w:rPr>
        <w:t xml:space="preserve">, Plan de </w:t>
      </w:r>
      <w:proofErr w:type="spellStart"/>
      <w:r w:rsidRPr="00735318">
        <w:rPr>
          <w:b w:val="0"/>
          <w:i/>
          <w:sz w:val="24"/>
          <w:szCs w:val="24"/>
        </w:rPr>
        <w:t>acţiune</w:t>
      </w:r>
      <w:proofErr w:type="spellEnd"/>
      <w:r w:rsidRPr="00735318">
        <w:rPr>
          <w:b w:val="0"/>
          <w:i/>
          <w:sz w:val="24"/>
          <w:szCs w:val="24"/>
        </w:rPr>
        <w:t xml:space="preserve">, </w:t>
      </w:r>
      <w:proofErr w:type="spellStart"/>
      <w:r w:rsidRPr="00735318">
        <w:rPr>
          <w:b w:val="0"/>
          <w:i/>
          <w:sz w:val="24"/>
          <w:szCs w:val="24"/>
        </w:rPr>
        <w:t>Fişa</w:t>
      </w:r>
      <w:proofErr w:type="spellEnd"/>
      <w:r w:rsidRPr="00735318">
        <w:rPr>
          <w:b w:val="0"/>
          <w:i/>
          <w:sz w:val="24"/>
          <w:szCs w:val="24"/>
        </w:rPr>
        <w:t xml:space="preserve"> de </w:t>
      </w:r>
      <w:proofErr w:type="spellStart"/>
      <w:r w:rsidRPr="00735318">
        <w:rPr>
          <w:b w:val="0"/>
          <w:i/>
          <w:sz w:val="24"/>
          <w:szCs w:val="24"/>
        </w:rPr>
        <w:t>monitorizare</w:t>
      </w:r>
      <w:proofErr w:type="spellEnd"/>
      <w:r w:rsidRPr="00735318">
        <w:rPr>
          <w:b w:val="0"/>
          <w:i/>
          <w:sz w:val="24"/>
          <w:szCs w:val="24"/>
        </w:rPr>
        <w:t xml:space="preserve">, </w:t>
      </w:r>
      <w:proofErr w:type="spellStart"/>
      <w:r w:rsidRPr="00735318">
        <w:rPr>
          <w:b w:val="0"/>
          <w:i/>
          <w:sz w:val="24"/>
          <w:szCs w:val="24"/>
        </w:rPr>
        <w:t>Fişa</w:t>
      </w:r>
      <w:proofErr w:type="spellEnd"/>
      <w:r w:rsidRPr="00735318">
        <w:rPr>
          <w:b w:val="0"/>
          <w:i/>
          <w:sz w:val="24"/>
          <w:szCs w:val="24"/>
        </w:rPr>
        <w:t xml:space="preserve"> </w:t>
      </w:r>
      <w:proofErr w:type="spellStart"/>
      <w:r w:rsidRPr="00735318">
        <w:rPr>
          <w:b w:val="0"/>
          <w:i/>
          <w:sz w:val="24"/>
          <w:szCs w:val="24"/>
        </w:rPr>
        <w:t>benefciarului</w:t>
      </w:r>
      <w:proofErr w:type="spellEnd"/>
      <w:r>
        <w:rPr>
          <w:b w:val="0"/>
          <w:sz w:val="24"/>
          <w:szCs w:val="24"/>
        </w:rPr>
        <w:t>, etc.</w:t>
      </w:r>
      <w:r w:rsidRPr="00735318">
        <w:rPr>
          <w:b w:val="0"/>
          <w:sz w:val="24"/>
          <w:szCs w:val="24"/>
        </w:rPr>
        <w:t>)</w:t>
      </w:r>
      <w:r w:rsidRPr="00735318">
        <w:rPr>
          <w:b w:val="0"/>
          <w:sz w:val="24"/>
          <w:szCs w:val="24"/>
          <w:lang w:val="it-IT"/>
        </w:rPr>
        <w:t>;</w:t>
      </w:r>
    </w:p>
    <w:p w14:paraId="36359AAE" w14:textId="77777777" w:rsidR="0057244F" w:rsidRPr="00735318" w:rsidRDefault="0057244F" w:rsidP="00C609BA">
      <w:pPr>
        <w:ind w:firstLine="284"/>
        <w:jc w:val="both"/>
        <w:rPr>
          <w:lang w:val="it-IT"/>
        </w:rPr>
      </w:pPr>
      <w:r w:rsidRPr="00735318">
        <w:rPr>
          <w:lang w:val="it-IT"/>
        </w:rPr>
        <w:t>Instrumentele utilizate în procesul de acordare a serviciilor CZ sunt elaborate de specialiştii care fac parte din echipa multidisciplinară de evaluare, respectându-se procedurile de lucru şi standardele minime specifice de calitate.</w:t>
      </w:r>
    </w:p>
    <w:p w14:paraId="417BC846" w14:textId="77777777" w:rsidR="0057244F" w:rsidRPr="00735318" w:rsidRDefault="0057244F" w:rsidP="00C609BA">
      <w:pPr>
        <w:ind w:firstLine="284"/>
        <w:jc w:val="both"/>
        <w:rPr>
          <w:lang w:val="it-IT"/>
        </w:rPr>
      </w:pPr>
      <w:r w:rsidRPr="00735318">
        <w:rPr>
          <w:lang w:val="it-IT"/>
        </w:rPr>
        <w:t>Personalul CZ utilizează instrumentele de lucru menţionate, care sunt completate în funcţie de specialitatea fiecăruia, cu respectarea cerinţelor menţionate în standarde.</w:t>
      </w:r>
    </w:p>
    <w:p w14:paraId="44BEEEB6" w14:textId="77777777" w:rsidR="0057244F" w:rsidRPr="00735318" w:rsidRDefault="0057244F" w:rsidP="00C609BA">
      <w:pPr>
        <w:pStyle w:val="BodyText"/>
        <w:tabs>
          <w:tab w:val="num" w:pos="0"/>
          <w:tab w:val="left" w:pos="360"/>
        </w:tabs>
        <w:ind w:firstLine="284"/>
        <w:jc w:val="both"/>
        <w:rPr>
          <w:b w:val="0"/>
          <w:sz w:val="24"/>
          <w:szCs w:val="24"/>
          <w:lang w:val="it-IT"/>
        </w:rPr>
      </w:pPr>
    </w:p>
    <w:p w14:paraId="6BD88851" w14:textId="77777777" w:rsidR="0057244F" w:rsidRPr="00735318" w:rsidRDefault="0057244F" w:rsidP="00C609BA">
      <w:pPr>
        <w:pStyle w:val="BodyText"/>
        <w:tabs>
          <w:tab w:val="num" w:pos="0"/>
          <w:tab w:val="left" w:pos="360"/>
        </w:tabs>
        <w:ind w:firstLine="284"/>
        <w:jc w:val="left"/>
        <w:rPr>
          <w:b w:val="0"/>
          <w:bCs/>
          <w:sz w:val="24"/>
          <w:szCs w:val="24"/>
          <w:u w:val="single"/>
          <w:lang w:eastAsia="en-GB"/>
        </w:rPr>
      </w:pPr>
      <w:r w:rsidRPr="00735318">
        <w:rPr>
          <w:b w:val="0"/>
          <w:bCs/>
          <w:sz w:val="24"/>
          <w:szCs w:val="24"/>
          <w:lang w:eastAsia="en-GB"/>
        </w:rPr>
        <w:t xml:space="preserve">2. </w:t>
      </w:r>
      <w:proofErr w:type="spellStart"/>
      <w:r w:rsidRPr="00735318">
        <w:rPr>
          <w:b w:val="0"/>
          <w:bCs/>
          <w:sz w:val="24"/>
          <w:szCs w:val="24"/>
          <w:u w:val="single"/>
          <w:lang w:eastAsia="en-GB"/>
        </w:rPr>
        <w:t>realizarea</w:t>
      </w:r>
      <w:proofErr w:type="spellEnd"/>
      <w:r w:rsidRPr="00735318">
        <w:rPr>
          <w:b w:val="0"/>
          <w:bCs/>
          <w:sz w:val="24"/>
          <w:szCs w:val="24"/>
          <w:u w:val="single"/>
          <w:lang w:eastAsia="en-GB"/>
        </w:rPr>
        <w:t xml:space="preserve"> de </w:t>
      </w:r>
      <w:proofErr w:type="spellStart"/>
      <w:r w:rsidRPr="00735318">
        <w:rPr>
          <w:b w:val="0"/>
          <w:bCs/>
          <w:sz w:val="24"/>
          <w:szCs w:val="24"/>
          <w:u w:val="single"/>
          <w:lang w:eastAsia="en-GB"/>
        </w:rPr>
        <w:t>evaluări</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periodice</w:t>
      </w:r>
      <w:proofErr w:type="spellEnd"/>
      <w:r w:rsidRPr="00735318">
        <w:rPr>
          <w:b w:val="0"/>
          <w:bCs/>
          <w:sz w:val="24"/>
          <w:szCs w:val="24"/>
          <w:u w:val="single"/>
          <w:lang w:eastAsia="en-GB"/>
        </w:rPr>
        <w:t xml:space="preserve"> a </w:t>
      </w:r>
      <w:proofErr w:type="spellStart"/>
      <w:r w:rsidRPr="00735318">
        <w:rPr>
          <w:b w:val="0"/>
          <w:bCs/>
          <w:sz w:val="24"/>
          <w:szCs w:val="24"/>
          <w:u w:val="single"/>
          <w:lang w:eastAsia="en-GB"/>
        </w:rPr>
        <w:t>serviciilor</w:t>
      </w:r>
      <w:proofErr w:type="spellEnd"/>
      <w:r w:rsidRPr="00735318">
        <w:rPr>
          <w:b w:val="0"/>
          <w:bCs/>
          <w:sz w:val="24"/>
          <w:szCs w:val="24"/>
          <w:u w:val="single"/>
          <w:lang w:eastAsia="en-GB"/>
        </w:rPr>
        <w:t xml:space="preserve"> </w:t>
      </w:r>
      <w:proofErr w:type="spellStart"/>
      <w:r w:rsidRPr="00735318">
        <w:rPr>
          <w:b w:val="0"/>
          <w:bCs/>
          <w:sz w:val="24"/>
          <w:szCs w:val="24"/>
          <w:u w:val="single"/>
          <w:lang w:eastAsia="en-GB"/>
        </w:rPr>
        <w:t>oferite</w:t>
      </w:r>
      <w:proofErr w:type="spellEnd"/>
    </w:p>
    <w:p w14:paraId="6CF28136" w14:textId="77777777" w:rsidR="0057244F" w:rsidRPr="00735318" w:rsidRDefault="0057244F" w:rsidP="00C609BA">
      <w:pPr>
        <w:pStyle w:val="BodyText"/>
        <w:tabs>
          <w:tab w:val="num" w:pos="0"/>
          <w:tab w:val="left" w:pos="360"/>
        </w:tabs>
        <w:ind w:firstLine="284"/>
        <w:jc w:val="both"/>
        <w:rPr>
          <w:b w:val="0"/>
          <w:bCs/>
          <w:sz w:val="24"/>
          <w:szCs w:val="24"/>
          <w:lang w:eastAsia="en-GB"/>
        </w:rPr>
      </w:pPr>
      <w:r w:rsidRPr="00735318">
        <w:rPr>
          <w:b w:val="0"/>
          <w:bCs/>
          <w:sz w:val="24"/>
          <w:szCs w:val="24"/>
          <w:lang w:eastAsia="en-GB"/>
        </w:rPr>
        <w:tab/>
      </w:r>
      <w:proofErr w:type="spellStart"/>
      <w:r w:rsidRPr="00735318">
        <w:rPr>
          <w:b w:val="0"/>
          <w:bCs/>
          <w:sz w:val="24"/>
          <w:szCs w:val="24"/>
          <w:lang w:eastAsia="en-GB"/>
        </w:rPr>
        <w:t>În</w:t>
      </w:r>
      <w:proofErr w:type="spellEnd"/>
      <w:r w:rsidRPr="00735318">
        <w:rPr>
          <w:b w:val="0"/>
          <w:bCs/>
          <w:sz w:val="24"/>
          <w:szCs w:val="24"/>
          <w:lang w:eastAsia="en-GB"/>
        </w:rPr>
        <w:t xml:space="preserve"> </w:t>
      </w:r>
      <w:proofErr w:type="spellStart"/>
      <w:r w:rsidRPr="00735318">
        <w:rPr>
          <w:b w:val="0"/>
          <w:bCs/>
          <w:sz w:val="24"/>
          <w:szCs w:val="24"/>
          <w:lang w:eastAsia="en-GB"/>
        </w:rPr>
        <w:t>vederea</w:t>
      </w:r>
      <w:proofErr w:type="spellEnd"/>
      <w:r w:rsidRPr="00735318">
        <w:rPr>
          <w:b w:val="0"/>
          <w:bCs/>
          <w:sz w:val="24"/>
          <w:szCs w:val="24"/>
          <w:lang w:eastAsia="en-GB"/>
        </w:rPr>
        <w:t xml:space="preserve"> </w:t>
      </w:r>
      <w:proofErr w:type="spellStart"/>
      <w:r w:rsidRPr="00735318">
        <w:rPr>
          <w:b w:val="0"/>
          <w:bCs/>
          <w:sz w:val="24"/>
          <w:szCs w:val="24"/>
          <w:lang w:eastAsia="en-GB"/>
        </w:rPr>
        <w:t>evaluării</w:t>
      </w:r>
      <w:proofErr w:type="spellEnd"/>
      <w:r w:rsidRPr="00735318">
        <w:rPr>
          <w:b w:val="0"/>
          <w:bCs/>
          <w:sz w:val="24"/>
          <w:szCs w:val="24"/>
          <w:lang w:eastAsia="en-GB"/>
        </w:rPr>
        <w:t xml:space="preserve"> </w:t>
      </w:r>
      <w:proofErr w:type="spellStart"/>
      <w:r w:rsidRPr="00735318">
        <w:rPr>
          <w:b w:val="0"/>
          <w:bCs/>
          <w:sz w:val="24"/>
          <w:szCs w:val="24"/>
          <w:lang w:eastAsia="en-GB"/>
        </w:rPr>
        <w:t>serviciilor</w:t>
      </w:r>
      <w:proofErr w:type="spellEnd"/>
      <w:r w:rsidRPr="00735318">
        <w:rPr>
          <w:b w:val="0"/>
          <w:bCs/>
          <w:sz w:val="24"/>
          <w:szCs w:val="24"/>
          <w:lang w:eastAsia="en-GB"/>
        </w:rPr>
        <w:t xml:space="preserve"> </w:t>
      </w:r>
      <w:proofErr w:type="spellStart"/>
      <w:r w:rsidRPr="00735318">
        <w:rPr>
          <w:b w:val="0"/>
          <w:bCs/>
          <w:sz w:val="24"/>
          <w:szCs w:val="24"/>
          <w:lang w:eastAsia="en-GB"/>
        </w:rPr>
        <w:t>oferite</w:t>
      </w:r>
      <w:proofErr w:type="spellEnd"/>
      <w:r w:rsidRPr="00735318">
        <w:rPr>
          <w:b w:val="0"/>
          <w:bCs/>
          <w:sz w:val="24"/>
          <w:szCs w:val="24"/>
          <w:lang w:eastAsia="en-GB"/>
        </w:rPr>
        <w:t xml:space="preserve">, CZ se </w:t>
      </w:r>
      <w:proofErr w:type="spellStart"/>
      <w:r w:rsidRPr="00735318">
        <w:rPr>
          <w:b w:val="0"/>
          <w:bCs/>
          <w:sz w:val="24"/>
          <w:szCs w:val="24"/>
          <w:lang w:eastAsia="en-GB"/>
        </w:rPr>
        <w:t>preocupă</w:t>
      </w:r>
      <w:proofErr w:type="spellEnd"/>
      <w:r w:rsidRPr="00735318">
        <w:rPr>
          <w:b w:val="0"/>
          <w:bCs/>
          <w:sz w:val="24"/>
          <w:szCs w:val="24"/>
          <w:lang w:eastAsia="en-GB"/>
        </w:rPr>
        <w:t xml:space="preserve"> de </w:t>
      </w:r>
      <w:proofErr w:type="spellStart"/>
      <w:r w:rsidRPr="00735318">
        <w:rPr>
          <w:b w:val="0"/>
          <w:bCs/>
          <w:sz w:val="24"/>
          <w:szCs w:val="24"/>
          <w:lang w:eastAsia="en-GB"/>
        </w:rPr>
        <w:t>măsurarea</w:t>
      </w:r>
      <w:proofErr w:type="spellEnd"/>
      <w:r w:rsidRPr="00735318">
        <w:rPr>
          <w:b w:val="0"/>
          <w:bCs/>
          <w:sz w:val="24"/>
          <w:szCs w:val="24"/>
          <w:lang w:eastAsia="en-GB"/>
        </w:rPr>
        <w:t xml:space="preserve"> </w:t>
      </w:r>
      <w:proofErr w:type="spellStart"/>
      <w:r w:rsidRPr="00735318">
        <w:rPr>
          <w:b w:val="0"/>
          <w:bCs/>
          <w:sz w:val="24"/>
          <w:szCs w:val="24"/>
          <w:lang w:eastAsia="en-GB"/>
        </w:rPr>
        <w:t>gradului</w:t>
      </w:r>
      <w:proofErr w:type="spellEnd"/>
      <w:r w:rsidRPr="00735318">
        <w:rPr>
          <w:b w:val="0"/>
          <w:bCs/>
          <w:sz w:val="24"/>
          <w:szCs w:val="24"/>
          <w:lang w:eastAsia="en-GB"/>
        </w:rPr>
        <w:t xml:space="preserve"> de </w:t>
      </w:r>
      <w:proofErr w:type="spellStart"/>
      <w:r w:rsidRPr="00735318">
        <w:rPr>
          <w:b w:val="0"/>
          <w:bCs/>
          <w:sz w:val="24"/>
          <w:szCs w:val="24"/>
          <w:lang w:eastAsia="en-GB"/>
        </w:rPr>
        <w:t>satisfacţie</w:t>
      </w:r>
      <w:proofErr w:type="spellEnd"/>
      <w:r w:rsidRPr="00735318">
        <w:rPr>
          <w:b w:val="0"/>
          <w:bCs/>
          <w:sz w:val="24"/>
          <w:szCs w:val="24"/>
          <w:lang w:eastAsia="en-GB"/>
        </w:rPr>
        <w:t xml:space="preserve"> a </w:t>
      </w:r>
      <w:proofErr w:type="spellStart"/>
      <w:r w:rsidRPr="00735318">
        <w:rPr>
          <w:b w:val="0"/>
          <w:bCs/>
          <w:sz w:val="24"/>
          <w:szCs w:val="24"/>
          <w:lang w:eastAsia="en-GB"/>
        </w:rPr>
        <w:t>beneficiarilor</w:t>
      </w:r>
      <w:proofErr w:type="spellEnd"/>
      <w:r w:rsidRPr="00735318">
        <w:rPr>
          <w:b w:val="0"/>
          <w:bCs/>
          <w:sz w:val="24"/>
          <w:szCs w:val="24"/>
          <w:lang w:eastAsia="en-GB"/>
        </w:rPr>
        <w:t xml:space="preserve">. </w:t>
      </w:r>
      <w:proofErr w:type="spellStart"/>
      <w:r w:rsidRPr="00735318">
        <w:rPr>
          <w:b w:val="0"/>
          <w:bCs/>
          <w:sz w:val="24"/>
          <w:szCs w:val="24"/>
          <w:lang w:eastAsia="en-GB"/>
        </w:rPr>
        <w:t>În</w:t>
      </w:r>
      <w:proofErr w:type="spellEnd"/>
      <w:r w:rsidRPr="00735318">
        <w:rPr>
          <w:b w:val="0"/>
          <w:bCs/>
          <w:sz w:val="24"/>
          <w:szCs w:val="24"/>
          <w:lang w:eastAsia="en-GB"/>
        </w:rPr>
        <w:t xml:space="preserve"> </w:t>
      </w:r>
      <w:proofErr w:type="spellStart"/>
      <w:r w:rsidRPr="00735318">
        <w:rPr>
          <w:b w:val="0"/>
          <w:bCs/>
          <w:sz w:val="24"/>
          <w:szCs w:val="24"/>
          <w:lang w:eastAsia="en-GB"/>
        </w:rPr>
        <w:t>acest</w:t>
      </w:r>
      <w:proofErr w:type="spellEnd"/>
      <w:r w:rsidRPr="00735318">
        <w:rPr>
          <w:b w:val="0"/>
          <w:bCs/>
          <w:sz w:val="24"/>
          <w:szCs w:val="24"/>
          <w:lang w:eastAsia="en-GB"/>
        </w:rPr>
        <w:t xml:space="preserve"> </w:t>
      </w:r>
      <w:proofErr w:type="spellStart"/>
      <w:r w:rsidRPr="00735318">
        <w:rPr>
          <w:b w:val="0"/>
          <w:bCs/>
          <w:sz w:val="24"/>
          <w:szCs w:val="24"/>
          <w:lang w:eastAsia="en-GB"/>
        </w:rPr>
        <w:t>sens</w:t>
      </w:r>
      <w:proofErr w:type="spellEnd"/>
      <w:r w:rsidRPr="00735318">
        <w:rPr>
          <w:b w:val="0"/>
          <w:bCs/>
          <w:sz w:val="24"/>
          <w:szCs w:val="24"/>
          <w:lang w:eastAsia="en-GB"/>
        </w:rPr>
        <w:t xml:space="preserve"> se </w:t>
      </w:r>
      <w:proofErr w:type="spellStart"/>
      <w:r w:rsidRPr="00735318">
        <w:rPr>
          <w:b w:val="0"/>
          <w:bCs/>
          <w:sz w:val="24"/>
          <w:szCs w:val="24"/>
          <w:lang w:eastAsia="en-GB"/>
        </w:rPr>
        <w:t>aplică</w:t>
      </w:r>
      <w:proofErr w:type="spellEnd"/>
      <w:r w:rsidRPr="00735318">
        <w:rPr>
          <w:b w:val="0"/>
          <w:bCs/>
          <w:sz w:val="24"/>
          <w:szCs w:val="24"/>
          <w:lang w:eastAsia="en-GB"/>
        </w:rPr>
        <w:t xml:space="preserve">, periodic, </w:t>
      </w:r>
      <w:proofErr w:type="spellStart"/>
      <w:r w:rsidRPr="00735318">
        <w:rPr>
          <w:b w:val="0"/>
          <w:bCs/>
          <w:i/>
          <w:sz w:val="24"/>
          <w:szCs w:val="24"/>
          <w:lang w:eastAsia="en-GB"/>
        </w:rPr>
        <w:t>chestionare</w:t>
      </w:r>
      <w:proofErr w:type="spellEnd"/>
      <w:r w:rsidRPr="00735318">
        <w:rPr>
          <w:b w:val="0"/>
          <w:bCs/>
          <w:sz w:val="24"/>
          <w:szCs w:val="24"/>
          <w:lang w:eastAsia="en-GB"/>
        </w:rPr>
        <w:t xml:space="preserve"> </w:t>
      </w:r>
      <w:proofErr w:type="spellStart"/>
      <w:r w:rsidRPr="00735318">
        <w:rPr>
          <w:b w:val="0"/>
          <w:bCs/>
          <w:sz w:val="24"/>
          <w:szCs w:val="24"/>
          <w:lang w:eastAsia="en-GB"/>
        </w:rPr>
        <w:t>pentru</w:t>
      </w:r>
      <w:proofErr w:type="spellEnd"/>
      <w:r w:rsidRPr="00735318">
        <w:rPr>
          <w:b w:val="0"/>
          <w:bCs/>
          <w:sz w:val="24"/>
          <w:szCs w:val="24"/>
          <w:lang w:eastAsia="en-GB"/>
        </w:rPr>
        <w:t xml:space="preserve"> </w:t>
      </w:r>
      <w:proofErr w:type="spellStart"/>
      <w:r w:rsidRPr="00735318">
        <w:rPr>
          <w:b w:val="0"/>
          <w:bCs/>
          <w:sz w:val="24"/>
          <w:szCs w:val="24"/>
          <w:lang w:eastAsia="en-GB"/>
        </w:rPr>
        <w:t>cunoaşterea</w:t>
      </w:r>
      <w:proofErr w:type="spellEnd"/>
      <w:r w:rsidRPr="00735318">
        <w:rPr>
          <w:b w:val="0"/>
          <w:bCs/>
          <w:sz w:val="24"/>
          <w:szCs w:val="24"/>
          <w:lang w:eastAsia="en-GB"/>
        </w:rPr>
        <w:t xml:space="preserve"> </w:t>
      </w:r>
      <w:proofErr w:type="spellStart"/>
      <w:r w:rsidRPr="00735318">
        <w:rPr>
          <w:b w:val="0"/>
          <w:bCs/>
          <w:sz w:val="24"/>
          <w:szCs w:val="24"/>
          <w:lang w:eastAsia="en-GB"/>
        </w:rPr>
        <w:t>părerii</w:t>
      </w:r>
      <w:proofErr w:type="spellEnd"/>
      <w:r w:rsidRPr="00735318">
        <w:rPr>
          <w:b w:val="0"/>
          <w:bCs/>
          <w:sz w:val="24"/>
          <w:szCs w:val="24"/>
          <w:lang w:eastAsia="en-GB"/>
        </w:rPr>
        <w:t xml:space="preserve"> </w:t>
      </w:r>
      <w:proofErr w:type="spellStart"/>
      <w:r w:rsidRPr="00735318">
        <w:rPr>
          <w:b w:val="0"/>
          <w:bCs/>
          <w:sz w:val="24"/>
          <w:szCs w:val="24"/>
          <w:lang w:eastAsia="en-GB"/>
        </w:rPr>
        <w:t>beneficiarilor</w:t>
      </w:r>
      <w:proofErr w:type="spellEnd"/>
      <w:r w:rsidRPr="00735318">
        <w:rPr>
          <w:b w:val="0"/>
          <w:bCs/>
          <w:sz w:val="24"/>
          <w:szCs w:val="24"/>
          <w:lang w:eastAsia="en-GB"/>
        </w:rPr>
        <w:t xml:space="preserve"> </w:t>
      </w:r>
      <w:proofErr w:type="spellStart"/>
      <w:r w:rsidRPr="00735318">
        <w:rPr>
          <w:b w:val="0"/>
          <w:bCs/>
          <w:sz w:val="24"/>
          <w:szCs w:val="24"/>
          <w:lang w:eastAsia="en-GB"/>
        </w:rPr>
        <w:t>despre</w:t>
      </w:r>
      <w:proofErr w:type="spellEnd"/>
      <w:r w:rsidRPr="00735318">
        <w:rPr>
          <w:b w:val="0"/>
          <w:bCs/>
          <w:sz w:val="24"/>
          <w:szCs w:val="24"/>
          <w:lang w:eastAsia="en-GB"/>
        </w:rPr>
        <w:t xml:space="preserve"> </w:t>
      </w:r>
      <w:proofErr w:type="spellStart"/>
      <w:r w:rsidRPr="00735318">
        <w:rPr>
          <w:b w:val="0"/>
          <w:bCs/>
          <w:sz w:val="24"/>
          <w:szCs w:val="24"/>
          <w:lang w:eastAsia="en-GB"/>
        </w:rPr>
        <w:t>activităţi</w:t>
      </w:r>
      <w:proofErr w:type="spellEnd"/>
      <w:r w:rsidRPr="00735318">
        <w:rPr>
          <w:b w:val="0"/>
          <w:bCs/>
          <w:sz w:val="24"/>
          <w:szCs w:val="24"/>
          <w:lang w:eastAsia="en-GB"/>
        </w:rPr>
        <w:t>/</w:t>
      </w:r>
      <w:proofErr w:type="spellStart"/>
      <w:r w:rsidRPr="00735318">
        <w:rPr>
          <w:b w:val="0"/>
          <w:bCs/>
          <w:sz w:val="24"/>
          <w:szCs w:val="24"/>
          <w:lang w:eastAsia="en-GB"/>
        </w:rPr>
        <w:t>servicii</w:t>
      </w:r>
      <w:proofErr w:type="spellEnd"/>
      <w:r w:rsidRPr="00735318">
        <w:rPr>
          <w:b w:val="0"/>
          <w:bCs/>
          <w:sz w:val="24"/>
          <w:szCs w:val="24"/>
          <w:lang w:eastAsia="en-GB"/>
        </w:rPr>
        <w:t xml:space="preserve">/ </w:t>
      </w:r>
      <w:proofErr w:type="spellStart"/>
      <w:r w:rsidRPr="00735318">
        <w:rPr>
          <w:b w:val="0"/>
          <w:bCs/>
          <w:sz w:val="24"/>
          <w:szCs w:val="24"/>
          <w:lang w:eastAsia="en-GB"/>
        </w:rPr>
        <w:t>atitudini</w:t>
      </w:r>
      <w:proofErr w:type="spellEnd"/>
      <w:r w:rsidRPr="00735318">
        <w:rPr>
          <w:b w:val="0"/>
          <w:bCs/>
          <w:sz w:val="24"/>
          <w:szCs w:val="24"/>
          <w:lang w:eastAsia="en-GB"/>
        </w:rPr>
        <w:t xml:space="preserve"> </w:t>
      </w:r>
      <w:proofErr w:type="spellStart"/>
      <w:r w:rsidRPr="00735318">
        <w:rPr>
          <w:b w:val="0"/>
          <w:bCs/>
          <w:sz w:val="24"/>
          <w:szCs w:val="24"/>
          <w:lang w:eastAsia="en-GB"/>
        </w:rPr>
        <w:t>generale</w:t>
      </w:r>
      <w:proofErr w:type="spellEnd"/>
      <w:r w:rsidRPr="00735318">
        <w:rPr>
          <w:b w:val="0"/>
          <w:bCs/>
          <w:sz w:val="24"/>
          <w:szCs w:val="24"/>
          <w:lang w:eastAsia="en-GB"/>
        </w:rPr>
        <w:t>.</w:t>
      </w:r>
    </w:p>
    <w:p w14:paraId="2E53E323" w14:textId="77777777" w:rsidR="0057244F" w:rsidRPr="00735318" w:rsidRDefault="0057244F" w:rsidP="009677DA">
      <w:pPr>
        <w:pStyle w:val="BodyText"/>
        <w:tabs>
          <w:tab w:val="num" w:pos="0"/>
          <w:tab w:val="left" w:pos="360"/>
        </w:tabs>
        <w:jc w:val="both"/>
        <w:rPr>
          <w:b w:val="0"/>
          <w:bCs/>
          <w:sz w:val="24"/>
          <w:szCs w:val="24"/>
          <w:lang w:eastAsia="en-GB"/>
        </w:rPr>
      </w:pPr>
      <w:r w:rsidRPr="00735318">
        <w:rPr>
          <w:b w:val="0"/>
          <w:bCs/>
          <w:sz w:val="24"/>
          <w:szCs w:val="24"/>
          <w:lang w:eastAsia="en-GB"/>
        </w:rPr>
        <w:tab/>
      </w:r>
      <w:proofErr w:type="spellStart"/>
      <w:r w:rsidRPr="00735318">
        <w:rPr>
          <w:b w:val="0"/>
          <w:bCs/>
          <w:sz w:val="24"/>
          <w:szCs w:val="24"/>
          <w:lang w:eastAsia="en-GB"/>
        </w:rPr>
        <w:t>Coordonatorul</w:t>
      </w:r>
      <w:proofErr w:type="spellEnd"/>
      <w:r w:rsidRPr="00735318">
        <w:rPr>
          <w:b w:val="0"/>
          <w:bCs/>
          <w:sz w:val="24"/>
          <w:szCs w:val="24"/>
          <w:lang w:eastAsia="en-GB"/>
        </w:rPr>
        <w:t xml:space="preserve"> CZ, </w:t>
      </w:r>
      <w:proofErr w:type="spellStart"/>
      <w:r w:rsidRPr="00735318">
        <w:rPr>
          <w:b w:val="0"/>
          <w:bCs/>
          <w:sz w:val="24"/>
          <w:szCs w:val="24"/>
          <w:lang w:eastAsia="en-GB"/>
        </w:rPr>
        <w:t>managerul</w:t>
      </w:r>
      <w:proofErr w:type="spellEnd"/>
      <w:r w:rsidRPr="00735318">
        <w:rPr>
          <w:b w:val="0"/>
          <w:bCs/>
          <w:sz w:val="24"/>
          <w:szCs w:val="24"/>
          <w:lang w:eastAsia="en-GB"/>
        </w:rPr>
        <w:t xml:space="preserve"> de </w:t>
      </w:r>
      <w:proofErr w:type="spellStart"/>
      <w:r w:rsidRPr="00735318">
        <w:rPr>
          <w:b w:val="0"/>
          <w:bCs/>
          <w:sz w:val="24"/>
          <w:szCs w:val="24"/>
          <w:lang w:eastAsia="en-GB"/>
        </w:rPr>
        <w:t>caz</w:t>
      </w:r>
      <w:proofErr w:type="spellEnd"/>
      <w:r w:rsidRPr="00735318">
        <w:rPr>
          <w:b w:val="0"/>
          <w:bCs/>
          <w:sz w:val="24"/>
          <w:szCs w:val="24"/>
          <w:lang w:eastAsia="en-GB"/>
        </w:rPr>
        <w:t xml:space="preserve"> </w:t>
      </w:r>
      <w:proofErr w:type="spellStart"/>
      <w:r w:rsidRPr="00735318">
        <w:rPr>
          <w:b w:val="0"/>
          <w:bCs/>
          <w:sz w:val="24"/>
          <w:szCs w:val="24"/>
          <w:lang w:eastAsia="en-GB"/>
        </w:rPr>
        <w:t>şi</w:t>
      </w:r>
      <w:proofErr w:type="spellEnd"/>
      <w:r w:rsidRPr="00735318">
        <w:rPr>
          <w:b w:val="0"/>
          <w:bCs/>
          <w:sz w:val="24"/>
          <w:szCs w:val="24"/>
          <w:lang w:eastAsia="en-GB"/>
        </w:rPr>
        <w:t xml:space="preserve"> un </w:t>
      </w:r>
      <w:proofErr w:type="spellStart"/>
      <w:r w:rsidRPr="00735318">
        <w:rPr>
          <w:b w:val="0"/>
          <w:bCs/>
          <w:sz w:val="24"/>
          <w:szCs w:val="24"/>
          <w:lang w:eastAsia="en-GB"/>
        </w:rPr>
        <w:t>reprezentant</w:t>
      </w:r>
      <w:proofErr w:type="spellEnd"/>
      <w:r w:rsidRPr="00735318">
        <w:rPr>
          <w:b w:val="0"/>
          <w:bCs/>
          <w:sz w:val="24"/>
          <w:szCs w:val="24"/>
          <w:lang w:eastAsia="en-GB"/>
        </w:rPr>
        <w:t xml:space="preserve"> al </w:t>
      </w:r>
      <w:proofErr w:type="spellStart"/>
      <w:r w:rsidRPr="00735318">
        <w:rPr>
          <w:b w:val="0"/>
          <w:bCs/>
          <w:sz w:val="24"/>
          <w:szCs w:val="24"/>
          <w:lang w:eastAsia="en-GB"/>
        </w:rPr>
        <w:t>personalului</w:t>
      </w:r>
      <w:proofErr w:type="spellEnd"/>
      <w:r w:rsidRPr="00735318">
        <w:rPr>
          <w:b w:val="0"/>
          <w:bCs/>
          <w:sz w:val="24"/>
          <w:szCs w:val="24"/>
          <w:lang w:eastAsia="en-GB"/>
        </w:rPr>
        <w:t xml:space="preserve"> </w:t>
      </w:r>
      <w:proofErr w:type="spellStart"/>
      <w:r w:rsidRPr="00735318">
        <w:rPr>
          <w:b w:val="0"/>
          <w:bCs/>
          <w:sz w:val="24"/>
          <w:szCs w:val="24"/>
          <w:lang w:eastAsia="en-GB"/>
        </w:rPr>
        <w:t>analizează</w:t>
      </w:r>
      <w:proofErr w:type="spellEnd"/>
      <w:r w:rsidRPr="00735318">
        <w:rPr>
          <w:b w:val="0"/>
          <w:bCs/>
          <w:sz w:val="24"/>
          <w:szCs w:val="24"/>
          <w:lang w:eastAsia="en-GB"/>
        </w:rPr>
        <w:t xml:space="preserve"> </w:t>
      </w:r>
      <w:proofErr w:type="spellStart"/>
      <w:r w:rsidRPr="00735318">
        <w:rPr>
          <w:b w:val="0"/>
          <w:bCs/>
          <w:sz w:val="24"/>
          <w:szCs w:val="24"/>
          <w:lang w:eastAsia="en-GB"/>
        </w:rPr>
        <w:t>chestionarele</w:t>
      </w:r>
      <w:proofErr w:type="spellEnd"/>
      <w:r w:rsidRPr="00735318">
        <w:rPr>
          <w:b w:val="0"/>
          <w:bCs/>
          <w:sz w:val="24"/>
          <w:szCs w:val="24"/>
          <w:lang w:eastAsia="en-GB"/>
        </w:rPr>
        <w:t xml:space="preserve">, </w:t>
      </w:r>
      <w:proofErr w:type="spellStart"/>
      <w:r w:rsidRPr="00735318">
        <w:rPr>
          <w:b w:val="0"/>
          <w:bCs/>
          <w:sz w:val="24"/>
          <w:szCs w:val="24"/>
          <w:lang w:eastAsia="en-GB"/>
        </w:rPr>
        <w:t>iar</w:t>
      </w:r>
      <w:proofErr w:type="spellEnd"/>
      <w:r w:rsidRPr="00735318">
        <w:rPr>
          <w:b w:val="0"/>
          <w:bCs/>
          <w:sz w:val="24"/>
          <w:szCs w:val="24"/>
          <w:lang w:eastAsia="en-GB"/>
        </w:rPr>
        <w:t xml:space="preserve"> </w:t>
      </w:r>
      <w:proofErr w:type="spellStart"/>
      <w:r w:rsidRPr="00735318">
        <w:rPr>
          <w:b w:val="0"/>
          <w:bCs/>
          <w:sz w:val="24"/>
          <w:szCs w:val="24"/>
          <w:lang w:eastAsia="en-GB"/>
        </w:rPr>
        <w:t>rezultatele</w:t>
      </w:r>
      <w:proofErr w:type="spellEnd"/>
      <w:r w:rsidRPr="00735318">
        <w:rPr>
          <w:b w:val="0"/>
          <w:bCs/>
          <w:sz w:val="24"/>
          <w:szCs w:val="24"/>
          <w:lang w:eastAsia="en-GB"/>
        </w:rPr>
        <w:t xml:space="preserve"> </w:t>
      </w:r>
      <w:proofErr w:type="spellStart"/>
      <w:r w:rsidRPr="00735318">
        <w:rPr>
          <w:b w:val="0"/>
          <w:bCs/>
          <w:sz w:val="24"/>
          <w:szCs w:val="24"/>
          <w:lang w:eastAsia="en-GB"/>
        </w:rPr>
        <w:t>analizei</w:t>
      </w:r>
      <w:proofErr w:type="spellEnd"/>
      <w:r w:rsidRPr="00735318">
        <w:rPr>
          <w:b w:val="0"/>
          <w:bCs/>
          <w:sz w:val="24"/>
          <w:szCs w:val="24"/>
          <w:lang w:eastAsia="en-GB"/>
        </w:rPr>
        <w:t xml:space="preserve"> sunt </w:t>
      </w:r>
      <w:proofErr w:type="spellStart"/>
      <w:r w:rsidRPr="00735318">
        <w:rPr>
          <w:b w:val="0"/>
          <w:bCs/>
          <w:sz w:val="24"/>
          <w:szCs w:val="24"/>
          <w:lang w:eastAsia="en-GB"/>
        </w:rPr>
        <w:t>incluse</w:t>
      </w:r>
      <w:proofErr w:type="spellEnd"/>
      <w:r w:rsidRPr="00735318">
        <w:rPr>
          <w:b w:val="0"/>
          <w:bCs/>
          <w:sz w:val="24"/>
          <w:szCs w:val="24"/>
          <w:lang w:eastAsia="en-GB"/>
        </w:rPr>
        <w:t xml:space="preserve"> </w:t>
      </w:r>
      <w:proofErr w:type="spellStart"/>
      <w:r w:rsidRPr="00735318">
        <w:rPr>
          <w:b w:val="0"/>
          <w:bCs/>
          <w:sz w:val="24"/>
          <w:szCs w:val="24"/>
          <w:lang w:eastAsia="en-GB"/>
        </w:rPr>
        <w:t>în</w:t>
      </w:r>
      <w:proofErr w:type="spellEnd"/>
      <w:r w:rsidRPr="00735318">
        <w:rPr>
          <w:b w:val="0"/>
          <w:bCs/>
          <w:sz w:val="24"/>
          <w:szCs w:val="24"/>
          <w:lang w:eastAsia="en-GB"/>
        </w:rPr>
        <w:t xml:space="preserve"> </w:t>
      </w:r>
      <w:proofErr w:type="spellStart"/>
      <w:r w:rsidRPr="00735318">
        <w:rPr>
          <w:b w:val="0"/>
          <w:bCs/>
          <w:sz w:val="24"/>
          <w:szCs w:val="24"/>
          <w:lang w:eastAsia="en-GB"/>
        </w:rPr>
        <w:t>raportul</w:t>
      </w:r>
      <w:proofErr w:type="spellEnd"/>
      <w:r w:rsidRPr="00735318">
        <w:rPr>
          <w:b w:val="0"/>
          <w:bCs/>
          <w:sz w:val="24"/>
          <w:szCs w:val="24"/>
          <w:lang w:eastAsia="en-GB"/>
        </w:rPr>
        <w:t xml:space="preserve"> </w:t>
      </w:r>
      <w:proofErr w:type="spellStart"/>
      <w:r w:rsidRPr="00735318">
        <w:rPr>
          <w:b w:val="0"/>
          <w:bCs/>
          <w:sz w:val="24"/>
          <w:szCs w:val="24"/>
          <w:lang w:eastAsia="en-GB"/>
        </w:rPr>
        <w:t>anual</w:t>
      </w:r>
      <w:proofErr w:type="spellEnd"/>
      <w:r w:rsidRPr="00735318">
        <w:rPr>
          <w:b w:val="0"/>
          <w:bCs/>
          <w:sz w:val="24"/>
          <w:szCs w:val="24"/>
          <w:lang w:eastAsia="en-GB"/>
        </w:rPr>
        <w:t xml:space="preserve"> pe care </w:t>
      </w:r>
      <w:proofErr w:type="spellStart"/>
      <w:r w:rsidRPr="00735318">
        <w:rPr>
          <w:b w:val="0"/>
          <w:bCs/>
          <w:sz w:val="24"/>
          <w:szCs w:val="24"/>
          <w:lang w:eastAsia="en-GB"/>
        </w:rPr>
        <w:t>îl</w:t>
      </w:r>
      <w:proofErr w:type="spellEnd"/>
      <w:r w:rsidRPr="00735318">
        <w:rPr>
          <w:b w:val="0"/>
          <w:bCs/>
          <w:sz w:val="24"/>
          <w:szCs w:val="24"/>
          <w:lang w:eastAsia="en-GB"/>
        </w:rPr>
        <w:t xml:space="preserve"> </w:t>
      </w:r>
      <w:proofErr w:type="spellStart"/>
      <w:r w:rsidRPr="00735318">
        <w:rPr>
          <w:b w:val="0"/>
          <w:bCs/>
          <w:sz w:val="24"/>
          <w:szCs w:val="24"/>
          <w:lang w:eastAsia="en-GB"/>
        </w:rPr>
        <w:t>realizează</w:t>
      </w:r>
      <w:proofErr w:type="spellEnd"/>
      <w:r w:rsidRPr="00735318">
        <w:rPr>
          <w:b w:val="0"/>
          <w:bCs/>
          <w:sz w:val="24"/>
          <w:szCs w:val="24"/>
          <w:lang w:eastAsia="en-GB"/>
        </w:rPr>
        <w:t xml:space="preserve"> </w:t>
      </w:r>
      <w:proofErr w:type="spellStart"/>
      <w:r w:rsidRPr="00735318">
        <w:rPr>
          <w:b w:val="0"/>
          <w:bCs/>
          <w:sz w:val="24"/>
          <w:szCs w:val="24"/>
          <w:lang w:eastAsia="en-GB"/>
        </w:rPr>
        <w:t>coordonatorul</w:t>
      </w:r>
      <w:proofErr w:type="spellEnd"/>
      <w:r w:rsidRPr="00735318">
        <w:rPr>
          <w:b w:val="0"/>
          <w:bCs/>
          <w:sz w:val="24"/>
          <w:szCs w:val="24"/>
          <w:lang w:eastAsia="en-GB"/>
        </w:rPr>
        <w:t xml:space="preserve"> CZ. </w:t>
      </w:r>
      <w:r w:rsidRPr="00735318">
        <w:rPr>
          <w:b w:val="0"/>
          <w:bCs/>
          <w:sz w:val="24"/>
          <w:szCs w:val="24"/>
          <w:lang w:eastAsia="en-GB"/>
        </w:rPr>
        <w:tab/>
      </w:r>
    </w:p>
    <w:p w14:paraId="633D8C8E" w14:textId="77777777" w:rsidR="0057244F" w:rsidRPr="00735318" w:rsidRDefault="0057244F" w:rsidP="001551B9">
      <w:pPr>
        <w:tabs>
          <w:tab w:val="num" w:pos="0"/>
          <w:tab w:val="left" w:pos="360"/>
        </w:tabs>
        <w:jc w:val="both"/>
      </w:pPr>
    </w:p>
    <w:p w14:paraId="4B46116E" w14:textId="77777777" w:rsidR="0057244F" w:rsidRPr="00735318" w:rsidRDefault="0057244F" w:rsidP="00C609BA">
      <w:pPr>
        <w:tabs>
          <w:tab w:val="num" w:pos="0"/>
          <w:tab w:val="left" w:pos="360"/>
        </w:tabs>
        <w:ind w:firstLine="284"/>
        <w:jc w:val="both"/>
        <w:rPr>
          <w:u w:val="single"/>
        </w:rPr>
      </w:pPr>
      <w:r w:rsidRPr="00735318">
        <w:t xml:space="preserve">3.  </w:t>
      </w:r>
      <w:r w:rsidRPr="00735318">
        <w:rPr>
          <w:u w:val="single"/>
        </w:rPr>
        <w:t>planificarea serviciilor acordate</w:t>
      </w:r>
    </w:p>
    <w:p w14:paraId="5A178DBD" w14:textId="77777777" w:rsidR="0057244F" w:rsidRPr="00735318" w:rsidRDefault="0057244F" w:rsidP="001551B9">
      <w:pPr>
        <w:tabs>
          <w:tab w:val="num" w:pos="0"/>
          <w:tab w:val="left" w:pos="360"/>
        </w:tabs>
        <w:jc w:val="both"/>
      </w:pPr>
      <w:r>
        <w:t xml:space="preserve">     </w:t>
      </w:r>
      <w:r w:rsidRPr="00735318">
        <w:t>Î</w:t>
      </w:r>
      <w:r w:rsidRPr="00735318">
        <w:rPr>
          <w:lang w:val="it-IT"/>
        </w:rPr>
        <w:t>n urma evaluării serviciilor oferite beneficiarului, echipa multidisciplinară de evaluare împreună cu managerul de caz din cadrul CZ, întocmeşte Planul Personalizat/ Planul Personal de Viitor, în care sunt specificate:</w:t>
      </w:r>
    </w:p>
    <w:p w14:paraId="54A57143"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serviciile şi activită</w:t>
      </w:r>
      <w:r w:rsidRPr="00735318">
        <w:rPr>
          <w:rFonts w:ascii="Tahoma" w:hAnsi="Tahoma" w:cs="Tahoma"/>
          <w:lang w:val="it-IT"/>
        </w:rPr>
        <w:t>ț</w:t>
      </w:r>
      <w:r w:rsidRPr="00735318">
        <w:rPr>
          <w:lang w:val="it-IT"/>
        </w:rPr>
        <w:t>ile care vor fi acordate beneficiarului,</w:t>
      </w:r>
    </w:p>
    <w:p w14:paraId="69F6FCDE"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durata acordării şi programarea (zilnică, ore/săptămână, lunară) </w:t>
      </w:r>
    </w:p>
    <w:p w14:paraId="434FAF35"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timpul aferent interven</w:t>
      </w:r>
      <w:r w:rsidRPr="00735318">
        <w:rPr>
          <w:rFonts w:ascii="Tahoma" w:hAnsi="Tahoma" w:cs="Tahoma"/>
          <w:lang w:val="it-IT"/>
        </w:rPr>
        <w:t>ț</w:t>
      </w:r>
      <w:r w:rsidRPr="00735318">
        <w:rPr>
          <w:lang w:val="it-IT"/>
        </w:rPr>
        <w:t xml:space="preserve">iei exprimat în ore/zi sau ore/săptămână, materialele şi/sau echipamentele necesare, </w:t>
      </w:r>
    </w:p>
    <w:p w14:paraId="630166EF"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modalită</w:t>
      </w:r>
      <w:r w:rsidRPr="00735318">
        <w:rPr>
          <w:rFonts w:ascii="Tahoma" w:hAnsi="Tahoma" w:cs="Tahoma"/>
          <w:lang w:val="it-IT"/>
        </w:rPr>
        <w:t>ț</w:t>
      </w:r>
      <w:r w:rsidRPr="00735318">
        <w:rPr>
          <w:lang w:val="it-IT"/>
        </w:rPr>
        <w:t>ile de interven</w:t>
      </w:r>
      <w:r w:rsidRPr="00735318">
        <w:rPr>
          <w:rFonts w:ascii="Tahoma" w:hAnsi="Tahoma" w:cs="Tahoma"/>
          <w:lang w:val="it-IT"/>
        </w:rPr>
        <w:t>ț</w:t>
      </w:r>
      <w:r w:rsidRPr="00735318">
        <w:rPr>
          <w:lang w:val="it-IT"/>
        </w:rPr>
        <w:t>ie (individual/grup),</w:t>
      </w:r>
    </w:p>
    <w:p w14:paraId="47D6C121"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data viitoarei revizuiri, </w:t>
      </w:r>
    </w:p>
    <w:p w14:paraId="14BBF4D2"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concluzii, </w:t>
      </w:r>
    </w:p>
    <w:p w14:paraId="09ABCA00"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 xml:space="preserve">profesia şi semnăturile persoanelor care au efectuat evaluarea, </w:t>
      </w:r>
    </w:p>
    <w:p w14:paraId="1E710DD6" w14:textId="77777777" w:rsidR="0057244F" w:rsidRPr="00735318" w:rsidRDefault="0057244F" w:rsidP="00A105E7">
      <w:pPr>
        <w:numPr>
          <w:ilvl w:val="0"/>
          <w:numId w:val="3"/>
        </w:numPr>
        <w:tabs>
          <w:tab w:val="num" w:pos="0"/>
          <w:tab w:val="left" w:pos="180"/>
        </w:tabs>
        <w:ind w:left="0" w:firstLine="0"/>
        <w:jc w:val="both"/>
        <w:rPr>
          <w:lang w:val="it-IT"/>
        </w:rPr>
      </w:pPr>
      <w:r w:rsidRPr="00735318">
        <w:rPr>
          <w:lang w:val="it-IT"/>
        </w:rPr>
        <w:t>semnătura beneficiarului sau, după caz, a reprezentantului său legal după caz.</w:t>
      </w:r>
    </w:p>
    <w:p w14:paraId="722C882E" w14:textId="77777777" w:rsidR="0057244F" w:rsidRPr="00735318" w:rsidRDefault="0057244F" w:rsidP="001551B9">
      <w:pPr>
        <w:tabs>
          <w:tab w:val="num" w:pos="0"/>
          <w:tab w:val="left" w:pos="360"/>
        </w:tabs>
        <w:jc w:val="both"/>
        <w:rPr>
          <w:lang w:val="it-IT"/>
        </w:rPr>
      </w:pPr>
      <w:r w:rsidRPr="00735318">
        <w:rPr>
          <w:lang w:val="it-IT"/>
        </w:rPr>
        <w:tab/>
        <w:t>Planul Personalizat/Planul Personal Viitor este analizat şi revizuit cel puţin o dată la 6 luni, în reuniune specială de sinteză, organizată de managerul de caz cu membrii personalului care lucrează direct cu beneficiarul (echipa multidisciplinară: asistent social, psiholog,</w:t>
      </w:r>
      <w:r>
        <w:rPr>
          <w:lang w:val="it-IT"/>
        </w:rPr>
        <w:t xml:space="preserve"> psihopedagog,</w:t>
      </w:r>
      <w:r w:rsidRPr="00735318">
        <w:rPr>
          <w:lang w:val="it-IT"/>
        </w:rPr>
        <w:t xml:space="preserve"> asistent medical, </w:t>
      </w:r>
      <w:r>
        <w:rPr>
          <w:lang w:val="it-IT"/>
        </w:rPr>
        <w:t>kinetoterapeut, terapeut ocupaţional/instructor de ergoterapie</w:t>
      </w:r>
      <w:r w:rsidRPr="00735318">
        <w:rPr>
          <w:lang w:val="it-IT"/>
        </w:rPr>
        <w:t>).</w:t>
      </w:r>
    </w:p>
    <w:p w14:paraId="31714AD1" w14:textId="77777777" w:rsidR="0057244F" w:rsidRPr="00735318" w:rsidRDefault="0057244F" w:rsidP="001551B9">
      <w:pPr>
        <w:tabs>
          <w:tab w:val="num" w:pos="0"/>
          <w:tab w:val="left" w:pos="360"/>
        </w:tabs>
        <w:jc w:val="both"/>
        <w:rPr>
          <w:lang w:val="it-IT"/>
        </w:rPr>
      </w:pPr>
    </w:p>
    <w:p w14:paraId="62500260" w14:textId="77777777" w:rsidR="0057244F" w:rsidRPr="00735318" w:rsidRDefault="0057244F" w:rsidP="00C609BA">
      <w:pPr>
        <w:tabs>
          <w:tab w:val="num" w:pos="0"/>
          <w:tab w:val="left" w:pos="360"/>
        </w:tabs>
        <w:ind w:firstLine="284"/>
        <w:jc w:val="both"/>
        <w:rPr>
          <w:lang w:val="it-IT"/>
        </w:rPr>
      </w:pPr>
      <w:r w:rsidRPr="00735318">
        <w:rPr>
          <w:lang w:val="it-IT"/>
        </w:rPr>
        <w:t xml:space="preserve">4. </w:t>
      </w:r>
      <w:r w:rsidRPr="00735318">
        <w:rPr>
          <w:u w:val="single"/>
          <w:lang w:val="it-IT"/>
        </w:rPr>
        <w:t>monitorizarea şi evaluarea serviciilor acordate</w:t>
      </w:r>
    </w:p>
    <w:p w14:paraId="3277FD89" w14:textId="77777777" w:rsidR="0057244F" w:rsidRPr="00735318" w:rsidRDefault="0057244F" w:rsidP="001551B9">
      <w:pPr>
        <w:tabs>
          <w:tab w:val="num" w:pos="0"/>
          <w:tab w:val="left" w:pos="360"/>
        </w:tabs>
        <w:jc w:val="both"/>
      </w:pPr>
      <w:r w:rsidRPr="00735318">
        <w:rPr>
          <w:lang w:val="it-IT"/>
        </w:rPr>
        <w:tab/>
      </w:r>
      <w:r w:rsidRPr="00735318">
        <w:t>Evoluţia situaţiei/progreselor beneficiarilor este discutată lunar, în întâlnirea de lucru a managerului de caz cu echipa multidisciplinară.</w:t>
      </w:r>
    </w:p>
    <w:p w14:paraId="40463062" w14:textId="77777777" w:rsidR="0057244F" w:rsidRPr="00735318" w:rsidRDefault="0057244F" w:rsidP="00E1752E">
      <w:pPr>
        <w:tabs>
          <w:tab w:val="num" w:pos="0"/>
          <w:tab w:val="left" w:pos="360"/>
        </w:tabs>
        <w:jc w:val="both"/>
      </w:pPr>
      <w:r w:rsidRPr="00735318">
        <w:t xml:space="preserve">    </w:t>
      </w:r>
      <w:r w:rsidRPr="00735318">
        <w:tab/>
        <w:t xml:space="preserve">Managerul de caz completează </w:t>
      </w:r>
      <w:r w:rsidRPr="00735318">
        <w:rPr>
          <w:i/>
        </w:rPr>
        <w:t>Fişa de monitorizare</w:t>
      </w:r>
      <w:r w:rsidRPr="00735318">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 </w:t>
      </w:r>
    </w:p>
    <w:p w14:paraId="5FBB019B" w14:textId="77777777" w:rsidR="0057244F" w:rsidRPr="00735318" w:rsidRDefault="0057244F" w:rsidP="00E1752E">
      <w:pPr>
        <w:tabs>
          <w:tab w:val="num" w:pos="0"/>
          <w:tab w:val="left" w:pos="360"/>
        </w:tabs>
        <w:jc w:val="both"/>
      </w:pPr>
      <w:r w:rsidRPr="00735318">
        <w:tab/>
        <w:t xml:space="preserve">În acest sens, personalul cunoaşte şi aplică: </w:t>
      </w:r>
      <w:r w:rsidRPr="00735318">
        <w:rPr>
          <w:i/>
        </w:rPr>
        <w:t>Procedura privind protecţia împotriva neglijării, exploatării, violenţei şi abuzului</w:t>
      </w:r>
      <w:r w:rsidRPr="00735318">
        <w:t xml:space="preserve">, precum şi </w:t>
      </w:r>
      <w:r w:rsidRPr="00735318">
        <w:rPr>
          <w:i/>
        </w:rPr>
        <w:t>Procedura privind protecţia împotriva torturii şi tratamentelor crude, inumane sau degradante</w:t>
      </w:r>
      <w:r w:rsidRPr="00735318">
        <w:t>, existente la sediul CZ.</w:t>
      </w:r>
    </w:p>
    <w:p w14:paraId="243987A1" w14:textId="77777777" w:rsidR="0057244F" w:rsidRPr="00735318" w:rsidRDefault="0057244F" w:rsidP="001551B9">
      <w:pPr>
        <w:pStyle w:val="BodyText"/>
        <w:tabs>
          <w:tab w:val="num" w:pos="0"/>
          <w:tab w:val="left" w:pos="360"/>
        </w:tabs>
        <w:jc w:val="both"/>
        <w:rPr>
          <w:bCs/>
          <w:sz w:val="24"/>
          <w:szCs w:val="24"/>
          <w:lang w:eastAsia="en-GB"/>
        </w:rPr>
      </w:pPr>
    </w:p>
    <w:p w14:paraId="4E14E9AE" w14:textId="77777777" w:rsidR="0057244F" w:rsidRPr="00735318" w:rsidRDefault="0057244F" w:rsidP="00A105E7">
      <w:pPr>
        <w:pStyle w:val="BodyText"/>
        <w:numPr>
          <w:ilvl w:val="0"/>
          <w:numId w:val="8"/>
        </w:numPr>
        <w:tabs>
          <w:tab w:val="clear" w:pos="720"/>
          <w:tab w:val="num" w:pos="0"/>
          <w:tab w:val="left" w:pos="360"/>
        </w:tabs>
        <w:ind w:left="0" w:firstLine="0"/>
        <w:jc w:val="both"/>
        <w:rPr>
          <w:bCs/>
          <w:sz w:val="24"/>
          <w:szCs w:val="24"/>
          <w:lang w:eastAsia="en-GB"/>
        </w:rPr>
      </w:pPr>
      <w:r w:rsidRPr="00735318">
        <w:rPr>
          <w:bCs/>
          <w:sz w:val="24"/>
          <w:szCs w:val="24"/>
          <w:lang w:eastAsia="en-GB"/>
        </w:rPr>
        <w:t xml:space="preserve">de </w:t>
      </w:r>
      <w:proofErr w:type="spellStart"/>
      <w:r w:rsidRPr="00735318">
        <w:rPr>
          <w:bCs/>
          <w:i/>
          <w:sz w:val="24"/>
          <w:szCs w:val="24"/>
          <w:lang w:eastAsia="en-GB"/>
        </w:rPr>
        <w:t>administrare</w:t>
      </w:r>
      <w:proofErr w:type="spellEnd"/>
      <w:r w:rsidRPr="00735318">
        <w:rPr>
          <w:bCs/>
          <w:sz w:val="24"/>
          <w:szCs w:val="24"/>
          <w:lang w:eastAsia="en-GB"/>
        </w:rPr>
        <w:t xml:space="preserve"> a </w:t>
      </w:r>
      <w:proofErr w:type="spellStart"/>
      <w:r w:rsidRPr="00735318">
        <w:rPr>
          <w:bCs/>
          <w:sz w:val="24"/>
          <w:szCs w:val="24"/>
          <w:lang w:eastAsia="en-GB"/>
        </w:rPr>
        <w:t>resurselor</w:t>
      </w:r>
      <w:proofErr w:type="spellEnd"/>
      <w:r w:rsidRPr="00735318">
        <w:rPr>
          <w:bCs/>
          <w:sz w:val="24"/>
          <w:szCs w:val="24"/>
          <w:lang w:eastAsia="en-GB"/>
        </w:rPr>
        <w:t xml:space="preserve"> </w:t>
      </w:r>
      <w:proofErr w:type="spellStart"/>
      <w:r w:rsidRPr="00735318">
        <w:rPr>
          <w:bCs/>
          <w:sz w:val="24"/>
          <w:szCs w:val="24"/>
          <w:lang w:eastAsia="en-GB"/>
        </w:rPr>
        <w:t>financiare</w:t>
      </w:r>
      <w:proofErr w:type="spellEnd"/>
      <w:r w:rsidRPr="00735318">
        <w:rPr>
          <w:bCs/>
          <w:sz w:val="24"/>
          <w:szCs w:val="24"/>
          <w:lang w:eastAsia="en-GB"/>
        </w:rPr>
        <w:t xml:space="preserve">, </w:t>
      </w:r>
      <w:proofErr w:type="spellStart"/>
      <w:r w:rsidRPr="00735318">
        <w:rPr>
          <w:bCs/>
          <w:sz w:val="24"/>
          <w:szCs w:val="24"/>
          <w:lang w:eastAsia="en-GB"/>
        </w:rPr>
        <w:t>materiale</w:t>
      </w:r>
      <w:proofErr w:type="spellEnd"/>
      <w:r w:rsidRPr="00735318">
        <w:rPr>
          <w:bCs/>
          <w:sz w:val="24"/>
          <w:szCs w:val="24"/>
          <w:lang w:eastAsia="en-GB"/>
        </w:rPr>
        <w:t xml:space="preserve"> </w:t>
      </w:r>
      <w:proofErr w:type="spellStart"/>
      <w:r w:rsidRPr="00735318">
        <w:rPr>
          <w:bCs/>
          <w:sz w:val="24"/>
          <w:szCs w:val="24"/>
          <w:lang w:eastAsia="en-GB"/>
        </w:rPr>
        <w:t>şi</w:t>
      </w:r>
      <w:proofErr w:type="spellEnd"/>
      <w:r w:rsidRPr="00735318">
        <w:rPr>
          <w:bCs/>
          <w:sz w:val="24"/>
          <w:szCs w:val="24"/>
          <w:lang w:eastAsia="en-GB"/>
        </w:rPr>
        <w:t xml:space="preserve"> </w:t>
      </w:r>
      <w:proofErr w:type="spellStart"/>
      <w:r w:rsidRPr="00735318">
        <w:rPr>
          <w:bCs/>
          <w:sz w:val="24"/>
          <w:szCs w:val="24"/>
          <w:lang w:eastAsia="en-GB"/>
        </w:rPr>
        <w:t>umane</w:t>
      </w:r>
      <w:proofErr w:type="spellEnd"/>
      <w:r w:rsidRPr="00735318">
        <w:rPr>
          <w:bCs/>
          <w:sz w:val="24"/>
          <w:szCs w:val="24"/>
          <w:lang w:eastAsia="en-GB"/>
        </w:rPr>
        <w:t xml:space="preserve"> ale </w:t>
      </w:r>
      <w:proofErr w:type="spellStart"/>
      <w:r w:rsidRPr="00735318">
        <w:rPr>
          <w:bCs/>
          <w:sz w:val="24"/>
          <w:szCs w:val="24"/>
          <w:lang w:eastAsia="en-GB"/>
        </w:rPr>
        <w:t>centrului</w:t>
      </w:r>
      <w:proofErr w:type="spellEnd"/>
      <w:r w:rsidRPr="00735318">
        <w:rPr>
          <w:bCs/>
          <w:sz w:val="24"/>
          <w:szCs w:val="24"/>
          <w:lang w:eastAsia="en-GB"/>
        </w:rPr>
        <w:t xml:space="preserve"> de zi, </w:t>
      </w:r>
      <w:proofErr w:type="spellStart"/>
      <w:r w:rsidRPr="00735318">
        <w:rPr>
          <w:bCs/>
          <w:sz w:val="24"/>
          <w:szCs w:val="24"/>
          <w:lang w:eastAsia="en-GB"/>
        </w:rPr>
        <w:t>prin</w:t>
      </w:r>
      <w:proofErr w:type="spellEnd"/>
      <w:r w:rsidRPr="00735318">
        <w:rPr>
          <w:bCs/>
          <w:sz w:val="24"/>
          <w:szCs w:val="24"/>
          <w:lang w:eastAsia="en-GB"/>
        </w:rPr>
        <w:t xml:space="preserve"> </w:t>
      </w:r>
      <w:proofErr w:type="spellStart"/>
      <w:r w:rsidRPr="00735318">
        <w:rPr>
          <w:bCs/>
          <w:sz w:val="24"/>
          <w:szCs w:val="24"/>
          <w:lang w:eastAsia="en-GB"/>
        </w:rPr>
        <w:t>realizarea</w:t>
      </w:r>
      <w:proofErr w:type="spellEnd"/>
      <w:r w:rsidRPr="00735318">
        <w:rPr>
          <w:bCs/>
          <w:sz w:val="24"/>
          <w:szCs w:val="24"/>
          <w:lang w:eastAsia="en-GB"/>
        </w:rPr>
        <w:t xml:space="preserve"> </w:t>
      </w:r>
      <w:proofErr w:type="spellStart"/>
      <w:r w:rsidRPr="00735318">
        <w:rPr>
          <w:bCs/>
          <w:sz w:val="24"/>
          <w:szCs w:val="24"/>
          <w:lang w:eastAsia="en-GB"/>
        </w:rPr>
        <w:t>următoarelor</w:t>
      </w:r>
      <w:proofErr w:type="spellEnd"/>
      <w:r w:rsidRPr="00735318">
        <w:rPr>
          <w:bCs/>
          <w:sz w:val="24"/>
          <w:szCs w:val="24"/>
          <w:lang w:eastAsia="en-GB"/>
        </w:rPr>
        <w:t xml:space="preserve"> </w:t>
      </w:r>
      <w:proofErr w:type="spellStart"/>
      <w:r w:rsidRPr="00735318">
        <w:rPr>
          <w:bCs/>
          <w:sz w:val="24"/>
          <w:szCs w:val="24"/>
          <w:lang w:eastAsia="en-GB"/>
        </w:rPr>
        <w:t>activităţi</w:t>
      </w:r>
      <w:proofErr w:type="spellEnd"/>
      <w:r w:rsidRPr="00735318">
        <w:rPr>
          <w:bCs/>
          <w:sz w:val="24"/>
          <w:szCs w:val="24"/>
          <w:lang w:eastAsia="en-GB"/>
        </w:rPr>
        <w:t>:</w:t>
      </w:r>
    </w:p>
    <w:p w14:paraId="135588E9" w14:textId="77777777"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it-IT"/>
        </w:rPr>
        <w:t>asigurarea resurselor umane specializate în domeniul protecţiei persoanelor adulte cu handicap, cu respectarea dispoziţiilor legale privind angajarea personalului;</w:t>
      </w:r>
    </w:p>
    <w:p w14:paraId="53721E2C" w14:textId="77777777"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it-IT"/>
        </w:rPr>
        <w:t>asigurarea resurselor financiare pentru acoperirea costului de întreţinere şi funcţionare prevăzut de standardele de cost;</w:t>
      </w:r>
    </w:p>
    <w:p w14:paraId="5BFC5B6B" w14:textId="77777777"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it-IT"/>
        </w:rPr>
        <w:t>asigurarea unui management eficient şi modern, care să contribuie la creşterea permanentă a calităţii serviciilor acordate de centrul de zi;</w:t>
      </w:r>
    </w:p>
    <w:p w14:paraId="7B4C051D" w14:textId="77777777" w:rsidR="0057244F" w:rsidRPr="00735318" w:rsidRDefault="0057244F" w:rsidP="00C609BA">
      <w:pPr>
        <w:numPr>
          <w:ilvl w:val="1"/>
          <w:numId w:val="7"/>
        </w:numPr>
        <w:tabs>
          <w:tab w:val="num" w:pos="0"/>
          <w:tab w:val="left" w:pos="360"/>
          <w:tab w:val="num" w:pos="1080"/>
        </w:tabs>
        <w:ind w:left="0" w:firstLine="284"/>
        <w:jc w:val="both"/>
        <w:rPr>
          <w:lang w:val="it-IT"/>
        </w:rPr>
      </w:pPr>
      <w:r w:rsidRPr="00735318">
        <w:rPr>
          <w:lang w:val="pt-BR"/>
        </w:rPr>
        <w:t>asigurarea instruirii periodice a personalului în vederea cunoaşterii procedurilor de lucru şia legislaţiei specifice;</w:t>
      </w:r>
    </w:p>
    <w:p w14:paraId="2E6D234C" w14:textId="77777777" w:rsidR="0057244F" w:rsidRPr="00735318" w:rsidRDefault="0057244F" w:rsidP="00C609BA">
      <w:pPr>
        <w:numPr>
          <w:ilvl w:val="1"/>
          <w:numId w:val="7"/>
        </w:numPr>
        <w:tabs>
          <w:tab w:val="num" w:pos="0"/>
          <w:tab w:val="left" w:pos="360"/>
          <w:tab w:val="num" w:pos="1080"/>
        </w:tabs>
        <w:ind w:left="0" w:firstLine="284"/>
        <w:jc w:val="both"/>
        <w:rPr>
          <w:lang w:val="it-IT"/>
        </w:rPr>
      </w:pPr>
      <w:r w:rsidRPr="00735318">
        <w:t>evaluarea anuală a perfomanţelor profesionale a personalului CZ.</w:t>
      </w:r>
    </w:p>
    <w:p w14:paraId="2BEFD488" w14:textId="77777777" w:rsidR="0057244F" w:rsidRPr="00735318" w:rsidRDefault="0057244F" w:rsidP="00C609BA">
      <w:pPr>
        <w:pStyle w:val="BodyText"/>
        <w:ind w:firstLine="284"/>
        <w:jc w:val="both"/>
        <w:rPr>
          <w:b w:val="0"/>
        </w:rPr>
      </w:pPr>
      <w:r w:rsidRPr="00735318">
        <w:rPr>
          <w:sz w:val="24"/>
          <w:szCs w:val="24"/>
          <w:lang w:val="it-IT"/>
        </w:rPr>
        <w:t xml:space="preserve">      </w:t>
      </w:r>
      <w:r w:rsidRPr="00735318">
        <w:rPr>
          <w:b w:val="0"/>
          <w:sz w:val="24"/>
          <w:szCs w:val="24"/>
          <w:lang w:val="it-IT"/>
        </w:rPr>
        <w:t>Personalul implicat este coordonatorul CZ, care înaintează către DGASPC Argeş propuneri cu privire administrarea resurselor financiare, materiale şi umane ale CZ.</w:t>
      </w:r>
    </w:p>
    <w:p w14:paraId="2AB9288B" w14:textId="77777777" w:rsidR="0057244F" w:rsidRDefault="0057244F" w:rsidP="002579CB">
      <w:pPr>
        <w:rPr>
          <w:b/>
          <w:bCs/>
        </w:rPr>
      </w:pPr>
    </w:p>
    <w:p w14:paraId="1C552CBF" w14:textId="77777777" w:rsidR="0057244F" w:rsidRDefault="0057244F" w:rsidP="002579CB">
      <w:pPr>
        <w:rPr>
          <w:b/>
          <w:bCs/>
        </w:rPr>
      </w:pPr>
    </w:p>
    <w:p w14:paraId="0AA26379" w14:textId="77777777" w:rsidR="0057244F" w:rsidRPr="00735318" w:rsidRDefault="0057244F" w:rsidP="002579CB">
      <w:pPr>
        <w:rPr>
          <w:b/>
          <w:bCs/>
        </w:rPr>
      </w:pPr>
    </w:p>
    <w:p w14:paraId="12CEC265" w14:textId="77777777" w:rsidR="0057244F" w:rsidRPr="00735318" w:rsidRDefault="0057244F" w:rsidP="002579CB">
      <w:pPr>
        <w:rPr>
          <w:b/>
          <w:bCs/>
        </w:rPr>
      </w:pPr>
      <w:r w:rsidRPr="00735318">
        <w:rPr>
          <w:b/>
          <w:bCs/>
        </w:rPr>
        <w:lastRenderedPageBreak/>
        <w:t>Articolul 8</w:t>
      </w:r>
    </w:p>
    <w:p w14:paraId="21046154" w14:textId="77777777" w:rsidR="0057244F" w:rsidRPr="00735318" w:rsidRDefault="0057244F" w:rsidP="002579CB">
      <w:pPr>
        <w:rPr>
          <w:b/>
          <w:bCs/>
        </w:rPr>
      </w:pPr>
      <w:r w:rsidRPr="00735318">
        <w:rPr>
          <w:b/>
          <w:bCs/>
        </w:rPr>
        <w:t>Structura organizatorică, numărul de posturi şi categoriile de personal</w:t>
      </w:r>
    </w:p>
    <w:p w14:paraId="401695AD" w14:textId="77777777" w:rsidR="0057244F" w:rsidRPr="00735318" w:rsidRDefault="0057244F" w:rsidP="00B400C0">
      <w:pPr>
        <w:ind w:firstLine="360"/>
        <w:jc w:val="both"/>
        <w:rPr>
          <w:b/>
          <w:bCs/>
        </w:rPr>
      </w:pPr>
      <w:r w:rsidRPr="00735318">
        <w:rPr>
          <w:bCs/>
        </w:rPr>
        <w:t xml:space="preserve">(1) Serviciul social </w:t>
      </w:r>
      <w:r>
        <w:rPr>
          <w:i/>
          <w:iCs/>
        </w:rPr>
        <w:t>Centrul de Z</w:t>
      </w:r>
      <w:r w:rsidRPr="00735318">
        <w:rPr>
          <w:i/>
          <w:iCs/>
        </w:rPr>
        <w:t xml:space="preserve">i pentru Persoane Adulte cu Dizabilităţi </w:t>
      </w:r>
      <w:r>
        <w:rPr>
          <w:i/>
          <w:iCs/>
        </w:rPr>
        <w:t>Bălileşti</w:t>
      </w:r>
      <w:r w:rsidRPr="00735318">
        <w:t xml:space="preserve">, </w:t>
      </w:r>
      <w:r w:rsidRPr="00735318">
        <w:rPr>
          <w:bCs/>
        </w:rPr>
        <w:t xml:space="preserve">funcţionează cu un numar </w:t>
      </w:r>
      <w:r w:rsidRPr="00221B39">
        <w:rPr>
          <w:bCs/>
        </w:rPr>
        <w:t xml:space="preserve">de </w:t>
      </w:r>
      <w:r w:rsidRPr="00221B39">
        <w:rPr>
          <w:b/>
        </w:rPr>
        <w:t>25 posturi</w:t>
      </w:r>
      <w:r w:rsidRPr="00221B39">
        <w:rPr>
          <w:bCs/>
        </w:rPr>
        <w:t>, conform</w:t>
      </w:r>
      <w:r w:rsidRPr="00735318">
        <w:rPr>
          <w:bCs/>
        </w:rPr>
        <w:t xml:space="preserve"> Statului de funcţii aprobat prin </w:t>
      </w:r>
      <w:r w:rsidRPr="00735318">
        <w:rPr>
          <w:bCs/>
          <w:i/>
        </w:rPr>
        <w:t>hotărâre a Consiliului Judeţean Argeş,</w:t>
      </w:r>
      <w:r w:rsidRPr="00735318">
        <w:rPr>
          <w:bCs/>
        </w:rPr>
        <w:t xml:space="preserve"> din care: </w:t>
      </w:r>
    </w:p>
    <w:p w14:paraId="3D78F699" w14:textId="77777777" w:rsidR="0057244F" w:rsidRPr="00221B39" w:rsidRDefault="0057244F" w:rsidP="002579CB">
      <w:pPr>
        <w:jc w:val="both"/>
        <w:rPr>
          <w:bCs/>
        </w:rPr>
      </w:pPr>
    </w:p>
    <w:p w14:paraId="649922DF" w14:textId="77777777" w:rsidR="0057244F" w:rsidRPr="00221B39" w:rsidRDefault="0057244F" w:rsidP="009530E0">
      <w:pPr>
        <w:ind w:left="-360"/>
        <w:jc w:val="both"/>
        <w:rPr>
          <w:b/>
          <w:bCs/>
          <w:lang w:eastAsia="en-GB"/>
        </w:rPr>
      </w:pPr>
      <w:r w:rsidRPr="00221B39">
        <w:rPr>
          <w:b/>
          <w:bCs/>
          <w:lang w:eastAsia="en-GB"/>
        </w:rPr>
        <w:t xml:space="preserve">        </w:t>
      </w:r>
      <w:r w:rsidRPr="00221B39">
        <w:rPr>
          <w:lang w:eastAsia="en-GB"/>
        </w:rPr>
        <w:t>a)</w:t>
      </w:r>
      <w:r w:rsidRPr="00221B39">
        <w:rPr>
          <w:b/>
          <w:bCs/>
          <w:lang w:eastAsia="en-GB"/>
        </w:rPr>
        <w:t xml:space="preserve"> personal de conducere - 2 posturi</w:t>
      </w:r>
      <w:r w:rsidRPr="00221B39">
        <w:rPr>
          <w:b/>
          <w:bCs/>
          <w:lang w:val="en-US" w:eastAsia="en-GB"/>
        </w:rPr>
        <w:t>:</w:t>
      </w:r>
    </w:p>
    <w:p w14:paraId="61DBB64D" w14:textId="77777777" w:rsidR="0057244F" w:rsidRPr="00221B39" w:rsidRDefault="0057244F" w:rsidP="00C609BA">
      <w:pPr>
        <w:ind w:firstLine="284"/>
        <w:jc w:val="both"/>
        <w:rPr>
          <w:lang w:eastAsia="en-GB"/>
        </w:rPr>
      </w:pPr>
      <w:r>
        <w:rPr>
          <w:b/>
          <w:bCs/>
        </w:rPr>
        <w:t xml:space="preserve">  </w:t>
      </w:r>
      <w:r w:rsidRPr="00221B39">
        <w:rPr>
          <w:b/>
          <w:bCs/>
        </w:rPr>
        <w:t>-  şef complex (</w:t>
      </w:r>
      <w:r>
        <w:rPr>
          <w:lang w:eastAsia="en-GB"/>
        </w:rPr>
        <w:t>funcţie comună celor 5</w:t>
      </w:r>
      <w:r w:rsidRPr="00221B39">
        <w:rPr>
          <w:lang w:eastAsia="en-GB"/>
        </w:rPr>
        <w:t xml:space="preserve"> servicii sociale din cadrul </w:t>
      </w:r>
      <w:r w:rsidRPr="00221B39">
        <w:rPr>
          <w:i/>
          <w:iCs/>
          <w:lang w:eastAsia="en-GB"/>
        </w:rPr>
        <w:t xml:space="preserve">Complexului de Servicii </w:t>
      </w:r>
      <w:r w:rsidRPr="00221B39">
        <w:rPr>
          <w:b/>
          <w:bCs/>
          <w:i/>
          <w:iCs/>
        </w:rPr>
        <w:t xml:space="preserve">       </w:t>
      </w:r>
      <w:r w:rsidRPr="00221B39">
        <w:rPr>
          <w:i/>
          <w:iCs/>
          <w:lang w:eastAsia="en-GB"/>
        </w:rPr>
        <w:t>pentru Persoane cu Dizabilităţi Bălileşti</w:t>
      </w:r>
      <w:r w:rsidRPr="00221B39">
        <w:rPr>
          <w:lang w:eastAsia="en-GB"/>
        </w:rPr>
        <w:t>);</w:t>
      </w:r>
    </w:p>
    <w:p w14:paraId="44ED9A63" w14:textId="77777777" w:rsidR="0057244F" w:rsidRPr="00221B39" w:rsidRDefault="0057244F" w:rsidP="00C609BA">
      <w:pPr>
        <w:ind w:left="105" w:firstLine="284"/>
        <w:jc w:val="both"/>
        <w:rPr>
          <w:lang w:eastAsia="en-GB"/>
        </w:rPr>
      </w:pPr>
      <w:r w:rsidRPr="00221B39">
        <w:rPr>
          <w:b/>
          <w:lang w:eastAsia="en-GB"/>
        </w:rPr>
        <w:t xml:space="preserve">-  coordonator personal de specialitate </w:t>
      </w:r>
      <w:r w:rsidRPr="00221B39">
        <w:rPr>
          <w:lang w:eastAsia="en-GB"/>
        </w:rPr>
        <w:t>(funcţie comună</w:t>
      </w:r>
      <w:r>
        <w:rPr>
          <w:lang w:eastAsia="en-GB"/>
        </w:rPr>
        <w:t xml:space="preserve"> celor 5</w:t>
      </w:r>
      <w:r w:rsidRPr="00221B39">
        <w:rPr>
          <w:lang w:eastAsia="en-GB"/>
        </w:rPr>
        <w:t xml:space="preserve"> servicii sociale din cadrul </w:t>
      </w:r>
      <w:r w:rsidRPr="00221B39">
        <w:rPr>
          <w:i/>
          <w:iCs/>
          <w:lang w:eastAsia="en-GB"/>
        </w:rPr>
        <w:t>Complexului de Servicii pentru Persoane cu Dizabilităţi Bălileşti</w:t>
      </w:r>
      <w:r w:rsidRPr="00221B39">
        <w:rPr>
          <w:lang w:eastAsia="en-GB"/>
        </w:rPr>
        <w:t>).</w:t>
      </w:r>
    </w:p>
    <w:p w14:paraId="018DB554" w14:textId="77777777" w:rsidR="0057244F" w:rsidRPr="00221B39" w:rsidRDefault="0057244F" w:rsidP="002579CB">
      <w:pPr>
        <w:jc w:val="both"/>
        <w:rPr>
          <w:b/>
          <w:bCs/>
        </w:rPr>
      </w:pPr>
      <w:r w:rsidRPr="00221B39">
        <w:rPr>
          <w:bCs/>
        </w:rPr>
        <w:t xml:space="preserve">b) </w:t>
      </w:r>
      <w:r w:rsidRPr="00221B39">
        <w:rPr>
          <w:b/>
          <w:bCs/>
        </w:rPr>
        <w:t>personal de specialitate de îngrijire şi asistenţă; personal de specialitate şi auxiliar</w:t>
      </w:r>
      <w:r w:rsidRPr="00221B39">
        <w:rPr>
          <w:bCs/>
        </w:rPr>
        <w:t xml:space="preserve">- </w:t>
      </w:r>
      <w:r w:rsidRPr="00221B39">
        <w:rPr>
          <w:b/>
          <w:bCs/>
        </w:rPr>
        <w:t>12 posturi:</w:t>
      </w:r>
    </w:p>
    <w:p w14:paraId="3472072C" w14:textId="77777777" w:rsidR="0057244F" w:rsidRPr="00221B39" w:rsidRDefault="0057244F" w:rsidP="00C609BA">
      <w:pPr>
        <w:ind w:firstLine="284"/>
        <w:jc w:val="both"/>
        <w:rPr>
          <w:bCs/>
        </w:rPr>
      </w:pPr>
      <w:r w:rsidRPr="00221B39">
        <w:rPr>
          <w:bCs/>
        </w:rPr>
        <w:t>- medic-1 post;</w:t>
      </w:r>
    </w:p>
    <w:p w14:paraId="1589EA8C" w14:textId="77777777" w:rsidR="0057244F" w:rsidRPr="00221B39" w:rsidRDefault="0057244F" w:rsidP="00C609BA">
      <w:pPr>
        <w:ind w:firstLine="284"/>
        <w:jc w:val="both"/>
        <w:rPr>
          <w:bCs/>
        </w:rPr>
      </w:pPr>
      <w:r w:rsidRPr="00221B39">
        <w:rPr>
          <w:bCs/>
        </w:rPr>
        <w:t>- kinetoterapeut- 2 posturi;</w:t>
      </w:r>
    </w:p>
    <w:p w14:paraId="66F7A761" w14:textId="77777777" w:rsidR="0057244F" w:rsidRPr="00221B39" w:rsidRDefault="0057244F" w:rsidP="00C609BA">
      <w:pPr>
        <w:ind w:firstLine="284"/>
        <w:jc w:val="both"/>
        <w:rPr>
          <w:bCs/>
        </w:rPr>
      </w:pPr>
      <w:r w:rsidRPr="00221B39">
        <w:rPr>
          <w:bCs/>
        </w:rPr>
        <w:t xml:space="preserve">- asistent social- 2 posturi; </w:t>
      </w:r>
    </w:p>
    <w:p w14:paraId="45DD245E" w14:textId="77777777" w:rsidR="0057244F" w:rsidRPr="00221B39" w:rsidRDefault="0057244F" w:rsidP="00C609BA">
      <w:pPr>
        <w:ind w:firstLine="284"/>
        <w:jc w:val="both"/>
        <w:rPr>
          <w:bCs/>
        </w:rPr>
      </w:pPr>
      <w:r w:rsidRPr="00221B39">
        <w:rPr>
          <w:bCs/>
        </w:rPr>
        <w:t xml:space="preserve">- psiholog- 2 posturi; </w:t>
      </w:r>
    </w:p>
    <w:p w14:paraId="4FC91080" w14:textId="77777777" w:rsidR="0057244F" w:rsidRPr="00221B39" w:rsidRDefault="0057244F" w:rsidP="00C609BA">
      <w:pPr>
        <w:ind w:firstLine="284"/>
        <w:jc w:val="both"/>
        <w:rPr>
          <w:bCs/>
        </w:rPr>
      </w:pPr>
      <w:r w:rsidRPr="00221B39">
        <w:rPr>
          <w:bCs/>
        </w:rPr>
        <w:t>- psihopedagog- 1 post;</w:t>
      </w:r>
    </w:p>
    <w:p w14:paraId="3D4C8B42" w14:textId="68D5E2BD" w:rsidR="0057244F" w:rsidRPr="00126B30" w:rsidRDefault="0057244F" w:rsidP="004E3BD2">
      <w:pPr>
        <w:ind w:firstLine="284"/>
        <w:jc w:val="both"/>
        <w:rPr>
          <w:bCs/>
          <w:color w:val="993300"/>
        </w:rPr>
      </w:pPr>
      <w:r w:rsidRPr="00221B39">
        <w:rPr>
          <w:bCs/>
        </w:rPr>
        <w:t>- terapeut ocupaţional/instructor de ergoterapie – 4 posturi.</w:t>
      </w:r>
      <w:r>
        <w:rPr>
          <w:bCs/>
          <w:color w:val="993300"/>
        </w:rPr>
        <w:t xml:space="preserve">                                                                                </w:t>
      </w:r>
    </w:p>
    <w:p w14:paraId="3C874967" w14:textId="77777777" w:rsidR="0057244F" w:rsidRPr="006C5BF1" w:rsidRDefault="0057244F" w:rsidP="002579CB">
      <w:pPr>
        <w:jc w:val="both"/>
        <w:rPr>
          <w:b/>
          <w:bCs/>
          <w:lang w:val="en-US"/>
        </w:rPr>
      </w:pPr>
      <w:r w:rsidRPr="00735318">
        <w:rPr>
          <w:bCs/>
        </w:rPr>
        <w:t xml:space="preserve">c) </w:t>
      </w:r>
      <w:r w:rsidRPr="00735318">
        <w:rPr>
          <w:b/>
          <w:bCs/>
        </w:rPr>
        <w:t>personal cu funcţii administrative, gospodărire, într</w:t>
      </w:r>
      <w:r>
        <w:rPr>
          <w:b/>
          <w:bCs/>
        </w:rPr>
        <w:t>eţinere-reparaţii, deservire- 11</w:t>
      </w:r>
      <w:r w:rsidRPr="00735318">
        <w:rPr>
          <w:b/>
          <w:bCs/>
        </w:rPr>
        <w:t xml:space="preserve"> posturi:</w:t>
      </w:r>
      <w:r>
        <w:rPr>
          <w:b/>
          <w:bCs/>
        </w:rPr>
        <w:t xml:space="preserve"> </w:t>
      </w:r>
      <w:r>
        <w:rPr>
          <w:lang w:eastAsia="en-GB"/>
        </w:rPr>
        <w:t>(funcţii comune pentru toate cele 5</w:t>
      </w:r>
      <w:r w:rsidRPr="00221B39">
        <w:rPr>
          <w:lang w:eastAsia="en-GB"/>
        </w:rPr>
        <w:t xml:space="preserve"> servicii sociale din cadrul </w:t>
      </w:r>
      <w:r w:rsidRPr="00221B39">
        <w:rPr>
          <w:i/>
          <w:iCs/>
          <w:lang w:eastAsia="en-GB"/>
        </w:rPr>
        <w:t>Complexului de Servicii pentru Persoane cu Dizabilităţi Bălileşti</w:t>
      </w:r>
      <w:r>
        <w:rPr>
          <w:lang w:eastAsia="en-GB"/>
        </w:rPr>
        <w:t>)</w:t>
      </w:r>
      <w:r>
        <w:rPr>
          <w:lang w:val="en-US" w:eastAsia="en-GB"/>
        </w:rPr>
        <w:t>:</w:t>
      </w:r>
    </w:p>
    <w:p w14:paraId="2D17D9DF" w14:textId="77777777" w:rsidR="0057244F" w:rsidRPr="00C409F6" w:rsidRDefault="0057244F" w:rsidP="00C609BA">
      <w:pPr>
        <w:pStyle w:val="NoSpacing"/>
        <w:ind w:firstLine="284"/>
        <w:rPr>
          <w:bCs/>
          <w:lang w:val="en-US"/>
        </w:rPr>
      </w:pPr>
      <w:r w:rsidRPr="00735318">
        <w:rPr>
          <w:bCs/>
          <w:shd w:val="clear" w:color="auto" w:fill="FFFFFF"/>
        </w:rPr>
        <w:t>- refer</w:t>
      </w:r>
      <w:r>
        <w:rPr>
          <w:bCs/>
          <w:shd w:val="clear" w:color="auto" w:fill="FFFFFF"/>
        </w:rPr>
        <w:t>ent de specialitate (economist</w:t>
      </w:r>
      <w:r w:rsidRPr="00735318">
        <w:rPr>
          <w:bCs/>
          <w:shd w:val="clear" w:color="auto" w:fill="FFFFFF"/>
        </w:rPr>
        <w:t>) -1</w:t>
      </w:r>
      <w:r w:rsidRPr="00735318">
        <w:rPr>
          <w:bCs/>
        </w:rPr>
        <w:t xml:space="preserve"> post</w:t>
      </w:r>
      <w:r>
        <w:rPr>
          <w:bCs/>
        </w:rPr>
        <w:t>;</w:t>
      </w:r>
      <w:r w:rsidRPr="00735318">
        <w:rPr>
          <w:bCs/>
        </w:rPr>
        <w:t xml:space="preserve"> </w:t>
      </w:r>
    </w:p>
    <w:p w14:paraId="070E179B" w14:textId="77777777" w:rsidR="0057244F" w:rsidRPr="00C409F6" w:rsidRDefault="0057244F" w:rsidP="00C609BA">
      <w:pPr>
        <w:ind w:firstLine="284"/>
        <w:jc w:val="both"/>
      </w:pPr>
      <w:r w:rsidRPr="00735318">
        <w:t xml:space="preserve">- </w:t>
      </w:r>
      <w:r>
        <w:t>referent de specialitate/administrator -1 post;</w:t>
      </w:r>
    </w:p>
    <w:p w14:paraId="42AC55BF" w14:textId="77777777" w:rsidR="0057244F" w:rsidRDefault="0057244F" w:rsidP="00C609BA">
      <w:pPr>
        <w:ind w:firstLine="284"/>
        <w:jc w:val="both"/>
        <w:rPr>
          <w:bCs/>
          <w:lang w:val="en-US"/>
        </w:rPr>
      </w:pPr>
      <w:r>
        <w:rPr>
          <w:bCs/>
        </w:rPr>
        <w:t>- muncitor calificat (fochist) – 8 posturi</w:t>
      </w:r>
      <w:r>
        <w:rPr>
          <w:bCs/>
          <w:lang w:val="en-US"/>
        </w:rPr>
        <w:t xml:space="preserve">; </w:t>
      </w:r>
    </w:p>
    <w:p w14:paraId="68626251" w14:textId="77777777" w:rsidR="0057244F" w:rsidRPr="00383BBD" w:rsidRDefault="0057244F" w:rsidP="00C609BA">
      <w:pPr>
        <w:ind w:firstLine="284"/>
        <w:jc w:val="both"/>
        <w:rPr>
          <w:bCs/>
        </w:rPr>
      </w:pPr>
      <w:r w:rsidRPr="00383BBD">
        <w:rPr>
          <w:bCs/>
        </w:rPr>
        <w:t xml:space="preserve">- şofer – 1 post.  </w:t>
      </w:r>
    </w:p>
    <w:p w14:paraId="2162A6C7" w14:textId="77777777" w:rsidR="0057244F" w:rsidRPr="00CA0F9E" w:rsidRDefault="0057244F" w:rsidP="00CF0A6F">
      <w:pPr>
        <w:jc w:val="both"/>
        <w:rPr>
          <w:bCs/>
          <w:color w:val="FF0000"/>
          <w:lang w:val="en-US"/>
        </w:rPr>
      </w:pPr>
    </w:p>
    <w:p w14:paraId="60A4E29A" w14:textId="77777777" w:rsidR="0057244F" w:rsidRPr="00D12205" w:rsidRDefault="0057244F" w:rsidP="00394A85">
      <w:pPr>
        <w:ind w:firstLine="360"/>
        <w:jc w:val="both"/>
        <w:rPr>
          <w:bCs/>
          <w:iCs/>
        </w:rPr>
      </w:pPr>
      <w:r w:rsidRPr="00D12205">
        <w:rPr>
          <w:bCs/>
          <w:iCs/>
        </w:rPr>
        <w:t xml:space="preserve">Personalul de specialitate din cadrul </w:t>
      </w:r>
      <w:r w:rsidRPr="00D12205">
        <w:rPr>
          <w:i/>
        </w:rPr>
        <w:t>Centrului de Zi pentru Persoane Adulte cu Dizabilităţi Bălileşti,</w:t>
      </w:r>
      <w:r w:rsidRPr="00D12205">
        <w:rPr>
          <w:iCs/>
        </w:rPr>
        <w:t xml:space="preserve"> deserveşte atât beneficiarii </w:t>
      </w:r>
      <w:r w:rsidRPr="00D12205">
        <w:rPr>
          <w:b/>
          <w:i/>
        </w:rPr>
        <w:t>centrului de zi (CZ)</w:t>
      </w:r>
      <w:r w:rsidRPr="00D12205">
        <w:rPr>
          <w:iCs/>
        </w:rPr>
        <w:t xml:space="preserve">, cât şi beneficiarii </w:t>
      </w:r>
      <w:r w:rsidRPr="00D12205">
        <w:rPr>
          <w:b/>
          <w:i/>
        </w:rPr>
        <w:t>locuinţelor maxim protejate (LMP)</w:t>
      </w:r>
      <w:r w:rsidRPr="00D12205">
        <w:rPr>
          <w:iCs/>
        </w:rPr>
        <w:t xml:space="preserve"> din subordinea DGASPC Argeş. </w:t>
      </w:r>
    </w:p>
    <w:p w14:paraId="309624A2" w14:textId="77777777" w:rsidR="0057244F" w:rsidRPr="00735318" w:rsidRDefault="0057244F" w:rsidP="00CF0A6F">
      <w:pPr>
        <w:jc w:val="both"/>
        <w:rPr>
          <w:bCs/>
        </w:rPr>
      </w:pPr>
    </w:p>
    <w:p w14:paraId="0B0829E8" w14:textId="77777777" w:rsidR="0057244F" w:rsidRPr="00735318" w:rsidRDefault="0057244F" w:rsidP="001551B9">
      <w:pPr>
        <w:pStyle w:val="NormalWeb"/>
        <w:spacing w:before="0" w:beforeAutospacing="0" w:after="0" w:afterAutospacing="0"/>
        <w:textAlignment w:val="top"/>
        <w:rPr>
          <w:rFonts w:ascii="Times New Roman" w:hAnsi="Times New Roman"/>
          <w:b/>
          <w:bCs/>
          <w:sz w:val="24"/>
          <w:szCs w:val="24"/>
          <w:lang w:val="ro-RO" w:eastAsia="en-GB"/>
        </w:rPr>
      </w:pPr>
      <w:r w:rsidRPr="00735318">
        <w:rPr>
          <w:rFonts w:ascii="Times New Roman" w:hAnsi="Times New Roman"/>
          <w:b/>
          <w:bCs/>
          <w:sz w:val="24"/>
          <w:szCs w:val="24"/>
          <w:lang w:val="ro-RO" w:eastAsia="en-GB"/>
        </w:rPr>
        <w:t>d) voluntari: -   </w:t>
      </w:r>
    </w:p>
    <w:p w14:paraId="533C4E98" w14:textId="77777777" w:rsidR="0057244F" w:rsidRPr="007B59A0" w:rsidRDefault="0057244F" w:rsidP="00AB24D2">
      <w:pPr>
        <w:pStyle w:val="NormalWeb"/>
        <w:spacing w:before="0" w:beforeAutospacing="0" w:after="0" w:afterAutospacing="0"/>
        <w:jc w:val="both"/>
        <w:textAlignment w:val="top"/>
        <w:rPr>
          <w:rFonts w:ascii="Times New Roman" w:hAnsi="Times New Roman"/>
          <w:iCs/>
          <w:sz w:val="24"/>
          <w:szCs w:val="24"/>
        </w:rPr>
      </w:pPr>
      <w:r w:rsidRPr="007B59A0">
        <w:rPr>
          <w:rFonts w:ascii="Times New Roman" w:hAnsi="Times New Roman"/>
          <w:iCs/>
          <w:sz w:val="24"/>
          <w:szCs w:val="24"/>
        </w:rPr>
        <w:t xml:space="preserve">      </w:t>
      </w:r>
      <w:proofErr w:type="spellStart"/>
      <w:r w:rsidRPr="007B59A0">
        <w:rPr>
          <w:rFonts w:ascii="Times New Roman" w:hAnsi="Times New Roman"/>
          <w:iCs/>
          <w:sz w:val="24"/>
          <w:szCs w:val="24"/>
        </w:rPr>
        <w:t>Contractele</w:t>
      </w:r>
      <w:proofErr w:type="spellEnd"/>
      <w:r w:rsidRPr="007B59A0">
        <w:rPr>
          <w:rFonts w:ascii="Times New Roman" w:hAnsi="Times New Roman"/>
          <w:iCs/>
          <w:sz w:val="24"/>
          <w:szCs w:val="24"/>
        </w:rPr>
        <w:t xml:space="preserve"> de </w:t>
      </w:r>
      <w:proofErr w:type="spellStart"/>
      <w:r w:rsidRPr="007B59A0">
        <w:rPr>
          <w:rFonts w:ascii="Times New Roman" w:hAnsi="Times New Roman"/>
          <w:iCs/>
          <w:sz w:val="24"/>
          <w:szCs w:val="24"/>
        </w:rPr>
        <w:t>voluntariat</w:t>
      </w:r>
      <w:proofErr w:type="spellEnd"/>
      <w:r w:rsidRPr="007B59A0">
        <w:rPr>
          <w:rFonts w:ascii="Times New Roman" w:hAnsi="Times New Roman"/>
          <w:iCs/>
          <w:sz w:val="24"/>
          <w:szCs w:val="24"/>
        </w:rPr>
        <w:t xml:space="preserve"> se </w:t>
      </w:r>
      <w:proofErr w:type="spellStart"/>
      <w:r w:rsidRPr="007B59A0">
        <w:rPr>
          <w:rFonts w:ascii="Times New Roman" w:hAnsi="Times New Roman"/>
          <w:iCs/>
          <w:sz w:val="24"/>
          <w:szCs w:val="24"/>
        </w:rPr>
        <w:t>încheie</w:t>
      </w:r>
      <w:proofErr w:type="spellEnd"/>
      <w:r w:rsidRPr="007B59A0">
        <w:rPr>
          <w:rFonts w:ascii="Times New Roman" w:hAnsi="Times New Roman"/>
          <w:iCs/>
          <w:sz w:val="24"/>
          <w:szCs w:val="24"/>
        </w:rPr>
        <w:t xml:space="preserve"> conform </w:t>
      </w:r>
      <w:proofErr w:type="spellStart"/>
      <w:r w:rsidRPr="007B59A0">
        <w:rPr>
          <w:rFonts w:ascii="Times New Roman" w:hAnsi="Times New Roman"/>
          <w:iCs/>
          <w:sz w:val="24"/>
          <w:szCs w:val="24"/>
        </w:rPr>
        <w:t>Regulamentului</w:t>
      </w:r>
      <w:proofErr w:type="spellEnd"/>
      <w:r w:rsidRPr="007B59A0">
        <w:rPr>
          <w:rFonts w:ascii="Times New Roman" w:hAnsi="Times New Roman"/>
          <w:iCs/>
          <w:sz w:val="24"/>
          <w:szCs w:val="24"/>
        </w:rPr>
        <w:t xml:space="preserve"> de </w:t>
      </w:r>
      <w:proofErr w:type="spellStart"/>
      <w:r w:rsidRPr="007B59A0">
        <w:rPr>
          <w:rFonts w:ascii="Times New Roman" w:hAnsi="Times New Roman"/>
          <w:iCs/>
          <w:sz w:val="24"/>
          <w:szCs w:val="24"/>
        </w:rPr>
        <w:t>Organizare</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şi</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Funcţionare</w:t>
      </w:r>
      <w:proofErr w:type="spellEnd"/>
      <w:r w:rsidRPr="007B59A0">
        <w:rPr>
          <w:rFonts w:ascii="Times New Roman" w:hAnsi="Times New Roman"/>
          <w:iCs/>
          <w:sz w:val="24"/>
          <w:szCs w:val="24"/>
        </w:rPr>
        <w:t xml:space="preserve"> a </w:t>
      </w:r>
      <w:proofErr w:type="spellStart"/>
      <w:r w:rsidRPr="007B59A0">
        <w:rPr>
          <w:rFonts w:ascii="Times New Roman" w:hAnsi="Times New Roman"/>
          <w:iCs/>
          <w:sz w:val="24"/>
          <w:szCs w:val="24"/>
        </w:rPr>
        <w:t>activităţii</w:t>
      </w:r>
      <w:proofErr w:type="spellEnd"/>
      <w:r w:rsidRPr="007B59A0">
        <w:rPr>
          <w:rFonts w:ascii="Times New Roman" w:hAnsi="Times New Roman"/>
          <w:iCs/>
          <w:sz w:val="24"/>
          <w:szCs w:val="24"/>
        </w:rPr>
        <w:t xml:space="preserve"> de </w:t>
      </w:r>
      <w:proofErr w:type="spellStart"/>
      <w:r w:rsidRPr="007B59A0">
        <w:rPr>
          <w:rFonts w:ascii="Times New Roman" w:hAnsi="Times New Roman"/>
          <w:iCs/>
          <w:sz w:val="24"/>
          <w:szCs w:val="24"/>
        </w:rPr>
        <w:t>voluntariat</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în</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cadrul</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Consiliului</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Judeţean</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Argeş</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şi</w:t>
      </w:r>
      <w:proofErr w:type="spellEnd"/>
      <w:r w:rsidRPr="007B59A0">
        <w:rPr>
          <w:rFonts w:ascii="Times New Roman" w:hAnsi="Times New Roman"/>
          <w:iCs/>
          <w:sz w:val="24"/>
          <w:szCs w:val="24"/>
        </w:rPr>
        <w:t xml:space="preserve"> a </w:t>
      </w:r>
      <w:proofErr w:type="spellStart"/>
      <w:r w:rsidRPr="007B59A0">
        <w:rPr>
          <w:rFonts w:ascii="Times New Roman" w:hAnsi="Times New Roman"/>
          <w:iCs/>
          <w:sz w:val="24"/>
          <w:szCs w:val="24"/>
        </w:rPr>
        <w:t>instituţiilor</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publice</w:t>
      </w:r>
      <w:proofErr w:type="spellEnd"/>
      <w:r w:rsidRPr="007B59A0">
        <w:rPr>
          <w:rFonts w:ascii="Times New Roman" w:hAnsi="Times New Roman"/>
          <w:iCs/>
          <w:sz w:val="24"/>
          <w:szCs w:val="24"/>
        </w:rPr>
        <w:t xml:space="preserve"> din </w:t>
      </w:r>
      <w:proofErr w:type="spellStart"/>
      <w:r w:rsidRPr="007B59A0">
        <w:rPr>
          <w:rFonts w:ascii="Times New Roman" w:hAnsi="Times New Roman"/>
          <w:iCs/>
          <w:sz w:val="24"/>
          <w:szCs w:val="24"/>
        </w:rPr>
        <w:t>subordine</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aprobat</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prin</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hotărâre</w:t>
      </w:r>
      <w:proofErr w:type="spellEnd"/>
      <w:r w:rsidRPr="007B59A0">
        <w:rPr>
          <w:rFonts w:ascii="Times New Roman" w:hAnsi="Times New Roman"/>
          <w:iCs/>
          <w:sz w:val="24"/>
          <w:szCs w:val="24"/>
        </w:rPr>
        <w:t xml:space="preserve"> a </w:t>
      </w:r>
      <w:proofErr w:type="spellStart"/>
      <w:r w:rsidRPr="007B59A0">
        <w:rPr>
          <w:rFonts w:ascii="Times New Roman" w:hAnsi="Times New Roman"/>
          <w:iCs/>
          <w:sz w:val="24"/>
          <w:szCs w:val="24"/>
        </w:rPr>
        <w:t>Consiliului</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Judeţean</w:t>
      </w:r>
      <w:proofErr w:type="spellEnd"/>
      <w:r w:rsidRPr="007B59A0">
        <w:rPr>
          <w:rFonts w:ascii="Times New Roman" w:hAnsi="Times New Roman"/>
          <w:iCs/>
          <w:sz w:val="24"/>
          <w:szCs w:val="24"/>
        </w:rPr>
        <w:t xml:space="preserve"> </w:t>
      </w:r>
      <w:proofErr w:type="spellStart"/>
      <w:r w:rsidRPr="007B59A0">
        <w:rPr>
          <w:rFonts w:ascii="Times New Roman" w:hAnsi="Times New Roman"/>
          <w:iCs/>
          <w:sz w:val="24"/>
          <w:szCs w:val="24"/>
        </w:rPr>
        <w:t>Argeş</w:t>
      </w:r>
      <w:proofErr w:type="spellEnd"/>
      <w:r w:rsidRPr="007B59A0">
        <w:rPr>
          <w:rFonts w:ascii="Times New Roman" w:hAnsi="Times New Roman"/>
          <w:iCs/>
          <w:sz w:val="24"/>
          <w:szCs w:val="24"/>
        </w:rPr>
        <w:t>.</w:t>
      </w:r>
    </w:p>
    <w:p w14:paraId="4BA00897" w14:textId="77777777" w:rsidR="0057244F" w:rsidRPr="00735318" w:rsidRDefault="0057244F" w:rsidP="001551B9">
      <w:pPr>
        <w:pStyle w:val="NormalWeb"/>
        <w:spacing w:before="0" w:beforeAutospacing="0" w:after="0" w:afterAutospacing="0"/>
        <w:textAlignment w:val="top"/>
        <w:rPr>
          <w:rFonts w:ascii="Times New Roman" w:hAnsi="Times New Roman"/>
          <w:i/>
          <w:iCs/>
          <w:sz w:val="24"/>
          <w:szCs w:val="24"/>
        </w:rPr>
      </w:pPr>
    </w:p>
    <w:p w14:paraId="55766DDC" w14:textId="77777777" w:rsidR="0057244F" w:rsidRPr="00735318" w:rsidRDefault="0057244F" w:rsidP="00494661">
      <w:pPr>
        <w:pStyle w:val="NormalWeb"/>
        <w:spacing w:before="0" w:beforeAutospacing="0" w:after="0" w:afterAutospacing="0"/>
        <w:jc w:val="both"/>
        <w:textAlignment w:val="top"/>
        <w:rPr>
          <w:rFonts w:ascii="Times New Roman" w:hAnsi="Times New Roman"/>
          <w:i/>
          <w:iCs/>
          <w:sz w:val="24"/>
          <w:szCs w:val="24"/>
        </w:rPr>
      </w:pPr>
      <w:r>
        <w:rPr>
          <w:rFonts w:ascii="Times New Roman" w:hAnsi="Times New Roman"/>
          <w:sz w:val="24"/>
          <w:szCs w:val="24"/>
        </w:rPr>
        <w:t xml:space="preserve">      </w:t>
      </w:r>
      <w:r w:rsidRPr="00735318">
        <w:rPr>
          <w:rFonts w:ascii="Times New Roman" w:hAnsi="Times New Roman"/>
          <w:sz w:val="24"/>
          <w:szCs w:val="24"/>
        </w:rPr>
        <w:t xml:space="preserve">(2) </w:t>
      </w:r>
      <w:proofErr w:type="spellStart"/>
      <w:r w:rsidRPr="00735318">
        <w:rPr>
          <w:rFonts w:ascii="Times New Roman" w:hAnsi="Times New Roman"/>
          <w:sz w:val="24"/>
          <w:szCs w:val="24"/>
        </w:rPr>
        <w:t>Raportul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angajat</w:t>
      </w:r>
      <w:proofErr w:type="spellEnd"/>
      <w:r w:rsidRPr="00735318">
        <w:rPr>
          <w:rFonts w:ascii="Times New Roman" w:hAnsi="Times New Roman"/>
          <w:sz w:val="24"/>
          <w:szCs w:val="24"/>
        </w:rPr>
        <w:t>/</w:t>
      </w:r>
      <w:proofErr w:type="spellStart"/>
      <w:r w:rsidRPr="00735318">
        <w:rPr>
          <w:rFonts w:ascii="Times New Roman" w:hAnsi="Times New Roman"/>
          <w:sz w:val="24"/>
          <w:szCs w:val="24"/>
        </w:rPr>
        <w:t>beneficiar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asigură</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prestarea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serviciilor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cadrul</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centrului</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şi</w:t>
      </w:r>
      <w:proofErr w:type="spellEnd"/>
      <w:r w:rsidRPr="00735318">
        <w:rPr>
          <w:rFonts w:ascii="Times New Roman" w:hAnsi="Times New Roman"/>
          <w:sz w:val="24"/>
          <w:szCs w:val="24"/>
        </w:rPr>
        <w:t xml:space="preserve"> se </w:t>
      </w:r>
      <w:proofErr w:type="spellStart"/>
      <w:r w:rsidRPr="00735318">
        <w:rPr>
          <w:rFonts w:ascii="Times New Roman" w:hAnsi="Times New Roman"/>
          <w:sz w:val="24"/>
          <w:szCs w:val="24"/>
        </w:rPr>
        <w:t>realizează</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în</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funcţie</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nevoile</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persoanelor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beneficiare</w:t>
      </w:r>
      <w:proofErr w:type="spellEnd"/>
      <w:r w:rsidRPr="00735318">
        <w:rPr>
          <w:rFonts w:ascii="Times New Roman" w:hAnsi="Times New Roman"/>
          <w:sz w:val="24"/>
          <w:szCs w:val="24"/>
        </w:rPr>
        <w:t xml:space="preserve">, cu </w:t>
      </w:r>
      <w:proofErr w:type="spellStart"/>
      <w:r w:rsidRPr="00735318">
        <w:rPr>
          <w:rFonts w:ascii="Times New Roman" w:hAnsi="Times New Roman"/>
          <w:sz w:val="24"/>
          <w:szCs w:val="24"/>
        </w:rPr>
        <w:t>respectarea</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standardelor</w:t>
      </w:r>
      <w:proofErr w:type="spellEnd"/>
      <w:r w:rsidRPr="00735318">
        <w:rPr>
          <w:rFonts w:ascii="Times New Roman" w:hAnsi="Times New Roman"/>
          <w:sz w:val="24"/>
          <w:szCs w:val="24"/>
        </w:rPr>
        <w:t xml:space="preserve"> </w:t>
      </w:r>
      <w:proofErr w:type="spellStart"/>
      <w:r w:rsidRPr="00735318">
        <w:rPr>
          <w:rFonts w:ascii="Times New Roman" w:hAnsi="Times New Roman"/>
          <w:sz w:val="24"/>
          <w:szCs w:val="24"/>
        </w:rPr>
        <w:t>minime</w:t>
      </w:r>
      <w:proofErr w:type="spellEnd"/>
      <w:r w:rsidRPr="00735318">
        <w:rPr>
          <w:rFonts w:ascii="Times New Roman" w:hAnsi="Times New Roman"/>
          <w:sz w:val="24"/>
          <w:szCs w:val="24"/>
        </w:rPr>
        <w:t xml:space="preserve"> de </w:t>
      </w:r>
      <w:proofErr w:type="spellStart"/>
      <w:r w:rsidRPr="00735318">
        <w:rPr>
          <w:rFonts w:ascii="Times New Roman" w:hAnsi="Times New Roman"/>
          <w:sz w:val="24"/>
          <w:szCs w:val="24"/>
        </w:rPr>
        <w:t>calitate</w:t>
      </w:r>
      <w:proofErr w:type="spellEnd"/>
      <w:r w:rsidRPr="00735318">
        <w:rPr>
          <w:rFonts w:ascii="Times New Roman" w:hAnsi="Times New Roman"/>
          <w:sz w:val="24"/>
          <w:szCs w:val="24"/>
        </w:rPr>
        <w:t>.</w:t>
      </w:r>
    </w:p>
    <w:p w14:paraId="3B616511" w14:textId="77777777" w:rsidR="0057244F" w:rsidRPr="00735318" w:rsidRDefault="0057244F" w:rsidP="00B626A1">
      <w:pPr>
        <w:rPr>
          <w:b/>
        </w:rPr>
      </w:pPr>
    </w:p>
    <w:p w14:paraId="226F1658" w14:textId="77777777" w:rsidR="0057244F" w:rsidRPr="00F07D4A" w:rsidRDefault="0057244F" w:rsidP="00A1207C">
      <w:pPr>
        <w:jc w:val="both"/>
        <w:rPr>
          <w:b/>
          <w:lang w:val="it-IT"/>
        </w:rPr>
      </w:pPr>
      <w:r w:rsidRPr="00F07D4A">
        <w:rPr>
          <w:b/>
          <w:lang w:val="it-IT"/>
        </w:rPr>
        <w:t>Art. 9</w:t>
      </w:r>
    </w:p>
    <w:p w14:paraId="428DDA00" w14:textId="7AC27755" w:rsidR="0057244F" w:rsidRPr="00F07D4A" w:rsidRDefault="0057244F" w:rsidP="00A1207C">
      <w:pPr>
        <w:jc w:val="both"/>
        <w:rPr>
          <w:b/>
        </w:rPr>
      </w:pPr>
      <w:r w:rsidRPr="00F07D4A">
        <w:rPr>
          <w:b/>
          <w:lang w:val="it-IT"/>
        </w:rPr>
        <w:t xml:space="preserve">Personalul de conducere </w:t>
      </w:r>
    </w:p>
    <w:p w14:paraId="56F0FCDA" w14:textId="77777777" w:rsidR="0057244F" w:rsidRPr="00F07D4A" w:rsidRDefault="0057244F" w:rsidP="00A1207C">
      <w:pPr>
        <w:ind w:left="-360"/>
        <w:jc w:val="both"/>
        <w:rPr>
          <w:bCs/>
        </w:rPr>
      </w:pPr>
      <w:r w:rsidRPr="00F07D4A">
        <w:t xml:space="preserve">      (1) Personalul de conducere este reprezentat de: a) ş</w:t>
      </w:r>
      <w:r w:rsidRPr="00F07D4A">
        <w:rPr>
          <w:bCs/>
        </w:rPr>
        <w:t xml:space="preserve">eful de complex; </w:t>
      </w:r>
    </w:p>
    <w:p w14:paraId="762122A4" w14:textId="77777777" w:rsidR="0057244F" w:rsidRPr="00F07D4A" w:rsidRDefault="0057244F" w:rsidP="00A1207C">
      <w:pPr>
        <w:ind w:left="-360"/>
        <w:jc w:val="both"/>
      </w:pPr>
      <w:r w:rsidRPr="00F07D4A">
        <w:rPr>
          <w:bCs/>
        </w:rPr>
        <w:t xml:space="preserve">                                                                                    b) coordonatorul personalului de specialitate. </w:t>
      </w:r>
    </w:p>
    <w:p w14:paraId="1CB8C653" w14:textId="77777777" w:rsidR="0057244F" w:rsidRPr="00F07D4A" w:rsidRDefault="0057244F" w:rsidP="00A1207C">
      <w:pPr>
        <w:spacing w:line="20" w:lineRule="atLeast"/>
        <w:ind w:left="-360" w:right="144"/>
        <w:jc w:val="both"/>
        <w:rPr>
          <w:lang w:val="it-IT"/>
        </w:rPr>
      </w:pPr>
      <w:r w:rsidRPr="00F07D4A">
        <w:rPr>
          <w:lang w:val="it-IT"/>
        </w:rPr>
        <w:t xml:space="preserve">      (2) </w:t>
      </w:r>
      <w:r w:rsidRPr="00F07D4A">
        <w:rPr>
          <w:b/>
          <w:bCs/>
          <w:lang w:val="it-IT"/>
        </w:rPr>
        <w:t>Atribuţiile personalului de conducere:</w:t>
      </w:r>
      <w:r w:rsidRPr="00F07D4A">
        <w:rPr>
          <w:lang w:val="it-IT"/>
        </w:rPr>
        <w:t xml:space="preserve">  </w:t>
      </w:r>
    </w:p>
    <w:p w14:paraId="779D185E" w14:textId="77777777" w:rsidR="0057244F" w:rsidRDefault="0057244F" w:rsidP="00A1207C">
      <w:pPr>
        <w:jc w:val="both"/>
        <w:rPr>
          <w:b/>
          <w:bCs/>
        </w:rPr>
      </w:pPr>
      <w:r w:rsidRPr="00F07D4A">
        <w:t xml:space="preserve">      a) </w:t>
      </w:r>
      <w:r w:rsidRPr="00F07D4A">
        <w:rPr>
          <w:b/>
          <w:bCs/>
        </w:rPr>
        <w:t>Atribuţiile principale ale şefului de complex sunt:</w:t>
      </w:r>
    </w:p>
    <w:p w14:paraId="2115DE0E" w14:textId="56612BB0" w:rsidR="004E3BD2" w:rsidRPr="004E3BD2" w:rsidRDefault="004E3BD2" w:rsidP="004E3BD2">
      <w:pPr>
        <w:ind w:firstLine="284"/>
        <w:jc w:val="both"/>
      </w:pPr>
      <w:r w:rsidRPr="004E3BD2">
        <w:t xml:space="preserve">- conduce, </w:t>
      </w:r>
      <w:r>
        <w:t>reprezintă și răspunde de funcționarea serviciului social, în conformitate cu prevederile legale;</w:t>
      </w:r>
    </w:p>
    <w:p w14:paraId="60BCD385" w14:textId="77777777" w:rsidR="0057244F" w:rsidRDefault="0057244F" w:rsidP="00C609BA">
      <w:pPr>
        <w:ind w:firstLine="284"/>
        <w:jc w:val="both"/>
      </w:pPr>
      <w:r>
        <w:rPr>
          <w:color w:val="000000"/>
        </w:rPr>
        <w:t xml:space="preserve">- conduce, coordonează, verifică </w:t>
      </w:r>
      <w:r>
        <w:rPr>
          <w:rFonts w:ascii="Tahoma" w:hAnsi="Tahoma" w:cs="Tahoma"/>
          <w:color w:val="000000"/>
        </w:rPr>
        <w:t>ș</w:t>
      </w:r>
      <w:r>
        <w:rPr>
          <w:color w:val="000000"/>
        </w:rPr>
        <w:t xml:space="preserve">i răspunde de activitatea tuturor angajaţilor din cadrul </w:t>
      </w:r>
      <w:r>
        <w:t>centrului;</w:t>
      </w:r>
    </w:p>
    <w:p w14:paraId="470B7B72" w14:textId="77777777" w:rsidR="0057244F" w:rsidRDefault="0057244F" w:rsidP="00C609BA">
      <w:pPr>
        <w:ind w:firstLine="284"/>
        <w:jc w:val="both"/>
      </w:pPr>
      <w:r>
        <w:t xml:space="preserve">-  desfăşoară activităţi de promovare a imaginii centrului în comunitate; </w:t>
      </w:r>
    </w:p>
    <w:p w14:paraId="1E8B8DFF" w14:textId="77777777" w:rsidR="0057244F" w:rsidRDefault="0057244F" w:rsidP="00C609BA">
      <w:pPr>
        <w:ind w:firstLine="284"/>
        <w:jc w:val="both"/>
      </w:pPr>
      <w:r>
        <w:t xml:space="preserve">- dispune, în limita competenţei, măsuri de organizare care să ducă la îmbunătăţirea acestei activităţi; </w:t>
      </w:r>
    </w:p>
    <w:p w14:paraId="70D4AF93" w14:textId="640C1FC0" w:rsidR="004E3BD2" w:rsidRDefault="004E3BD2" w:rsidP="00C609BA">
      <w:pPr>
        <w:ind w:firstLine="284"/>
        <w:jc w:val="both"/>
      </w:pPr>
      <w:r>
        <w:t>- este subordonat direct directorului general adjunct;</w:t>
      </w:r>
    </w:p>
    <w:p w14:paraId="3C822DD8" w14:textId="1E3332FA" w:rsidR="004E3BD2" w:rsidRDefault="004E3BD2" w:rsidP="00C609BA">
      <w:pPr>
        <w:ind w:firstLine="284"/>
        <w:jc w:val="both"/>
      </w:pPr>
      <w:r>
        <w:t>- răspunde de obținerea și valabilitatea tuturor documentelor</w:t>
      </w:r>
      <w:r w:rsidR="00262C64">
        <w:t xml:space="preserve"> necesare pentru funcționarea serviciului social, în conformitate cu prevederile legale;</w:t>
      </w:r>
    </w:p>
    <w:p w14:paraId="6AD33159" w14:textId="77777777" w:rsidR="0057244F" w:rsidRDefault="0057244F" w:rsidP="00C609BA">
      <w:pPr>
        <w:ind w:firstLine="284"/>
        <w:jc w:val="both"/>
        <w:rPr>
          <w:lang w:val="fr-FR"/>
        </w:rPr>
      </w:pPr>
      <w:r>
        <w:rPr>
          <w:lang w:val="fr-FR"/>
        </w:rPr>
        <w:lastRenderedPageBreak/>
        <w:t xml:space="preserve">- </w:t>
      </w:r>
      <w:proofErr w:type="spellStart"/>
      <w:r>
        <w:rPr>
          <w:lang w:val="fr-FR"/>
        </w:rPr>
        <w:t>colaborează</w:t>
      </w:r>
      <w:proofErr w:type="spellEnd"/>
      <w:r>
        <w:rPr>
          <w:lang w:val="fr-FR"/>
        </w:rPr>
        <w:t xml:space="preserve"> </w:t>
      </w:r>
      <w:proofErr w:type="spellStart"/>
      <w:r>
        <w:rPr>
          <w:lang w:val="fr-FR"/>
        </w:rPr>
        <w:t>cu</w:t>
      </w:r>
      <w:proofErr w:type="spellEnd"/>
      <w:r>
        <w:rPr>
          <w:lang w:val="fr-FR"/>
        </w:rPr>
        <w:t xml:space="preserve"> D.G.A.S.P.C. </w:t>
      </w:r>
      <w:proofErr w:type="spellStart"/>
      <w:r>
        <w:rPr>
          <w:lang w:val="fr-FR"/>
        </w:rPr>
        <w:t>Arge</w:t>
      </w:r>
      <w:r>
        <w:rPr>
          <w:rFonts w:ascii="Tahoma" w:hAnsi="Tahoma" w:cs="Tahoma"/>
          <w:lang w:val="fr-FR"/>
        </w:rPr>
        <w:t>ș</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întocmirea</w:t>
      </w:r>
      <w:proofErr w:type="spellEnd"/>
      <w:r>
        <w:rPr>
          <w:lang w:val="fr-FR"/>
        </w:rPr>
        <w:t xml:space="preserve"> </w:t>
      </w:r>
      <w:proofErr w:type="spellStart"/>
      <w:r>
        <w:rPr>
          <w:lang w:val="fr-FR"/>
        </w:rPr>
        <w:t>documenta</w:t>
      </w:r>
      <w:r>
        <w:rPr>
          <w:rFonts w:ascii="Tahoma" w:hAnsi="Tahoma" w:cs="Tahoma"/>
          <w:lang w:val="fr-FR"/>
        </w:rPr>
        <w:t>ț</w:t>
      </w:r>
      <w:r>
        <w:rPr>
          <w:lang w:val="fr-FR"/>
        </w:rPr>
        <w:t>iei</w:t>
      </w:r>
      <w:proofErr w:type="spellEnd"/>
      <w:r>
        <w:rPr>
          <w:lang w:val="fr-FR"/>
        </w:rPr>
        <w:t xml:space="preserve"> </w:t>
      </w:r>
      <w:proofErr w:type="spellStart"/>
      <w:r>
        <w:rPr>
          <w:lang w:val="fr-FR"/>
        </w:rPr>
        <w:t>necesare</w:t>
      </w:r>
      <w:proofErr w:type="spellEnd"/>
      <w:r>
        <w:rPr>
          <w:lang w:val="fr-FR"/>
        </w:rPr>
        <w:t xml:space="preserve"> </w:t>
      </w:r>
      <w:proofErr w:type="spellStart"/>
      <w:r>
        <w:rPr>
          <w:lang w:val="fr-FR"/>
        </w:rPr>
        <w:t>ob</w:t>
      </w:r>
      <w:r>
        <w:rPr>
          <w:rFonts w:ascii="Tahoma" w:hAnsi="Tahoma" w:cs="Tahoma"/>
          <w:lang w:val="fr-FR"/>
        </w:rPr>
        <w:t>ț</w:t>
      </w:r>
      <w:r>
        <w:rPr>
          <w:lang w:val="fr-FR"/>
        </w:rPr>
        <w:t>inerii</w:t>
      </w:r>
      <w:proofErr w:type="spellEnd"/>
      <w:r>
        <w:rPr>
          <w:lang w:val="fr-FR"/>
        </w:rPr>
        <w:t xml:space="preserve"> </w:t>
      </w:r>
      <w:proofErr w:type="spellStart"/>
      <w:r>
        <w:rPr>
          <w:lang w:val="fr-FR"/>
        </w:rPr>
        <w:t>avizelor</w:t>
      </w:r>
      <w:proofErr w:type="spellEnd"/>
      <w:r>
        <w:rPr>
          <w:lang w:val="fr-FR"/>
        </w:rPr>
        <w:t>/</w:t>
      </w:r>
      <w:proofErr w:type="spellStart"/>
      <w:r>
        <w:rPr>
          <w:lang w:val="fr-FR"/>
        </w:rPr>
        <w:t>autoriza</w:t>
      </w:r>
      <w:r>
        <w:rPr>
          <w:rFonts w:ascii="Tahoma" w:hAnsi="Tahoma" w:cs="Tahoma"/>
          <w:lang w:val="fr-FR"/>
        </w:rPr>
        <w:t>ț</w:t>
      </w:r>
      <w:r>
        <w:rPr>
          <w:lang w:val="fr-FR"/>
        </w:rPr>
        <w:t>iilor</w:t>
      </w:r>
      <w:proofErr w:type="spellEnd"/>
      <w:r>
        <w:rPr>
          <w:lang w:val="fr-FR"/>
        </w:rPr>
        <w:t>/</w:t>
      </w:r>
      <w:proofErr w:type="spellStart"/>
      <w:r>
        <w:rPr>
          <w:lang w:val="fr-FR"/>
        </w:rPr>
        <w:t>licen</w:t>
      </w:r>
      <w:r>
        <w:rPr>
          <w:rFonts w:ascii="Tahoma" w:hAnsi="Tahoma" w:cs="Tahoma"/>
          <w:lang w:val="fr-FR"/>
        </w:rPr>
        <w:t>ț</w:t>
      </w:r>
      <w:r>
        <w:rPr>
          <w:lang w:val="fr-FR"/>
        </w:rPr>
        <w:t>ei</w:t>
      </w:r>
      <w:proofErr w:type="spellEnd"/>
      <w:r>
        <w:rPr>
          <w:lang w:val="fr-FR"/>
        </w:rPr>
        <w:t xml:space="preserve"> de </w:t>
      </w:r>
      <w:proofErr w:type="spellStart"/>
      <w:r>
        <w:rPr>
          <w:lang w:val="fr-FR"/>
        </w:rPr>
        <w:t>func</w:t>
      </w:r>
      <w:r>
        <w:rPr>
          <w:rFonts w:ascii="Tahoma" w:hAnsi="Tahoma" w:cs="Tahoma"/>
          <w:lang w:val="fr-FR"/>
        </w:rPr>
        <w:t>ț</w:t>
      </w:r>
      <w:r>
        <w:rPr>
          <w:lang w:val="fr-FR"/>
        </w:rPr>
        <w:t>ionare</w:t>
      </w:r>
      <w:proofErr w:type="spellEnd"/>
      <w:r>
        <w:rPr>
          <w:lang w:val="fr-FR"/>
        </w:rPr>
        <w:t xml:space="preserve">, </w:t>
      </w:r>
      <w:proofErr w:type="spellStart"/>
      <w:r>
        <w:rPr>
          <w:lang w:val="fr-FR"/>
        </w:rPr>
        <w:t>precum</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aplicarea</w:t>
      </w:r>
      <w:proofErr w:type="spellEnd"/>
      <w:r>
        <w:rPr>
          <w:lang w:val="fr-FR"/>
        </w:rPr>
        <w:t xml:space="preserve"> </w:t>
      </w:r>
      <w:proofErr w:type="spellStart"/>
      <w:r>
        <w:rPr>
          <w:lang w:val="fr-FR"/>
        </w:rPr>
        <w:t>măsurilor</w:t>
      </w:r>
      <w:proofErr w:type="spellEnd"/>
      <w:r>
        <w:rPr>
          <w:lang w:val="fr-FR"/>
        </w:rPr>
        <w:t xml:space="preserve"> </w:t>
      </w:r>
      <w:proofErr w:type="spellStart"/>
      <w:r>
        <w:rPr>
          <w:lang w:val="fr-FR"/>
        </w:rPr>
        <w:t>prevăzute</w:t>
      </w:r>
      <w:proofErr w:type="spellEnd"/>
      <w:r>
        <w:rPr>
          <w:lang w:val="fr-FR"/>
        </w:rPr>
        <w:t xml:space="preserve"> de </w:t>
      </w:r>
      <w:proofErr w:type="spellStart"/>
      <w:r>
        <w:rPr>
          <w:lang w:val="fr-FR"/>
        </w:rPr>
        <w:t>legisla</w:t>
      </w:r>
      <w:r>
        <w:rPr>
          <w:rFonts w:ascii="Tahoma" w:hAnsi="Tahoma" w:cs="Tahoma"/>
          <w:lang w:val="fr-FR"/>
        </w:rPr>
        <w:t>ț</w:t>
      </w:r>
      <w:r>
        <w:rPr>
          <w:lang w:val="fr-FR"/>
        </w:rPr>
        <w:t>ia</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vigoare</w:t>
      </w:r>
      <w:proofErr w:type="spellEnd"/>
      <w:r>
        <w:rPr>
          <w:lang w:val="fr-FR"/>
        </w:rPr>
        <w:t xml:space="preserve">; </w:t>
      </w:r>
    </w:p>
    <w:p w14:paraId="431908A3" w14:textId="77777777" w:rsidR="0057244F" w:rsidRDefault="0057244F" w:rsidP="00C609BA">
      <w:pPr>
        <w:ind w:firstLine="284"/>
        <w:jc w:val="both"/>
      </w:pPr>
      <w:r>
        <w:t xml:space="preserve">- elaborează Regulamentul de Organizare </w:t>
      </w:r>
      <w:r>
        <w:rPr>
          <w:rFonts w:ascii="Tahoma" w:hAnsi="Tahoma" w:cs="Tahoma"/>
        </w:rPr>
        <w:t>ș</w:t>
      </w:r>
      <w:r>
        <w:t>i Func</w:t>
      </w:r>
      <w:r>
        <w:rPr>
          <w:rFonts w:ascii="Tahoma" w:hAnsi="Tahoma" w:cs="Tahoma"/>
        </w:rPr>
        <w:t>ț</w:t>
      </w:r>
      <w:r>
        <w:t>ionare, Regulametul de Ordine Interioară, Raportul anual de activitate al centrului, pe care le înaintează spre aprobare, conform prevederilor legale în vigoare;</w:t>
      </w:r>
    </w:p>
    <w:p w14:paraId="326D1EDF" w14:textId="77777777" w:rsidR="0057244F" w:rsidRDefault="0057244F" w:rsidP="00C609BA">
      <w:pPr>
        <w:ind w:firstLine="284"/>
        <w:jc w:val="both"/>
      </w:pPr>
      <w:r>
        <w:t>- întocme</w:t>
      </w:r>
      <w:r>
        <w:rPr>
          <w:rFonts w:ascii="Tahoma" w:hAnsi="Tahoma" w:cs="Tahoma"/>
        </w:rPr>
        <w:t>ș</w:t>
      </w:r>
      <w:r>
        <w:t>te împreună cu salaria</w:t>
      </w:r>
      <w:r>
        <w:rPr>
          <w:rFonts w:ascii="Tahoma" w:hAnsi="Tahoma" w:cs="Tahoma"/>
        </w:rPr>
        <w:t>ț</w:t>
      </w:r>
      <w:r>
        <w:t>ii centrului Procedurile opera</w:t>
      </w:r>
      <w:r>
        <w:rPr>
          <w:rFonts w:ascii="Tahoma" w:hAnsi="Tahoma" w:cs="Tahoma"/>
        </w:rPr>
        <w:t>ț</w:t>
      </w:r>
      <w:r>
        <w:t>ionale, care stau la baza desfă</w:t>
      </w:r>
      <w:r>
        <w:rPr>
          <w:rFonts w:ascii="Tahoma" w:hAnsi="Tahoma" w:cs="Tahoma"/>
        </w:rPr>
        <w:t>ș</w:t>
      </w:r>
      <w:r>
        <w:t>urării activită</w:t>
      </w:r>
      <w:r>
        <w:rPr>
          <w:rFonts w:ascii="Tahoma" w:hAnsi="Tahoma" w:cs="Tahoma"/>
        </w:rPr>
        <w:t>ț</w:t>
      </w:r>
      <w:r>
        <w:t>ilor la nivelul centrului, menite să conducă la realizarea misiunii serviciilor, cu respectarea normelor legale  în vigoare;</w:t>
      </w:r>
    </w:p>
    <w:p w14:paraId="1F4619B2" w14:textId="77777777" w:rsidR="0057244F" w:rsidRDefault="0057244F" w:rsidP="00C609BA">
      <w:pPr>
        <w:ind w:firstLine="284"/>
        <w:jc w:val="both"/>
        <w:rPr>
          <w:lang w:eastAsia="en-GB"/>
        </w:rPr>
      </w:pPr>
      <w:r>
        <w:rPr>
          <w:lang w:eastAsia="en-GB"/>
        </w:rPr>
        <w:t>- asigură îndeplinirea măsurilor de aducere la cunoştinţă atât personalului, cât şi beneficiarilor, după caz, a prevederilor din regulamentele în baza cărora func</w:t>
      </w:r>
      <w:r>
        <w:rPr>
          <w:rFonts w:ascii="Tahoma" w:hAnsi="Tahoma" w:cs="Tahoma"/>
          <w:lang w:eastAsia="en-GB"/>
        </w:rPr>
        <w:t>ț</w:t>
      </w:r>
      <w:r>
        <w:rPr>
          <w:lang w:eastAsia="en-GB"/>
        </w:rPr>
        <w:t>ionează centrul;</w:t>
      </w:r>
    </w:p>
    <w:p w14:paraId="5F547C7B" w14:textId="77777777" w:rsidR="0057244F" w:rsidRDefault="0057244F" w:rsidP="00C609BA">
      <w:pPr>
        <w:ind w:firstLine="284"/>
        <w:jc w:val="both"/>
        <w:rPr>
          <w:lang w:eastAsia="en-GB"/>
        </w:rPr>
      </w:pPr>
      <w:r>
        <w:t>- diseminează conţinutul proceduriilor si răspunde de aplicarea acestora, aşa cum sunt ele prevăzute în standardele specifice minime de calitate obligatorii;</w:t>
      </w:r>
    </w:p>
    <w:p w14:paraId="47386B13" w14:textId="77777777" w:rsidR="0057244F" w:rsidRDefault="0057244F" w:rsidP="00C609BA">
      <w:pPr>
        <w:ind w:firstLine="284"/>
        <w:jc w:val="both"/>
        <w:rPr>
          <w:color w:val="000000"/>
          <w:lang w:eastAsia="en-GB"/>
        </w:rPr>
      </w:pPr>
      <w:r>
        <w:rPr>
          <w:color w:val="000000"/>
          <w:lang w:eastAsia="en-GB"/>
        </w:rPr>
        <w:t>- asigură comunicarea şi colaborarea permanentă cu Serviciul public de asistenţă socială de la nivelul primăriei şi de la nivel judeţean, cu alte instituţii publice locale şi organizaţii ale societăţii civile active în comunitate, în folosul beneficiarilor;</w:t>
      </w:r>
    </w:p>
    <w:p w14:paraId="5A70A36C" w14:textId="77777777" w:rsidR="0057244F" w:rsidRDefault="0057244F" w:rsidP="00C609BA">
      <w:pPr>
        <w:ind w:firstLine="284"/>
        <w:jc w:val="both"/>
        <w:rPr>
          <w:lang w:eastAsia="en-US"/>
        </w:rPr>
      </w:pPr>
      <w:r>
        <w:t>- aplică legisla</w:t>
      </w:r>
      <w:r>
        <w:rPr>
          <w:rFonts w:ascii="Tahoma" w:hAnsi="Tahoma" w:cs="Tahoma"/>
        </w:rPr>
        <w:t>ț</w:t>
      </w:r>
      <w:r>
        <w:t>ia în vigoare cu privire la protec</w:t>
      </w:r>
      <w:r>
        <w:rPr>
          <w:rFonts w:ascii="Tahoma" w:hAnsi="Tahoma" w:cs="Tahoma"/>
        </w:rPr>
        <w:t>ț</w:t>
      </w:r>
      <w:r>
        <w:t>ia persoanelor cu dizabilităţi</w:t>
      </w:r>
      <w:r>
        <w:rPr>
          <w:b/>
        </w:rPr>
        <w:t xml:space="preserve"> </w:t>
      </w:r>
      <w:r>
        <w:t>împotriva abuzurilor;</w:t>
      </w:r>
    </w:p>
    <w:p w14:paraId="2E3A592D" w14:textId="77777777" w:rsidR="0057244F" w:rsidRDefault="0057244F" w:rsidP="00C609BA">
      <w:pPr>
        <w:ind w:firstLine="284"/>
        <w:jc w:val="both"/>
        <w:rPr>
          <w:lang w:eastAsia="ar-SA"/>
        </w:rPr>
      </w:pPr>
      <w:r>
        <w:t>- notifică în scris cu privire la evenimentele care afectează bunăstarea şi siguranţa beneficiarilor şi este răspunzător de aceste notificări, conform legisla</w:t>
      </w:r>
      <w:r>
        <w:rPr>
          <w:rFonts w:ascii="Tahoma" w:hAnsi="Tahoma" w:cs="Tahoma"/>
        </w:rPr>
        <w:t>ț</w:t>
      </w:r>
      <w:r>
        <w:t>iei în vigoare;</w:t>
      </w:r>
    </w:p>
    <w:p w14:paraId="0F7BDF41" w14:textId="77777777" w:rsidR="0057244F" w:rsidRDefault="0057244F" w:rsidP="00C609BA">
      <w:pPr>
        <w:ind w:firstLine="284"/>
        <w:jc w:val="both"/>
        <w:rPr>
          <w:lang w:eastAsia="en-GB"/>
        </w:rPr>
      </w:pPr>
      <w:r>
        <w:rPr>
          <w:lang w:eastAsia="en-GB"/>
        </w:rPr>
        <w:t xml:space="preserve">- ia în considerare şi analizează orice sesizare care îi este adresată, referitoare la încălcări ale drepturilor beneficiarilor în cadrul </w:t>
      </w:r>
      <w:proofErr w:type="spellStart"/>
      <w:r>
        <w:rPr>
          <w:lang w:val="fr-FR"/>
        </w:rPr>
        <w:t>centrului</w:t>
      </w:r>
      <w:proofErr w:type="spellEnd"/>
      <w:r>
        <w:rPr>
          <w:lang w:eastAsia="en-GB"/>
        </w:rPr>
        <w:t xml:space="preserve">  pe care îl conduce;</w:t>
      </w:r>
    </w:p>
    <w:p w14:paraId="1E30742B" w14:textId="77777777" w:rsidR="0057244F" w:rsidRDefault="0057244F" w:rsidP="00C609BA">
      <w:pPr>
        <w:ind w:firstLine="284"/>
        <w:jc w:val="both"/>
        <w:rPr>
          <w:lang w:val="fr-FR" w:eastAsia="en-US"/>
        </w:rPr>
      </w:pPr>
      <w:r>
        <w:rPr>
          <w:lang w:val="fr-FR"/>
        </w:rPr>
        <w:t xml:space="preserve">- se va </w:t>
      </w:r>
      <w:proofErr w:type="spellStart"/>
      <w:r>
        <w:rPr>
          <w:lang w:val="fr-FR"/>
        </w:rPr>
        <w:t>preocupa</w:t>
      </w:r>
      <w:proofErr w:type="spellEnd"/>
      <w:r>
        <w:rPr>
          <w:lang w:val="fr-FR"/>
        </w:rPr>
        <w:t xml:space="preserve"> de </w:t>
      </w:r>
      <w:proofErr w:type="spellStart"/>
      <w:r>
        <w:rPr>
          <w:lang w:val="fr-FR"/>
        </w:rPr>
        <w:t>clarificarea</w:t>
      </w:r>
      <w:proofErr w:type="spellEnd"/>
      <w:r>
        <w:rPr>
          <w:lang w:val="fr-FR"/>
        </w:rPr>
        <w:t xml:space="preserve"> </w:t>
      </w:r>
      <w:proofErr w:type="spellStart"/>
      <w:r>
        <w:rPr>
          <w:lang w:val="fr-FR"/>
        </w:rPr>
        <w:t>situaţiei</w:t>
      </w:r>
      <w:proofErr w:type="spellEnd"/>
      <w:r>
        <w:rPr>
          <w:lang w:val="fr-FR"/>
        </w:rPr>
        <w:t xml:space="preserve"> </w:t>
      </w:r>
      <w:proofErr w:type="spellStart"/>
      <w:r>
        <w:rPr>
          <w:lang w:val="fr-FR"/>
        </w:rPr>
        <w:t>juridice</w:t>
      </w:r>
      <w:proofErr w:type="spellEnd"/>
      <w:r>
        <w:rPr>
          <w:lang w:val="fr-FR"/>
        </w:rPr>
        <w:t xml:space="preserve"> a </w:t>
      </w:r>
      <w:proofErr w:type="spellStart"/>
      <w:r>
        <w:rPr>
          <w:lang w:val="fr-FR"/>
        </w:rPr>
        <w:t>adultului</w:t>
      </w:r>
      <w:proofErr w:type="spellEnd"/>
      <w:r>
        <w:rPr>
          <w:lang w:val="fr-FR"/>
        </w:rPr>
        <w:t xml:space="preserve"> </w:t>
      </w:r>
      <w:proofErr w:type="spellStart"/>
      <w:r>
        <w:rPr>
          <w:lang w:val="fr-FR"/>
        </w:rPr>
        <w:t>instituţionalizat</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cadrul</w:t>
      </w:r>
      <w:proofErr w:type="spellEnd"/>
      <w:r>
        <w:rPr>
          <w:lang w:val="fr-FR"/>
        </w:rPr>
        <w:t xml:space="preserve"> </w:t>
      </w:r>
      <w:proofErr w:type="spellStart"/>
      <w:r>
        <w:rPr>
          <w:lang w:val="fr-FR"/>
        </w:rPr>
        <w:t>centrului</w:t>
      </w:r>
      <w:proofErr w:type="spellEnd"/>
      <w:r>
        <w:rPr>
          <w:lang w:val="fr-FR"/>
        </w:rPr>
        <w:t>;</w:t>
      </w:r>
    </w:p>
    <w:p w14:paraId="43E547E6" w14:textId="77777777" w:rsidR="0057244F" w:rsidRDefault="0057244F" w:rsidP="00C609BA">
      <w:pPr>
        <w:ind w:firstLine="284"/>
        <w:jc w:val="both"/>
        <w:rPr>
          <w:lang w:val="fr-FR" w:eastAsia="ar-SA"/>
        </w:rPr>
      </w:pPr>
      <w:r>
        <w:rPr>
          <w:lang w:val="fr-FR"/>
        </w:rPr>
        <w:t xml:space="preserve">- se </w:t>
      </w:r>
      <w:proofErr w:type="spellStart"/>
      <w:r>
        <w:rPr>
          <w:lang w:val="fr-FR"/>
        </w:rPr>
        <w:t>îngrijeşte</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permanenţă</w:t>
      </w:r>
      <w:proofErr w:type="spellEnd"/>
      <w:r>
        <w:rPr>
          <w:lang w:val="fr-FR"/>
        </w:rPr>
        <w:t xml:space="preserve"> de </w:t>
      </w:r>
      <w:proofErr w:type="spellStart"/>
      <w:r>
        <w:rPr>
          <w:lang w:val="fr-FR"/>
        </w:rPr>
        <w:t>asigurarea</w:t>
      </w:r>
      <w:proofErr w:type="spellEnd"/>
      <w:r>
        <w:rPr>
          <w:lang w:val="fr-FR"/>
        </w:rPr>
        <w:t xml:space="preserve"> </w:t>
      </w:r>
      <w:proofErr w:type="spellStart"/>
      <w:r>
        <w:rPr>
          <w:lang w:val="fr-FR"/>
        </w:rPr>
        <w:t>condiţiilor</w:t>
      </w:r>
      <w:proofErr w:type="spellEnd"/>
      <w:r>
        <w:rPr>
          <w:lang w:val="fr-FR"/>
        </w:rPr>
        <w:t xml:space="preserve"> </w:t>
      </w:r>
      <w:proofErr w:type="spellStart"/>
      <w:r>
        <w:rPr>
          <w:lang w:val="fr-FR"/>
        </w:rPr>
        <w:t>generale</w:t>
      </w:r>
      <w:proofErr w:type="spellEnd"/>
      <w:r>
        <w:rPr>
          <w:lang w:val="fr-FR"/>
        </w:rPr>
        <w:t xml:space="preserve"> </w:t>
      </w:r>
      <w:proofErr w:type="spellStart"/>
      <w:r>
        <w:rPr>
          <w:lang w:val="fr-FR"/>
        </w:rPr>
        <w:t>aplicării</w:t>
      </w:r>
      <w:proofErr w:type="spellEnd"/>
      <w:r>
        <w:rPr>
          <w:lang w:val="fr-FR"/>
        </w:rPr>
        <w:t xml:space="preserve"> </w:t>
      </w:r>
      <w:proofErr w:type="spellStart"/>
      <w:r>
        <w:rPr>
          <w:lang w:val="fr-FR"/>
        </w:rPr>
        <w:t>măsurilor</w:t>
      </w:r>
      <w:proofErr w:type="spellEnd"/>
      <w:r>
        <w:rPr>
          <w:lang w:val="fr-FR"/>
        </w:rPr>
        <w:t xml:space="preserve"> </w:t>
      </w:r>
      <w:proofErr w:type="spellStart"/>
      <w:r>
        <w:rPr>
          <w:lang w:val="fr-FR"/>
        </w:rPr>
        <w:t>zilnice</w:t>
      </w:r>
      <w:proofErr w:type="spellEnd"/>
      <w:r>
        <w:rPr>
          <w:lang w:val="fr-FR"/>
        </w:rPr>
        <w:t xml:space="preserve"> de </w:t>
      </w:r>
      <w:proofErr w:type="spellStart"/>
      <w:r>
        <w:rPr>
          <w:lang w:val="fr-FR"/>
        </w:rPr>
        <w:t>igienă</w:t>
      </w:r>
      <w:proofErr w:type="spellEnd"/>
      <w:r>
        <w:rPr>
          <w:lang w:val="fr-FR"/>
        </w:rPr>
        <w:t xml:space="preserve"> </w:t>
      </w:r>
      <w:proofErr w:type="spellStart"/>
      <w:r>
        <w:rPr>
          <w:lang w:val="fr-FR"/>
        </w:rPr>
        <w:t>individuală</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colectivă</w:t>
      </w:r>
      <w:proofErr w:type="spellEnd"/>
      <w:r>
        <w:rPr>
          <w:lang w:val="fr-FR"/>
        </w:rPr>
        <w:t xml:space="preserve">, </w:t>
      </w:r>
      <w:proofErr w:type="spellStart"/>
      <w:r>
        <w:rPr>
          <w:lang w:val="fr-FR"/>
        </w:rPr>
        <w:t>ţinându</w:t>
      </w:r>
      <w:proofErr w:type="spellEnd"/>
      <w:r>
        <w:rPr>
          <w:lang w:val="fr-FR"/>
        </w:rPr>
        <w:t xml:space="preserve">-se </w:t>
      </w:r>
      <w:proofErr w:type="spellStart"/>
      <w:r>
        <w:rPr>
          <w:lang w:val="fr-FR"/>
        </w:rPr>
        <w:t>cont</w:t>
      </w:r>
      <w:proofErr w:type="spellEnd"/>
      <w:r>
        <w:rPr>
          <w:lang w:val="fr-FR"/>
        </w:rPr>
        <w:t xml:space="preserve"> de </w:t>
      </w:r>
      <w:proofErr w:type="spellStart"/>
      <w:r>
        <w:rPr>
          <w:lang w:val="fr-FR"/>
        </w:rPr>
        <w:t>numărul</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vârsta</w:t>
      </w:r>
      <w:proofErr w:type="spellEnd"/>
      <w:r>
        <w:rPr>
          <w:lang w:val="fr-FR"/>
        </w:rPr>
        <w:t xml:space="preserve"> </w:t>
      </w:r>
      <w:proofErr w:type="spellStart"/>
      <w:r>
        <w:rPr>
          <w:lang w:val="fr-FR"/>
        </w:rPr>
        <w:t>beneficiarilor</w:t>
      </w:r>
      <w:proofErr w:type="spellEnd"/>
      <w:r>
        <w:rPr>
          <w:lang w:val="fr-FR"/>
        </w:rPr>
        <w:t xml:space="preserve"> </w:t>
      </w:r>
      <w:proofErr w:type="spellStart"/>
      <w:r>
        <w:rPr>
          <w:lang w:val="fr-FR"/>
        </w:rPr>
        <w:t>aflaţi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cadrul</w:t>
      </w:r>
      <w:proofErr w:type="spellEnd"/>
      <w:r>
        <w:rPr>
          <w:lang w:val="fr-FR"/>
        </w:rPr>
        <w:t xml:space="preserve"> </w:t>
      </w:r>
      <w:proofErr w:type="spellStart"/>
      <w:r>
        <w:rPr>
          <w:lang w:val="fr-FR"/>
        </w:rPr>
        <w:t>centrului</w:t>
      </w:r>
      <w:proofErr w:type="spellEnd"/>
      <w:r>
        <w:rPr>
          <w:lang w:val="fr-FR"/>
        </w:rPr>
        <w:t>;</w:t>
      </w:r>
    </w:p>
    <w:p w14:paraId="4E0417D3" w14:textId="77777777" w:rsidR="0057244F" w:rsidRDefault="0057244F" w:rsidP="00C609BA">
      <w:pPr>
        <w:ind w:firstLine="284"/>
        <w:jc w:val="both"/>
        <w:rPr>
          <w:lang w:val="fr-FR" w:eastAsia="ar-SA"/>
        </w:rPr>
      </w:pPr>
      <w:r>
        <w:rPr>
          <w:lang w:val="fr-FR" w:eastAsia="ar-SA"/>
        </w:rPr>
        <w:t xml:space="preserve">-  </w:t>
      </w:r>
      <w:proofErr w:type="spellStart"/>
      <w:r>
        <w:rPr>
          <w:lang w:val="fr-FR"/>
        </w:rPr>
        <w:t>aprobă</w:t>
      </w:r>
      <w:proofErr w:type="spellEnd"/>
      <w:r>
        <w:rPr>
          <w:lang w:val="fr-FR"/>
        </w:rPr>
        <w:t xml:space="preserve"> </w:t>
      </w:r>
      <w:proofErr w:type="spellStart"/>
      <w:r>
        <w:rPr>
          <w:lang w:val="fr-FR"/>
        </w:rPr>
        <w:t>documentele</w:t>
      </w:r>
      <w:proofErr w:type="spellEnd"/>
      <w:r>
        <w:rPr>
          <w:lang w:val="fr-FR"/>
        </w:rPr>
        <w:t xml:space="preserve"> de </w:t>
      </w:r>
      <w:proofErr w:type="spellStart"/>
      <w:r>
        <w:rPr>
          <w:lang w:val="fr-FR"/>
        </w:rPr>
        <w:t>suspendare</w:t>
      </w:r>
      <w:proofErr w:type="spellEnd"/>
      <w:r>
        <w:rPr>
          <w:lang w:val="fr-FR"/>
        </w:rPr>
        <w:t xml:space="preserve"> a </w:t>
      </w:r>
      <w:proofErr w:type="spellStart"/>
      <w:r>
        <w:rPr>
          <w:lang w:val="fr-FR"/>
        </w:rPr>
        <w:t>serviciilor</w:t>
      </w:r>
      <w:proofErr w:type="spellEnd"/>
      <w:r>
        <w:rPr>
          <w:lang w:val="fr-FR"/>
        </w:rPr>
        <w:t xml:space="preserve">   </w:t>
      </w:r>
      <w:proofErr w:type="spellStart"/>
      <w:r>
        <w:rPr>
          <w:lang w:val="fr-FR"/>
        </w:rPr>
        <w:t>beneficiarilor</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perioada</w:t>
      </w:r>
      <w:proofErr w:type="spellEnd"/>
      <w:r>
        <w:rPr>
          <w:lang w:val="fr-FR"/>
        </w:rPr>
        <w:t xml:space="preserve"> </w:t>
      </w:r>
      <w:proofErr w:type="spellStart"/>
      <w:r>
        <w:rPr>
          <w:lang w:val="fr-FR"/>
        </w:rPr>
        <w:t>determinată</w:t>
      </w:r>
      <w:proofErr w:type="spellEnd"/>
      <w:r>
        <w:rPr>
          <w:lang w:val="fr-FR"/>
        </w:rPr>
        <w:t>;</w:t>
      </w:r>
    </w:p>
    <w:p w14:paraId="0E12C841" w14:textId="77777777" w:rsidR="0057244F" w:rsidRDefault="0057244F" w:rsidP="00975528">
      <w:pPr>
        <w:ind w:firstLine="284"/>
        <w:jc w:val="both"/>
        <w:rPr>
          <w:lang w:val="fr-FR"/>
        </w:rPr>
      </w:pPr>
      <w:r>
        <w:rPr>
          <w:lang w:val="fr-FR"/>
        </w:rPr>
        <w:t xml:space="preserve">- </w:t>
      </w:r>
      <w:proofErr w:type="spellStart"/>
      <w:r>
        <w:rPr>
          <w:lang w:val="fr-FR"/>
        </w:rPr>
        <w:t>verifică</w:t>
      </w:r>
      <w:proofErr w:type="spellEnd"/>
      <w:r>
        <w:rPr>
          <w:lang w:val="fr-FR"/>
        </w:rPr>
        <w:t xml:space="preserve"> </w:t>
      </w:r>
      <w:proofErr w:type="spellStart"/>
      <w:r>
        <w:rPr>
          <w:rFonts w:ascii="Microsoft Sans Serif" w:hAnsi="Microsoft Sans Serif" w:cs="Microsoft Sans Serif"/>
          <w:lang w:val="fr-FR"/>
        </w:rPr>
        <w:t>ȋ</w:t>
      </w:r>
      <w:r>
        <w:rPr>
          <w:lang w:val="fr-FR"/>
        </w:rPr>
        <w:t>mpreună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coordonatorul</w:t>
      </w:r>
      <w:proofErr w:type="spellEnd"/>
      <w:r>
        <w:rPr>
          <w:lang w:val="fr-FR"/>
        </w:rPr>
        <w:t xml:space="preserve"> </w:t>
      </w:r>
      <w:proofErr w:type="spellStart"/>
      <w:r>
        <w:rPr>
          <w:lang w:val="fr-FR"/>
        </w:rPr>
        <w:t>personalului</w:t>
      </w:r>
      <w:proofErr w:type="spellEnd"/>
      <w:r>
        <w:rPr>
          <w:lang w:val="fr-FR"/>
        </w:rPr>
        <w:t xml:space="preserve"> de </w:t>
      </w:r>
      <w:proofErr w:type="spellStart"/>
      <w:r>
        <w:rPr>
          <w:lang w:val="fr-FR"/>
        </w:rPr>
        <w:t>specialitate</w:t>
      </w:r>
      <w:proofErr w:type="spellEnd"/>
      <w:r>
        <w:rPr>
          <w:lang w:val="fr-FR"/>
        </w:rPr>
        <w:t xml:space="preserve">, </w:t>
      </w:r>
      <w:proofErr w:type="spellStart"/>
      <w:r>
        <w:rPr>
          <w:lang w:val="fr-FR"/>
        </w:rPr>
        <w:t>registrele</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toate</w:t>
      </w:r>
      <w:proofErr w:type="spellEnd"/>
      <w:r>
        <w:rPr>
          <w:lang w:val="fr-FR"/>
        </w:rPr>
        <w:t xml:space="preserve"> </w:t>
      </w:r>
      <w:proofErr w:type="spellStart"/>
      <w:r>
        <w:rPr>
          <w:lang w:val="fr-FR"/>
        </w:rPr>
        <w:t>documentele</w:t>
      </w:r>
      <w:proofErr w:type="spellEnd"/>
      <w:r>
        <w:rPr>
          <w:lang w:val="fr-FR"/>
        </w:rPr>
        <w:t xml:space="preserve"> </w:t>
      </w:r>
      <w:proofErr w:type="spellStart"/>
      <w:r>
        <w:rPr>
          <w:lang w:val="fr-FR"/>
        </w:rPr>
        <w:t>personalului</w:t>
      </w:r>
      <w:proofErr w:type="spellEnd"/>
      <w:r>
        <w:rPr>
          <w:lang w:val="fr-FR"/>
        </w:rPr>
        <w:t xml:space="preserve"> de </w:t>
      </w:r>
      <w:proofErr w:type="spellStart"/>
      <w:r>
        <w:rPr>
          <w:lang w:val="fr-FR"/>
        </w:rPr>
        <w:t>specialitate</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conformitate</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Standardele</w:t>
      </w:r>
      <w:proofErr w:type="spellEnd"/>
      <w:r>
        <w:rPr>
          <w:lang w:val="fr-FR"/>
        </w:rPr>
        <w:t xml:space="preserve"> minime de </w:t>
      </w:r>
      <w:proofErr w:type="spellStart"/>
      <w:r>
        <w:rPr>
          <w:lang w:val="fr-FR"/>
        </w:rPr>
        <w:t>calitate</w:t>
      </w:r>
      <w:proofErr w:type="spellEnd"/>
      <w:r>
        <w:rPr>
          <w:lang w:val="fr-FR"/>
        </w:rPr>
        <w:t xml:space="preserve"> </w:t>
      </w:r>
      <w:proofErr w:type="spellStart"/>
      <w:r>
        <w:rPr>
          <w:lang w:val="fr-FR"/>
        </w:rPr>
        <w:t>obligatorii</w:t>
      </w:r>
      <w:proofErr w:type="spellEnd"/>
      <w:r>
        <w:rPr>
          <w:lang w:val="fr-FR"/>
        </w:rPr>
        <w:t xml:space="preserve"> </w:t>
      </w:r>
      <w:proofErr w:type="spellStart"/>
      <w:r>
        <w:rPr>
          <w:lang w:val="fr-FR"/>
        </w:rPr>
        <w:t>privind</w:t>
      </w:r>
      <w:proofErr w:type="spellEnd"/>
      <w:r>
        <w:rPr>
          <w:lang w:val="fr-FR"/>
        </w:rPr>
        <w:t xml:space="preserve"> </w:t>
      </w:r>
      <w:proofErr w:type="spellStart"/>
      <w:r>
        <w:rPr>
          <w:lang w:val="fr-FR"/>
        </w:rPr>
        <w:t>protec</w:t>
      </w:r>
      <w:r>
        <w:rPr>
          <w:rFonts w:ascii="Tahoma" w:hAnsi="Tahoma" w:cs="Tahoma"/>
          <w:lang w:val="fr-FR"/>
        </w:rPr>
        <w:t>ț</w:t>
      </w:r>
      <w:r>
        <w:rPr>
          <w:lang w:val="fr-FR"/>
        </w:rPr>
        <w:t>ia</w:t>
      </w:r>
      <w:proofErr w:type="spellEnd"/>
      <w:r>
        <w:rPr>
          <w:lang w:val="fr-FR"/>
        </w:rPr>
        <w:t xml:space="preserve"> </w:t>
      </w:r>
      <w:proofErr w:type="spellStart"/>
      <w:r>
        <w:rPr>
          <w:lang w:val="fr-FR"/>
        </w:rPr>
        <w:t>adulţilor</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dizabilitati</w:t>
      </w:r>
      <w:proofErr w:type="spellEnd"/>
      <w:r>
        <w:rPr>
          <w:lang w:val="fr-FR"/>
        </w:rPr>
        <w:t>;</w:t>
      </w:r>
    </w:p>
    <w:p w14:paraId="01992DD9" w14:textId="77777777" w:rsidR="0057244F" w:rsidRDefault="0057244F" w:rsidP="00975528">
      <w:pPr>
        <w:ind w:firstLine="284"/>
        <w:jc w:val="both"/>
        <w:rPr>
          <w:lang w:val="fr-FR"/>
        </w:rPr>
      </w:pPr>
      <w:r>
        <w:rPr>
          <w:lang w:val="fr-FR"/>
        </w:rPr>
        <w:t xml:space="preserve">- se va </w:t>
      </w:r>
      <w:proofErr w:type="spellStart"/>
      <w:r>
        <w:rPr>
          <w:lang w:val="fr-FR"/>
        </w:rPr>
        <w:t>preocupa</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asigurarea</w:t>
      </w:r>
      <w:proofErr w:type="spellEnd"/>
      <w:r>
        <w:rPr>
          <w:lang w:val="fr-FR"/>
        </w:rPr>
        <w:t xml:space="preserve"> </w:t>
      </w:r>
      <w:proofErr w:type="spellStart"/>
      <w:r>
        <w:rPr>
          <w:lang w:val="fr-FR"/>
        </w:rPr>
        <w:t>condiţiilor</w:t>
      </w:r>
      <w:proofErr w:type="spellEnd"/>
      <w:r>
        <w:rPr>
          <w:lang w:val="fr-FR"/>
        </w:rPr>
        <w:t xml:space="preserve"> de </w:t>
      </w:r>
      <w:proofErr w:type="spellStart"/>
      <w:r>
        <w:rPr>
          <w:lang w:val="fr-FR"/>
        </w:rPr>
        <w:t>viaţă</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activitate</w:t>
      </w:r>
      <w:proofErr w:type="spellEnd"/>
      <w:r>
        <w:rPr>
          <w:lang w:val="fr-FR"/>
        </w:rPr>
        <w:t xml:space="preserve">, </w:t>
      </w:r>
      <w:proofErr w:type="spellStart"/>
      <w:r>
        <w:rPr>
          <w:lang w:val="fr-FR"/>
        </w:rPr>
        <w:t>cât</w:t>
      </w:r>
      <w:proofErr w:type="spellEnd"/>
      <w:r>
        <w:rPr>
          <w:lang w:val="fr-FR"/>
        </w:rPr>
        <w:t xml:space="preserve"> </w:t>
      </w:r>
      <w:proofErr w:type="spellStart"/>
      <w:r>
        <w:rPr>
          <w:lang w:val="fr-FR"/>
        </w:rPr>
        <w:t>şi</w:t>
      </w:r>
      <w:proofErr w:type="spellEnd"/>
      <w:r>
        <w:rPr>
          <w:lang w:val="fr-FR"/>
        </w:rPr>
        <w:t xml:space="preserve"> de </w:t>
      </w:r>
      <w:proofErr w:type="spellStart"/>
      <w:r>
        <w:rPr>
          <w:lang w:val="fr-FR"/>
        </w:rPr>
        <w:t>activitatea</w:t>
      </w:r>
      <w:proofErr w:type="spellEnd"/>
      <w:r>
        <w:rPr>
          <w:lang w:val="fr-FR"/>
        </w:rPr>
        <w:t xml:space="preserve"> de </w:t>
      </w:r>
      <w:proofErr w:type="spellStart"/>
      <w:r>
        <w:rPr>
          <w:lang w:val="fr-FR"/>
        </w:rPr>
        <w:t>recuperare</w:t>
      </w:r>
      <w:proofErr w:type="spellEnd"/>
      <w:r>
        <w:rPr>
          <w:lang w:val="fr-FR"/>
        </w:rPr>
        <w:t xml:space="preserve"> a </w:t>
      </w:r>
      <w:proofErr w:type="spellStart"/>
      <w:r>
        <w:rPr>
          <w:lang w:val="fr-FR"/>
        </w:rPr>
        <w:t>deficienţelor</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scopul</w:t>
      </w:r>
      <w:proofErr w:type="spellEnd"/>
      <w:r>
        <w:rPr>
          <w:lang w:val="fr-FR"/>
        </w:rPr>
        <w:t xml:space="preserve"> </w:t>
      </w:r>
      <w:proofErr w:type="spellStart"/>
      <w:r>
        <w:rPr>
          <w:lang w:val="fr-FR"/>
        </w:rPr>
        <w:t>adaptării</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integrării</w:t>
      </w:r>
      <w:proofErr w:type="spellEnd"/>
      <w:r>
        <w:rPr>
          <w:lang w:val="fr-FR"/>
        </w:rPr>
        <w:t xml:space="preserve"> socio-</w:t>
      </w:r>
      <w:proofErr w:type="spellStart"/>
      <w:r>
        <w:rPr>
          <w:lang w:val="fr-FR"/>
        </w:rPr>
        <w:t>profesionale</w:t>
      </w:r>
      <w:proofErr w:type="spellEnd"/>
      <w:r>
        <w:rPr>
          <w:lang w:val="fr-FR"/>
        </w:rPr>
        <w:t xml:space="preserve"> a </w:t>
      </w:r>
      <w:proofErr w:type="spellStart"/>
      <w:r>
        <w:rPr>
          <w:lang w:val="fr-FR"/>
        </w:rPr>
        <w:t>beneficiarilor</w:t>
      </w:r>
      <w:proofErr w:type="spellEnd"/>
      <w:r>
        <w:rPr>
          <w:lang w:val="fr-FR"/>
        </w:rPr>
        <w:t>;</w:t>
      </w:r>
    </w:p>
    <w:p w14:paraId="1BE8CEA6" w14:textId="09B39FCB" w:rsidR="0057244F" w:rsidRDefault="0057244F" w:rsidP="004E3BD2">
      <w:pPr>
        <w:ind w:firstLine="284"/>
        <w:jc w:val="both"/>
        <w:rPr>
          <w:lang w:val="fr-FR"/>
        </w:rPr>
      </w:pPr>
      <w:r>
        <w:rPr>
          <w:lang w:val="fr-FR"/>
        </w:rPr>
        <w:t xml:space="preserve">-va fi </w:t>
      </w:r>
      <w:proofErr w:type="spellStart"/>
      <w:r>
        <w:rPr>
          <w:lang w:val="fr-FR"/>
        </w:rPr>
        <w:t>preocupat</w:t>
      </w:r>
      <w:proofErr w:type="spellEnd"/>
      <w:r>
        <w:rPr>
          <w:lang w:val="fr-FR"/>
        </w:rPr>
        <w:t xml:space="preserve"> de </w:t>
      </w:r>
      <w:proofErr w:type="spellStart"/>
      <w:r>
        <w:rPr>
          <w:lang w:val="fr-FR"/>
        </w:rPr>
        <w:t>promovarea</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comunitate</w:t>
      </w:r>
      <w:proofErr w:type="spellEnd"/>
      <w:r>
        <w:rPr>
          <w:lang w:val="fr-FR"/>
        </w:rPr>
        <w:t xml:space="preserve"> a </w:t>
      </w:r>
      <w:proofErr w:type="spellStart"/>
      <w:r>
        <w:rPr>
          <w:lang w:val="fr-FR"/>
        </w:rPr>
        <w:t>serviciilor</w:t>
      </w:r>
      <w:proofErr w:type="spellEnd"/>
      <w:r>
        <w:rPr>
          <w:lang w:val="fr-FR"/>
        </w:rPr>
        <w:t xml:space="preserve"> </w:t>
      </w:r>
      <w:proofErr w:type="spellStart"/>
      <w:r>
        <w:rPr>
          <w:lang w:val="fr-FR"/>
        </w:rPr>
        <w:t>oferite</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recuperarea</w:t>
      </w:r>
      <w:proofErr w:type="spellEnd"/>
      <w:r>
        <w:rPr>
          <w:lang w:val="fr-FR"/>
        </w:rPr>
        <w:t>/</w:t>
      </w:r>
      <w:proofErr w:type="spellStart"/>
      <w:r>
        <w:rPr>
          <w:lang w:val="fr-FR"/>
        </w:rPr>
        <w:t>reabilitarea</w:t>
      </w:r>
      <w:proofErr w:type="spellEnd"/>
      <w:r>
        <w:rPr>
          <w:lang w:val="fr-FR"/>
        </w:rPr>
        <w:t xml:space="preserve"> </w:t>
      </w:r>
      <w:proofErr w:type="spellStart"/>
      <w:r>
        <w:rPr>
          <w:lang w:val="fr-FR"/>
        </w:rPr>
        <w:t>adultului</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dizabilitati</w:t>
      </w:r>
      <w:proofErr w:type="spellEnd"/>
      <w:r>
        <w:rPr>
          <w:lang w:val="fr-FR"/>
        </w:rPr>
        <w:t xml:space="preserve">; </w:t>
      </w:r>
    </w:p>
    <w:p w14:paraId="413864C6" w14:textId="71D80554" w:rsidR="00262C64" w:rsidRDefault="00262C64" w:rsidP="004E3BD2">
      <w:pPr>
        <w:ind w:firstLine="284"/>
        <w:jc w:val="both"/>
        <w:rPr>
          <w:lang w:val="fr-FR"/>
        </w:rPr>
      </w:pPr>
      <w:r>
        <w:rPr>
          <w:lang w:val="fr-FR"/>
        </w:rPr>
        <w:t xml:space="preserve">- </w:t>
      </w:r>
      <w:proofErr w:type="spellStart"/>
      <w:r>
        <w:rPr>
          <w:lang w:val="fr-FR"/>
        </w:rPr>
        <w:t>verifică</w:t>
      </w:r>
      <w:proofErr w:type="spellEnd"/>
      <w:r>
        <w:rPr>
          <w:lang w:val="fr-FR"/>
        </w:rPr>
        <w:t xml:space="preserve"> </w:t>
      </w:r>
      <w:proofErr w:type="spellStart"/>
      <w:r>
        <w:rPr>
          <w:lang w:val="fr-FR"/>
        </w:rPr>
        <w:t>împreună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coordonatorul</w:t>
      </w:r>
      <w:proofErr w:type="spellEnd"/>
      <w:r>
        <w:rPr>
          <w:lang w:val="fr-FR"/>
        </w:rPr>
        <w:t xml:space="preserve"> </w:t>
      </w:r>
      <w:proofErr w:type="spellStart"/>
      <w:r>
        <w:rPr>
          <w:lang w:val="fr-FR"/>
        </w:rPr>
        <w:t>personalului</w:t>
      </w:r>
      <w:proofErr w:type="spellEnd"/>
      <w:r>
        <w:rPr>
          <w:lang w:val="fr-FR"/>
        </w:rPr>
        <w:t xml:space="preserve"> de </w:t>
      </w:r>
      <w:proofErr w:type="spellStart"/>
      <w:r>
        <w:rPr>
          <w:lang w:val="fr-FR"/>
        </w:rPr>
        <w:t>specialitate</w:t>
      </w:r>
      <w:proofErr w:type="spellEnd"/>
      <w:r>
        <w:rPr>
          <w:lang w:val="fr-FR"/>
        </w:rPr>
        <w:t xml:space="preserve">, </w:t>
      </w:r>
      <w:proofErr w:type="spellStart"/>
      <w:r>
        <w:rPr>
          <w:lang w:val="fr-FR"/>
        </w:rPr>
        <w:t>registrele</w:t>
      </w:r>
      <w:proofErr w:type="spellEnd"/>
      <w:r>
        <w:rPr>
          <w:lang w:val="fr-FR"/>
        </w:rPr>
        <w:t xml:space="preserve"> de </w:t>
      </w:r>
      <w:proofErr w:type="spellStart"/>
      <w:r>
        <w:rPr>
          <w:lang w:val="fr-FR"/>
        </w:rPr>
        <w:t>vizite</w:t>
      </w:r>
      <w:proofErr w:type="spellEnd"/>
      <w:r>
        <w:rPr>
          <w:lang w:val="fr-FR"/>
        </w:rPr>
        <w:t xml:space="preserve"> </w:t>
      </w:r>
      <w:proofErr w:type="spellStart"/>
      <w:r>
        <w:rPr>
          <w:lang w:val="fr-FR"/>
        </w:rPr>
        <w:t>și</w:t>
      </w:r>
      <w:proofErr w:type="spellEnd"/>
      <w:r>
        <w:rPr>
          <w:lang w:val="fr-FR"/>
        </w:rPr>
        <w:t xml:space="preserve"> </w:t>
      </w:r>
      <w:proofErr w:type="spellStart"/>
      <w:r>
        <w:rPr>
          <w:lang w:val="fr-FR"/>
        </w:rPr>
        <w:t>învoiri</w:t>
      </w:r>
      <w:proofErr w:type="spellEnd"/>
      <w:r>
        <w:rPr>
          <w:lang w:val="fr-FR"/>
        </w:rPr>
        <w:t>;</w:t>
      </w:r>
    </w:p>
    <w:p w14:paraId="4D4C84C1" w14:textId="77777777" w:rsidR="0057244F" w:rsidRDefault="0057244F" w:rsidP="00975528">
      <w:pPr>
        <w:ind w:firstLine="284"/>
        <w:jc w:val="both"/>
        <w:rPr>
          <w:lang w:eastAsia="en-GB"/>
        </w:rPr>
      </w:pPr>
      <w:r>
        <w:rPr>
          <w:lang w:eastAsia="en-GB"/>
        </w:rPr>
        <w:t>-  propune D.G.A.S.P.C. Argeş aprobarea structurii organizatorice şi a numărului de personal;</w:t>
      </w:r>
    </w:p>
    <w:p w14:paraId="0B8DC0C6" w14:textId="77777777" w:rsidR="0057244F" w:rsidRDefault="0057244F" w:rsidP="00975528">
      <w:pPr>
        <w:ind w:firstLine="284"/>
        <w:jc w:val="both"/>
        <w:rPr>
          <w:lang w:val="fr-FR" w:eastAsia="en-US"/>
        </w:rPr>
      </w:pPr>
      <w:r>
        <w:t xml:space="preserve">- organizează activitatea personalului din subordine, asigură respectarea timpului de lucru şi a Regulamentului de organizare şi funcţionare </w:t>
      </w:r>
      <w:r>
        <w:rPr>
          <w:rFonts w:ascii="Tahoma" w:hAnsi="Tahoma" w:cs="Tahoma"/>
        </w:rPr>
        <w:t>ș</w:t>
      </w:r>
      <w:r>
        <w:t>i a Regulamentului de ordine interioară;</w:t>
      </w:r>
      <w:r>
        <w:rPr>
          <w:lang w:val="fr-FR"/>
        </w:rPr>
        <w:t xml:space="preserve"> </w:t>
      </w:r>
    </w:p>
    <w:p w14:paraId="58292B8B" w14:textId="77777777" w:rsidR="0057244F" w:rsidRDefault="0057244F" w:rsidP="00C609BA">
      <w:pPr>
        <w:ind w:firstLine="284"/>
        <w:jc w:val="both"/>
        <w:rPr>
          <w:lang w:eastAsia="en-GB"/>
        </w:rPr>
      </w:pPr>
      <w:r>
        <w:rPr>
          <w:lang w:eastAsia="en-GB"/>
        </w:rPr>
        <w:t>- răspunde de calitatea activităţilor desfăşurate de personalul din cadrul centrului dispune, în limita competenţei, măsuri de organizare care să conducă la îmbunătăţirea acestor activităţi sau, după caz, formulează propuneri în acest sens;</w:t>
      </w:r>
    </w:p>
    <w:p w14:paraId="3E785581" w14:textId="77777777" w:rsidR="0057244F" w:rsidRDefault="0057244F" w:rsidP="00C609BA">
      <w:pPr>
        <w:ind w:firstLine="284"/>
        <w:jc w:val="both"/>
        <w:rPr>
          <w:lang w:val="fr-FR" w:eastAsia="en-US"/>
        </w:rPr>
      </w:pPr>
      <w:r>
        <w:rPr>
          <w:lang w:val="fr-FR"/>
        </w:rPr>
        <w:t xml:space="preserve">-  va fi permanent </w:t>
      </w:r>
      <w:proofErr w:type="spellStart"/>
      <w:r>
        <w:rPr>
          <w:lang w:val="fr-FR"/>
        </w:rPr>
        <w:t>preocupat</w:t>
      </w:r>
      <w:proofErr w:type="spellEnd"/>
      <w:r>
        <w:rPr>
          <w:lang w:val="fr-FR"/>
        </w:rPr>
        <w:t xml:space="preserve"> de </w:t>
      </w:r>
      <w:proofErr w:type="spellStart"/>
      <w:r>
        <w:rPr>
          <w:lang w:val="fr-FR"/>
        </w:rPr>
        <w:t>lucrul</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echipă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salariaţii</w:t>
      </w:r>
      <w:proofErr w:type="spellEnd"/>
      <w:r>
        <w:rPr>
          <w:lang w:val="fr-FR"/>
        </w:rPr>
        <w:t xml:space="preserve"> </w:t>
      </w:r>
      <w:proofErr w:type="spellStart"/>
      <w:r>
        <w:rPr>
          <w:lang w:val="fr-FR"/>
        </w:rPr>
        <w:t>centrului</w:t>
      </w:r>
      <w:proofErr w:type="spellEnd"/>
      <w:r>
        <w:rPr>
          <w:lang w:val="fr-FR"/>
        </w:rPr>
        <w:t xml:space="preserve"> </w:t>
      </w:r>
      <w:proofErr w:type="spellStart"/>
      <w:r>
        <w:rPr>
          <w:lang w:val="fr-FR"/>
        </w:rPr>
        <w:t>şi</w:t>
      </w:r>
      <w:proofErr w:type="spellEnd"/>
      <w:r>
        <w:rPr>
          <w:lang w:val="fr-FR"/>
        </w:rPr>
        <w:t xml:space="preserve"> ai D.G.A.S.P.C. </w:t>
      </w:r>
      <w:proofErr w:type="spellStart"/>
      <w:r>
        <w:rPr>
          <w:lang w:val="fr-FR"/>
        </w:rPr>
        <w:t>Arge</w:t>
      </w:r>
      <w:r>
        <w:rPr>
          <w:rFonts w:ascii="Tahoma" w:hAnsi="Tahoma" w:cs="Tahoma"/>
          <w:lang w:val="fr-FR"/>
        </w:rPr>
        <w:t>ș</w:t>
      </w:r>
      <w:proofErr w:type="spellEnd"/>
      <w:r>
        <w:rPr>
          <w:lang w:val="fr-FR"/>
        </w:rPr>
        <w:t>;</w:t>
      </w:r>
    </w:p>
    <w:p w14:paraId="2974FFD2" w14:textId="77777777" w:rsidR="0057244F" w:rsidRDefault="0057244F" w:rsidP="00C609BA">
      <w:pPr>
        <w:ind w:firstLine="284"/>
        <w:jc w:val="both"/>
        <w:rPr>
          <w:lang w:val="fr-FR" w:eastAsia="ar-SA"/>
        </w:rPr>
      </w:pPr>
      <w:r>
        <w:rPr>
          <w:lang w:val="fr-FR"/>
        </w:rPr>
        <w:t xml:space="preserve">- </w:t>
      </w:r>
      <w:proofErr w:type="spellStart"/>
      <w:r>
        <w:rPr>
          <w:lang w:val="fr-FR"/>
        </w:rPr>
        <w:t>întocme</w:t>
      </w:r>
      <w:r>
        <w:rPr>
          <w:rFonts w:ascii="Tahoma" w:hAnsi="Tahoma" w:cs="Tahoma"/>
          <w:lang w:val="fr-FR"/>
        </w:rPr>
        <w:t>ș</w:t>
      </w:r>
      <w:r>
        <w:rPr>
          <w:lang w:val="fr-FR"/>
        </w:rPr>
        <w:t>te</w:t>
      </w:r>
      <w:proofErr w:type="spellEnd"/>
      <w:r>
        <w:rPr>
          <w:lang w:val="fr-FR"/>
        </w:rPr>
        <w:t xml:space="preserve"> </w:t>
      </w:r>
      <w:proofErr w:type="spellStart"/>
      <w:r>
        <w:rPr>
          <w:lang w:val="fr-FR"/>
        </w:rPr>
        <w:t>fi</w:t>
      </w:r>
      <w:r>
        <w:rPr>
          <w:rFonts w:ascii="Tahoma" w:hAnsi="Tahoma" w:cs="Tahoma"/>
          <w:lang w:val="fr-FR"/>
        </w:rPr>
        <w:t>ș</w:t>
      </w:r>
      <w:r>
        <w:rPr>
          <w:lang w:val="fr-FR"/>
        </w:rPr>
        <w:t>ele</w:t>
      </w:r>
      <w:proofErr w:type="spellEnd"/>
      <w:r>
        <w:rPr>
          <w:lang w:val="fr-FR"/>
        </w:rPr>
        <w:t xml:space="preserve"> de </w:t>
      </w:r>
      <w:proofErr w:type="spellStart"/>
      <w:r>
        <w:rPr>
          <w:lang w:val="fr-FR"/>
        </w:rPr>
        <w:t>evaluare</w:t>
      </w:r>
      <w:proofErr w:type="spellEnd"/>
      <w:r>
        <w:rPr>
          <w:lang w:val="fr-FR"/>
        </w:rPr>
        <w:t xml:space="preserve"> a </w:t>
      </w:r>
      <w:proofErr w:type="spellStart"/>
      <w:r>
        <w:rPr>
          <w:lang w:val="fr-FR"/>
        </w:rPr>
        <w:t>performan</w:t>
      </w:r>
      <w:r>
        <w:rPr>
          <w:rFonts w:ascii="Tahoma" w:hAnsi="Tahoma" w:cs="Tahoma"/>
          <w:lang w:val="fr-FR"/>
        </w:rPr>
        <w:t>ț</w:t>
      </w:r>
      <w:r>
        <w:rPr>
          <w:lang w:val="fr-FR"/>
        </w:rPr>
        <w:t>elor</w:t>
      </w:r>
      <w:proofErr w:type="spellEnd"/>
      <w:r>
        <w:rPr>
          <w:lang w:val="fr-FR"/>
        </w:rPr>
        <w:t xml:space="preserve"> </w:t>
      </w:r>
      <w:proofErr w:type="spellStart"/>
      <w:r>
        <w:rPr>
          <w:lang w:val="fr-FR"/>
        </w:rPr>
        <w:t>profesionale</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personalul</w:t>
      </w:r>
      <w:proofErr w:type="spellEnd"/>
      <w:r>
        <w:rPr>
          <w:lang w:val="fr-FR"/>
        </w:rPr>
        <w:t xml:space="preserve"> </w:t>
      </w:r>
      <w:proofErr w:type="spellStart"/>
      <w:r>
        <w:rPr>
          <w:lang w:val="fr-FR"/>
        </w:rPr>
        <w:t>aflat</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subordine</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conformitate</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prevederile</w:t>
      </w:r>
      <w:proofErr w:type="spellEnd"/>
      <w:r>
        <w:rPr>
          <w:lang w:val="fr-FR"/>
        </w:rPr>
        <w:t xml:space="preserve"> </w:t>
      </w:r>
      <w:proofErr w:type="spellStart"/>
      <w:r>
        <w:rPr>
          <w:lang w:val="fr-FR"/>
        </w:rPr>
        <w:t>legale</w:t>
      </w:r>
      <w:proofErr w:type="spellEnd"/>
      <w:r>
        <w:rPr>
          <w:lang w:val="fr-FR"/>
        </w:rPr>
        <w:t>;</w:t>
      </w:r>
    </w:p>
    <w:p w14:paraId="0886D97C" w14:textId="77777777" w:rsidR="0057244F" w:rsidRPr="000F5DB4" w:rsidRDefault="0057244F" w:rsidP="00A50FDE">
      <w:pPr>
        <w:tabs>
          <w:tab w:val="left" w:pos="426"/>
        </w:tabs>
        <w:ind w:firstLine="284"/>
        <w:jc w:val="both"/>
        <w:rPr>
          <w:lang w:val="en-US"/>
        </w:rPr>
      </w:pPr>
      <w:r w:rsidRPr="00A50FDE">
        <w:rPr>
          <w:lang w:val="fr-FR"/>
        </w:rPr>
        <w:t xml:space="preserve">- </w:t>
      </w:r>
      <w:proofErr w:type="spellStart"/>
      <w:r w:rsidRPr="00A50FDE">
        <w:rPr>
          <w:rFonts w:ascii="Microsoft Sans Serif" w:hAnsi="Microsoft Sans Serif" w:cs="Microsoft Sans Serif"/>
          <w:lang w:val="fr-FR"/>
        </w:rPr>
        <w:t>ȋ</w:t>
      </w:r>
      <w:r w:rsidRPr="00A50FDE">
        <w:rPr>
          <w:lang w:val="fr-FR"/>
        </w:rPr>
        <w:t>ntocme</w:t>
      </w:r>
      <w:r w:rsidRPr="00A50FDE">
        <w:rPr>
          <w:rFonts w:ascii="Tahoma" w:hAnsi="Tahoma" w:cs="Tahoma"/>
          <w:lang w:val="fr-FR"/>
        </w:rPr>
        <w:t>ș</w:t>
      </w:r>
      <w:r w:rsidRPr="00A50FDE">
        <w:rPr>
          <w:lang w:val="fr-FR"/>
        </w:rPr>
        <w:t>te</w:t>
      </w:r>
      <w:proofErr w:type="spellEnd"/>
      <w:r w:rsidRPr="00A50FDE">
        <w:rPr>
          <w:lang w:val="fr-FR"/>
        </w:rPr>
        <w:t xml:space="preserve"> </w:t>
      </w:r>
      <w:proofErr w:type="spellStart"/>
      <w:r w:rsidRPr="00A50FDE">
        <w:rPr>
          <w:lang w:val="fr-FR"/>
        </w:rPr>
        <w:t>fi</w:t>
      </w:r>
      <w:r w:rsidRPr="00A50FDE">
        <w:rPr>
          <w:rFonts w:ascii="Tahoma" w:hAnsi="Tahoma" w:cs="Tahoma"/>
          <w:lang w:val="fr-FR"/>
        </w:rPr>
        <w:t>ș</w:t>
      </w:r>
      <w:r w:rsidRPr="00A50FDE">
        <w:rPr>
          <w:lang w:val="fr-FR"/>
        </w:rPr>
        <w:t>ele</w:t>
      </w:r>
      <w:proofErr w:type="spellEnd"/>
      <w:r w:rsidRPr="00A50FDE">
        <w:rPr>
          <w:lang w:val="fr-FR"/>
        </w:rPr>
        <w:t xml:space="preserve"> </w:t>
      </w:r>
      <w:proofErr w:type="spellStart"/>
      <w:r w:rsidRPr="00A50FDE">
        <w:rPr>
          <w:lang w:val="fr-FR"/>
        </w:rPr>
        <w:t>posurilor</w:t>
      </w:r>
      <w:proofErr w:type="spellEnd"/>
      <w:r w:rsidRPr="00A50FDE">
        <w:rPr>
          <w:lang w:val="fr-FR"/>
        </w:rPr>
        <w:t xml:space="preserve"> </w:t>
      </w:r>
      <w:proofErr w:type="spellStart"/>
      <w:r w:rsidRPr="00A50FDE">
        <w:rPr>
          <w:rFonts w:ascii="Microsoft Sans Serif" w:hAnsi="Microsoft Sans Serif" w:cs="Microsoft Sans Serif"/>
          <w:lang w:val="fr-FR"/>
        </w:rPr>
        <w:t>ȋ</w:t>
      </w:r>
      <w:r w:rsidRPr="00A50FDE">
        <w:rPr>
          <w:lang w:val="fr-FR"/>
        </w:rPr>
        <w:t>mpreună</w:t>
      </w:r>
      <w:proofErr w:type="spellEnd"/>
      <w:r w:rsidRPr="00A50FDE">
        <w:rPr>
          <w:lang w:val="fr-FR"/>
        </w:rPr>
        <w:t xml:space="preserve"> </w:t>
      </w:r>
      <w:proofErr w:type="spellStart"/>
      <w:r w:rsidRPr="00A50FDE">
        <w:rPr>
          <w:lang w:val="fr-FR"/>
        </w:rPr>
        <w:t>cu</w:t>
      </w:r>
      <w:proofErr w:type="spellEnd"/>
      <w:r w:rsidRPr="00A50FDE">
        <w:rPr>
          <w:lang w:val="fr-FR"/>
        </w:rPr>
        <w:t xml:space="preserve"> </w:t>
      </w:r>
      <w:proofErr w:type="spellStart"/>
      <w:r w:rsidRPr="00A50FDE">
        <w:rPr>
          <w:lang w:val="fr-FR"/>
        </w:rPr>
        <w:t>inspectorul</w:t>
      </w:r>
      <w:proofErr w:type="spellEnd"/>
      <w:r w:rsidRPr="00A50FDE">
        <w:rPr>
          <w:lang w:val="fr-FR"/>
        </w:rPr>
        <w:t xml:space="preserve"> de </w:t>
      </w:r>
      <w:proofErr w:type="spellStart"/>
      <w:r w:rsidRPr="00A50FDE">
        <w:rPr>
          <w:lang w:val="fr-FR"/>
        </w:rPr>
        <w:t>specialitate</w:t>
      </w:r>
      <w:proofErr w:type="spellEnd"/>
      <w:r w:rsidRPr="00A50FDE">
        <w:rPr>
          <w:lang w:val="fr-FR"/>
        </w:rPr>
        <w:t xml:space="preserve"> –</w:t>
      </w:r>
      <w:proofErr w:type="spellStart"/>
      <w:r w:rsidRPr="00A50FDE">
        <w:rPr>
          <w:lang w:val="fr-FR"/>
        </w:rPr>
        <w:t>resurse</w:t>
      </w:r>
      <w:proofErr w:type="spellEnd"/>
      <w:r w:rsidRPr="00A50FDE">
        <w:rPr>
          <w:lang w:val="fr-FR"/>
        </w:rPr>
        <w:t xml:space="preserve"> </w:t>
      </w:r>
      <w:proofErr w:type="spellStart"/>
      <w:r w:rsidRPr="00A50FDE">
        <w:rPr>
          <w:lang w:val="fr-FR"/>
        </w:rPr>
        <w:t>umane</w:t>
      </w:r>
      <w:proofErr w:type="spellEnd"/>
      <w:r w:rsidRPr="00A50FDE">
        <w:rPr>
          <w:lang w:val="fr-FR"/>
        </w:rPr>
        <w:t xml:space="preserve"> ; le </w:t>
      </w:r>
      <w:proofErr w:type="spellStart"/>
      <w:r w:rsidRPr="00A50FDE">
        <w:rPr>
          <w:lang w:val="fr-FR"/>
        </w:rPr>
        <w:t>revizuie</w:t>
      </w:r>
      <w:r w:rsidRPr="00A50FDE">
        <w:rPr>
          <w:rFonts w:ascii="Tahoma" w:hAnsi="Tahoma" w:cs="Tahoma"/>
          <w:lang w:val="fr-FR"/>
        </w:rPr>
        <w:t>ș</w:t>
      </w:r>
      <w:r w:rsidRPr="00A50FDE">
        <w:rPr>
          <w:lang w:val="fr-FR"/>
        </w:rPr>
        <w:t>te</w:t>
      </w:r>
      <w:proofErr w:type="spellEnd"/>
      <w:r w:rsidRPr="00A50FDE">
        <w:rPr>
          <w:lang w:val="fr-FR"/>
        </w:rPr>
        <w:t xml:space="preserve"> </w:t>
      </w:r>
      <w:proofErr w:type="spellStart"/>
      <w:r w:rsidRPr="00A50FDE">
        <w:rPr>
          <w:lang w:val="fr-FR"/>
        </w:rPr>
        <w:t>periodic</w:t>
      </w:r>
      <w:proofErr w:type="spellEnd"/>
      <w:r w:rsidRPr="00A50FDE">
        <w:rPr>
          <w:lang w:val="fr-FR"/>
        </w:rPr>
        <w:t xml:space="preserve"> </w:t>
      </w:r>
      <w:proofErr w:type="spellStart"/>
      <w:r w:rsidRPr="00A50FDE">
        <w:rPr>
          <w:rFonts w:ascii="Microsoft Sans Serif" w:hAnsi="Microsoft Sans Serif" w:cs="Microsoft Sans Serif"/>
          <w:lang w:val="fr-FR"/>
        </w:rPr>
        <w:t>ȋ</w:t>
      </w:r>
      <w:r w:rsidRPr="00A50FDE">
        <w:rPr>
          <w:lang w:val="fr-FR"/>
        </w:rPr>
        <w:t>n</w:t>
      </w:r>
      <w:proofErr w:type="spellEnd"/>
      <w:r w:rsidRPr="00A50FDE">
        <w:rPr>
          <w:lang w:val="fr-FR"/>
        </w:rPr>
        <w:t xml:space="preserve"> </w:t>
      </w:r>
      <w:proofErr w:type="spellStart"/>
      <w:r w:rsidRPr="00A50FDE">
        <w:rPr>
          <w:lang w:val="fr-FR"/>
        </w:rPr>
        <w:t>fu</w:t>
      </w:r>
      <w:r>
        <w:rPr>
          <w:lang w:val="fr-FR"/>
        </w:rPr>
        <w:t>nc</w:t>
      </w:r>
      <w:r>
        <w:rPr>
          <w:rFonts w:ascii="Tahoma" w:hAnsi="Tahoma" w:cs="Tahoma"/>
          <w:lang w:val="fr-FR"/>
        </w:rPr>
        <w:t>ț</w:t>
      </w:r>
      <w:r>
        <w:rPr>
          <w:lang w:val="fr-FR"/>
        </w:rPr>
        <w:t>ie</w:t>
      </w:r>
      <w:proofErr w:type="spellEnd"/>
      <w:r>
        <w:rPr>
          <w:lang w:val="fr-FR"/>
        </w:rPr>
        <w:t xml:space="preserve"> de </w:t>
      </w:r>
      <w:proofErr w:type="spellStart"/>
      <w:r>
        <w:rPr>
          <w:lang w:val="fr-FR"/>
        </w:rPr>
        <w:t>sarcinile</w:t>
      </w:r>
      <w:proofErr w:type="spellEnd"/>
      <w:r>
        <w:rPr>
          <w:lang w:val="fr-FR"/>
        </w:rPr>
        <w:t xml:space="preserve"> </w:t>
      </w:r>
      <w:proofErr w:type="spellStart"/>
      <w:r>
        <w:rPr>
          <w:lang w:val="fr-FR"/>
        </w:rPr>
        <w:t>nou</w:t>
      </w:r>
      <w:proofErr w:type="spellEnd"/>
      <w:r>
        <w:rPr>
          <w:lang w:val="fr-FR"/>
        </w:rPr>
        <w:t xml:space="preserve"> </w:t>
      </w:r>
      <w:proofErr w:type="spellStart"/>
      <w:r>
        <w:rPr>
          <w:lang w:val="fr-FR"/>
        </w:rPr>
        <w:t>apărute</w:t>
      </w:r>
      <w:proofErr w:type="spellEnd"/>
      <w:r>
        <w:rPr>
          <w:lang w:val="fr-FR"/>
        </w:rPr>
        <w:t xml:space="preserve">, </w:t>
      </w:r>
      <w:proofErr w:type="spellStart"/>
      <w:r>
        <w:rPr>
          <w:lang w:val="fr-FR"/>
        </w:rPr>
        <w:t>urmare</w:t>
      </w:r>
      <w:proofErr w:type="spellEnd"/>
      <w:r>
        <w:rPr>
          <w:lang w:val="fr-FR"/>
        </w:rPr>
        <w:t xml:space="preserve"> </w:t>
      </w:r>
      <w:proofErr w:type="spellStart"/>
      <w:r>
        <w:rPr>
          <w:lang w:val="fr-FR"/>
        </w:rPr>
        <w:t>modificărilor</w:t>
      </w:r>
      <w:proofErr w:type="spellEnd"/>
      <w:r>
        <w:rPr>
          <w:lang w:val="fr-FR"/>
        </w:rPr>
        <w:t xml:space="preserve"> </w:t>
      </w:r>
      <w:proofErr w:type="spellStart"/>
      <w:r>
        <w:rPr>
          <w:lang w:val="fr-FR"/>
        </w:rPr>
        <w:t>legislative</w:t>
      </w:r>
      <w:proofErr w:type="spellEnd"/>
      <w:r>
        <w:rPr>
          <w:lang w:val="fr-FR"/>
        </w:rPr>
        <w:t xml:space="preserve">, </w:t>
      </w:r>
      <w:proofErr w:type="spellStart"/>
      <w:r>
        <w:rPr>
          <w:lang w:val="fr-FR"/>
        </w:rPr>
        <w:t>nevoilor</w:t>
      </w:r>
      <w:proofErr w:type="spellEnd"/>
      <w:r>
        <w:rPr>
          <w:lang w:val="fr-FR"/>
        </w:rPr>
        <w:t xml:space="preserve"> </w:t>
      </w:r>
      <w:proofErr w:type="spellStart"/>
      <w:r>
        <w:rPr>
          <w:lang w:val="fr-FR"/>
        </w:rPr>
        <w:t>obiective</w:t>
      </w:r>
      <w:proofErr w:type="spellEnd"/>
      <w:r>
        <w:rPr>
          <w:lang w:val="fr-FR"/>
        </w:rPr>
        <w:t xml:space="preserve"> ale </w:t>
      </w:r>
      <w:proofErr w:type="spellStart"/>
      <w:r>
        <w:rPr>
          <w:lang w:val="fr-FR"/>
        </w:rPr>
        <w:t>institu</w:t>
      </w:r>
      <w:r>
        <w:rPr>
          <w:rFonts w:ascii="Tahoma" w:hAnsi="Tahoma" w:cs="Tahoma"/>
          <w:lang w:val="fr-FR"/>
        </w:rPr>
        <w:t>ț</w:t>
      </w:r>
      <w:r>
        <w:rPr>
          <w:lang w:val="fr-FR"/>
        </w:rPr>
        <w:t>iei</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w:t>
      </w:r>
      <w:proofErr w:type="spellStart"/>
      <w:r>
        <w:rPr>
          <w:rFonts w:ascii="Microsoft Sans Serif" w:hAnsi="Microsoft Sans Serif" w:cs="Microsoft Sans Serif"/>
          <w:lang w:val="fr-FR"/>
        </w:rPr>
        <w:t>ȋ</w:t>
      </w:r>
      <w:r>
        <w:rPr>
          <w:lang w:val="fr-FR"/>
        </w:rPr>
        <w:t>n</w:t>
      </w:r>
      <w:proofErr w:type="spellEnd"/>
      <w:r>
        <w:rPr>
          <w:lang w:val="fr-FR"/>
        </w:rPr>
        <w:t xml:space="preserve"> </w:t>
      </w:r>
      <w:proofErr w:type="spellStart"/>
      <w:r>
        <w:rPr>
          <w:lang w:val="fr-FR"/>
        </w:rPr>
        <w:t>urma</w:t>
      </w:r>
      <w:proofErr w:type="spellEnd"/>
      <w:r>
        <w:rPr>
          <w:lang w:val="fr-FR"/>
        </w:rPr>
        <w:t xml:space="preserve"> </w:t>
      </w:r>
      <w:proofErr w:type="spellStart"/>
      <w:r>
        <w:rPr>
          <w:lang w:val="fr-FR"/>
        </w:rPr>
        <w:t>promovării</w:t>
      </w:r>
      <w:proofErr w:type="spellEnd"/>
      <w:r>
        <w:rPr>
          <w:lang w:val="fr-FR"/>
        </w:rPr>
        <w:t xml:space="preserve"> </w:t>
      </w:r>
      <w:proofErr w:type="spellStart"/>
      <w:r>
        <w:rPr>
          <w:lang w:val="fr-FR"/>
        </w:rPr>
        <w:t>personalului</w:t>
      </w:r>
      <w:proofErr w:type="spellEnd"/>
      <w:r>
        <w:rPr>
          <w:lang w:val="en-US"/>
        </w:rPr>
        <w:t>;</w:t>
      </w:r>
    </w:p>
    <w:p w14:paraId="38521462" w14:textId="77777777" w:rsidR="0057244F" w:rsidRDefault="0057244F" w:rsidP="00A50FDE">
      <w:pPr>
        <w:tabs>
          <w:tab w:val="left" w:pos="426"/>
        </w:tabs>
        <w:ind w:firstLine="284"/>
        <w:jc w:val="both"/>
        <w:rPr>
          <w:lang w:val="fr-FR"/>
        </w:rPr>
      </w:pPr>
      <w:r>
        <w:rPr>
          <w:lang w:val="fr-FR"/>
        </w:rPr>
        <w:t xml:space="preserve">-  </w:t>
      </w:r>
      <w:proofErr w:type="spellStart"/>
      <w:r>
        <w:rPr>
          <w:lang w:val="fr-FR"/>
        </w:rPr>
        <w:t>propune</w:t>
      </w:r>
      <w:proofErr w:type="spellEnd"/>
      <w:r>
        <w:rPr>
          <w:lang w:val="fr-FR"/>
        </w:rPr>
        <w:t xml:space="preserve"> </w:t>
      </w:r>
      <w:proofErr w:type="spellStart"/>
      <w:r>
        <w:rPr>
          <w:lang w:val="fr-FR"/>
        </w:rPr>
        <w:t>promovarea</w:t>
      </w:r>
      <w:proofErr w:type="spellEnd"/>
      <w:r>
        <w:rPr>
          <w:lang w:val="fr-FR"/>
        </w:rPr>
        <w:t xml:space="preserve">  </w:t>
      </w:r>
      <w:proofErr w:type="spellStart"/>
      <w:r>
        <w:rPr>
          <w:lang w:val="fr-FR"/>
        </w:rPr>
        <w:t>personalului</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cadrul</w:t>
      </w:r>
      <w:proofErr w:type="spellEnd"/>
      <w:r>
        <w:rPr>
          <w:lang w:val="fr-FR"/>
        </w:rPr>
        <w:t xml:space="preserve"> </w:t>
      </w:r>
      <w:proofErr w:type="spellStart"/>
      <w:r>
        <w:rPr>
          <w:lang w:val="fr-FR"/>
        </w:rPr>
        <w:t>centrului</w:t>
      </w:r>
      <w:proofErr w:type="spellEnd"/>
      <w:r>
        <w:rPr>
          <w:lang w:val="fr-FR"/>
        </w:rPr>
        <w:t>;</w:t>
      </w:r>
    </w:p>
    <w:p w14:paraId="3FE4BF21" w14:textId="77777777" w:rsidR="0057244F" w:rsidRDefault="0057244F" w:rsidP="00A50FDE">
      <w:pPr>
        <w:tabs>
          <w:tab w:val="left" w:pos="567"/>
        </w:tabs>
        <w:ind w:firstLine="284"/>
        <w:jc w:val="both"/>
        <w:rPr>
          <w:lang w:val="fr-FR"/>
        </w:rPr>
      </w:pPr>
      <w:r>
        <w:rPr>
          <w:lang w:val="fr-FR"/>
        </w:rPr>
        <w:t xml:space="preserve">- </w:t>
      </w:r>
      <w:proofErr w:type="spellStart"/>
      <w:r>
        <w:rPr>
          <w:lang w:val="fr-FR"/>
        </w:rPr>
        <w:t>încredinţează</w:t>
      </w:r>
      <w:proofErr w:type="spellEnd"/>
      <w:r>
        <w:rPr>
          <w:lang w:val="fr-FR"/>
        </w:rPr>
        <w:t xml:space="preserve"> </w:t>
      </w:r>
      <w:proofErr w:type="spellStart"/>
      <w:r>
        <w:rPr>
          <w:lang w:val="fr-FR"/>
        </w:rPr>
        <w:t>sarcini</w:t>
      </w:r>
      <w:proofErr w:type="spellEnd"/>
      <w:r>
        <w:rPr>
          <w:lang w:val="fr-FR"/>
        </w:rPr>
        <w:t xml:space="preserve"> </w:t>
      </w:r>
      <w:proofErr w:type="spellStart"/>
      <w:r>
        <w:rPr>
          <w:lang w:val="fr-FR"/>
        </w:rPr>
        <w:t>personalului</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verifică</w:t>
      </w:r>
      <w:proofErr w:type="spellEnd"/>
      <w:r>
        <w:rPr>
          <w:lang w:val="fr-FR"/>
        </w:rPr>
        <w:t xml:space="preserve">  </w:t>
      </w:r>
      <w:proofErr w:type="spellStart"/>
      <w:r>
        <w:rPr>
          <w:lang w:val="fr-FR"/>
        </w:rPr>
        <w:t>modul</w:t>
      </w:r>
      <w:proofErr w:type="spellEnd"/>
      <w:r>
        <w:rPr>
          <w:lang w:val="fr-FR"/>
        </w:rPr>
        <w:t xml:space="preserve"> de </w:t>
      </w:r>
      <w:proofErr w:type="spellStart"/>
      <w:r>
        <w:rPr>
          <w:lang w:val="fr-FR"/>
        </w:rPr>
        <w:t>îndeplinire</w:t>
      </w:r>
      <w:proofErr w:type="spellEnd"/>
      <w:r>
        <w:rPr>
          <w:lang w:val="fr-FR"/>
        </w:rPr>
        <w:t xml:space="preserve"> a </w:t>
      </w:r>
      <w:proofErr w:type="spellStart"/>
      <w:r>
        <w:rPr>
          <w:lang w:val="fr-FR"/>
        </w:rPr>
        <w:t>acestora</w:t>
      </w:r>
      <w:proofErr w:type="spellEnd"/>
      <w:r>
        <w:rPr>
          <w:lang w:val="fr-FR"/>
        </w:rPr>
        <w:t>;</w:t>
      </w:r>
    </w:p>
    <w:p w14:paraId="4585326D" w14:textId="77777777" w:rsidR="0057244F" w:rsidRDefault="0057244F" w:rsidP="00A50FDE">
      <w:pPr>
        <w:tabs>
          <w:tab w:val="left" w:pos="567"/>
        </w:tabs>
        <w:ind w:firstLine="284"/>
        <w:jc w:val="both"/>
        <w:rPr>
          <w:lang w:val="fr-FR"/>
        </w:rPr>
      </w:pPr>
      <w:r>
        <w:rPr>
          <w:lang w:val="fr-FR"/>
        </w:rPr>
        <w:t xml:space="preserve">- </w:t>
      </w:r>
      <w:proofErr w:type="spellStart"/>
      <w:r>
        <w:rPr>
          <w:lang w:val="fr-FR"/>
        </w:rPr>
        <w:t>verifică</w:t>
      </w:r>
      <w:proofErr w:type="spellEnd"/>
      <w:r>
        <w:rPr>
          <w:lang w:val="fr-FR"/>
        </w:rPr>
        <w:t xml:space="preserve"> </w:t>
      </w:r>
      <w:proofErr w:type="spellStart"/>
      <w:r>
        <w:rPr>
          <w:lang w:val="fr-FR"/>
        </w:rPr>
        <w:t>prezen</w:t>
      </w:r>
      <w:r>
        <w:rPr>
          <w:rFonts w:ascii="Tahoma" w:hAnsi="Tahoma" w:cs="Tahoma"/>
          <w:lang w:val="fr-FR"/>
        </w:rPr>
        <w:t>ț</w:t>
      </w:r>
      <w:r>
        <w:rPr>
          <w:lang w:val="fr-FR"/>
        </w:rPr>
        <w:t>a</w:t>
      </w:r>
      <w:proofErr w:type="spellEnd"/>
      <w:r>
        <w:rPr>
          <w:lang w:val="fr-FR"/>
        </w:rPr>
        <w:t xml:space="preserve"> </w:t>
      </w:r>
      <w:proofErr w:type="spellStart"/>
      <w:r>
        <w:rPr>
          <w:lang w:val="fr-FR"/>
        </w:rPr>
        <w:t>salaria</w:t>
      </w:r>
      <w:r>
        <w:rPr>
          <w:rFonts w:ascii="Tahoma" w:hAnsi="Tahoma" w:cs="Tahoma"/>
          <w:lang w:val="fr-FR"/>
        </w:rPr>
        <w:t>ț</w:t>
      </w:r>
      <w:r>
        <w:rPr>
          <w:lang w:val="fr-FR"/>
        </w:rPr>
        <w:t>ilor</w:t>
      </w:r>
      <w:proofErr w:type="spellEnd"/>
      <w:r>
        <w:rPr>
          <w:lang w:val="fr-FR"/>
        </w:rPr>
        <w:t xml:space="preserve"> la </w:t>
      </w:r>
      <w:proofErr w:type="spellStart"/>
      <w:r>
        <w:rPr>
          <w:lang w:val="fr-FR"/>
        </w:rPr>
        <w:t>locul</w:t>
      </w:r>
      <w:proofErr w:type="spellEnd"/>
      <w:r>
        <w:rPr>
          <w:lang w:val="fr-FR"/>
        </w:rPr>
        <w:t xml:space="preserve"> de </w:t>
      </w:r>
      <w:proofErr w:type="spellStart"/>
      <w:r>
        <w:rPr>
          <w:lang w:val="fr-FR"/>
        </w:rPr>
        <w:t>muncă</w:t>
      </w:r>
      <w:proofErr w:type="spellEnd"/>
      <w:r>
        <w:rPr>
          <w:lang w:val="fr-FR"/>
        </w:rPr>
        <w:t xml:space="preserve">, </w:t>
      </w:r>
      <w:proofErr w:type="spellStart"/>
      <w:r>
        <w:rPr>
          <w:lang w:val="fr-FR"/>
        </w:rPr>
        <w:t>controlând</w:t>
      </w:r>
      <w:proofErr w:type="spellEnd"/>
      <w:r>
        <w:rPr>
          <w:lang w:val="fr-FR"/>
        </w:rPr>
        <w:t xml:space="preserve"> la </w:t>
      </w:r>
      <w:proofErr w:type="spellStart"/>
      <w:r>
        <w:rPr>
          <w:lang w:val="fr-FR"/>
        </w:rPr>
        <w:t>sosire</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la </w:t>
      </w:r>
      <w:proofErr w:type="spellStart"/>
      <w:r>
        <w:rPr>
          <w:lang w:val="fr-FR"/>
        </w:rPr>
        <w:t>plecare</w:t>
      </w:r>
      <w:proofErr w:type="spellEnd"/>
      <w:r>
        <w:rPr>
          <w:lang w:val="fr-FR"/>
        </w:rPr>
        <w:t xml:space="preserve"> </w:t>
      </w:r>
      <w:proofErr w:type="spellStart"/>
      <w:r>
        <w:rPr>
          <w:lang w:val="fr-FR"/>
        </w:rPr>
        <w:t>condica</w:t>
      </w:r>
      <w:proofErr w:type="spellEnd"/>
      <w:r>
        <w:rPr>
          <w:lang w:val="fr-FR"/>
        </w:rPr>
        <w:t xml:space="preserve"> de </w:t>
      </w:r>
      <w:proofErr w:type="spellStart"/>
      <w:r>
        <w:rPr>
          <w:lang w:val="fr-FR"/>
        </w:rPr>
        <w:t>prezen</w:t>
      </w:r>
      <w:r>
        <w:rPr>
          <w:rFonts w:ascii="Tahoma" w:hAnsi="Tahoma" w:cs="Tahoma"/>
          <w:lang w:val="fr-FR"/>
        </w:rPr>
        <w:t>ț</w:t>
      </w:r>
      <w:r>
        <w:rPr>
          <w:lang w:val="fr-FR"/>
        </w:rPr>
        <w:t>ă</w:t>
      </w:r>
      <w:proofErr w:type="spellEnd"/>
      <w:r>
        <w:rPr>
          <w:lang w:val="fr-FR"/>
        </w:rPr>
        <w:t>;</w:t>
      </w:r>
    </w:p>
    <w:p w14:paraId="21EC467B" w14:textId="77777777" w:rsidR="0057244F" w:rsidRDefault="0057244F" w:rsidP="00C609BA">
      <w:pPr>
        <w:ind w:firstLine="284"/>
        <w:jc w:val="both"/>
        <w:rPr>
          <w:lang w:eastAsia="en-GB"/>
        </w:rPr>
      </w:pPr>
      <w:r>
        <w:rPr>
          <w:lang w:eastAsia="en-GB"/>
        </w:rPr>
        <w:t>-  asigură buna desfăşurare a raporturilor de muncă dintre angajaţii centrului;</w:t>
      </w:r>
    </w:p>
    <w:p w14:paraId="0058B015" w14:textId="77777777" w:rsidR="0057244F" w:rsidRDefault="0057244F" w:rsidP="00C609BA">
      <w:pPr>
        <w:ind w:firstLine="284"/>
        <w:jc w:val="both"/>
        <w:rPr>
          <w:lang w:eastAsia="en-GB"/>
        </w:rPr>
      </w:pPr>
      <w:r>
        <w:rPr>
          <w:lang w:eastAsia="en-GB"/>
        </w:rPr>
        <w:t>-  propune participarea personalului de specialitate la programele de instruire şi perfecţionare;</w:t>
      </w:r>
    </w:p>
    <w:p w14:paraId="6567CF79" w14:textId="77777777" w:rsidR="0057244F" w:rsidRDefault="0057244F" w:rsidP="00C609BA">
      <w:pPr>
        <w:ind w:firstLine="284"/>
        <w:jc w:val="both"/>
        <w:rPr>
          <w:lang w:val="fr-FR"/>
        </w:rPr>
      </w:pPr>
      <w:r>
        <w:rPr>
          <w:lang w:val="fr-FR"/>
        </w:rPr>
        <w:t xml:space="preserve">- </w:t>
      </w:r>
      <w:proofErr w:type="spellStart"/>
      <w:r>
        <w:rPr>
          <w:lang w:val="fr-FR"/>
        </w:rPr>
        <w:t>urmăre</w:t>
      </w:r>
      <w:r>
        <w:rPr>
          <w:rFonts w:ascii="Tahoma" w:hAnsi="Tahoma" w:cs="Tahoma"/>
          <w:lang w:val="fr-FR"/>
        </w:rPr>
        <w:t>ș</w:t>
      </w:r>
      <w:r>
        <w:rPr>
          <w:lang w:val="fr-FR"/>
        </w:rPr>
        <w:t>te</w:t>
      </w:r>
      <w:proofErr w:type="spellEnd"/>
      <w:r>
        <w:rPr>
          <w:lang w:val="fr-FR"/>
        </w:rPr>
        <w:t xml:space="preserve"> </w:t>
      </w:r>
      <w:proofErr w:type="spellStart"/>
      <w:r>
        <w:rPr>
          <w:lang w:val="fr-FR"/>
        </w:rPr>
        <w:t>instruirea</w:t>
      </w:r>
      <w:proofErr w:type="spellEnd"/>
      <w:r>
        <w:rPr>
          <w:lang w:val="fr-FR"/>
        </w:rPr>
        <w:t xml:space="preserve"> </w:t>
      </w:r>
      <w:proofErr w:type="spellStart"/>
      <w:r>
        <w:rPr>
          <w:lang w:val="fr-FR"/>
        </w:rPr>
        <w:t>periodică</w:t>
      </w:r>
      <w:proofErr w:type="spellEnd"/>
      <w:r>
        <w:rPr>
          <w:lang w:val="fr-FR"/>
        </w:rPr>
        <w:t xml:space="preserve"> a </w:t>
      </w:r>
      <w:proofErr w:type="spellStart"/>
      <w:r>
        <w:rPr>
          <w:lang w:val="fr-FR"/>
        </w:rPr>
        <w:t>salaria</w:t>
      </w:r>
      <w:r>
        <w:rPr>
          <w:rFonts w:ascii="Tahoma" w:hAnsi="Tahoma" w:cs="Tahoma"/>
          <w:lang w:val="fr-FR"/>
        </w:rPr>
        <w:t>ț</w:t>
      </w:r>
      <w:r>
        <w:rPr>
          <w:lang w:val="fr-FR"/>
        </w:rPr>
        <w:t>ilor</w:t>
      </w:r>
      <w:proofErr w:type="spellEnd"/>
      <w:r>
        <w:rPr>
          <w:lang w:val="fr-FR"/>
        </w:rPr>
        <w:t xml:space="preserve"> de </w:t>
      </w:r>
      <w:proofErr w:type="spellStart"/>
      <w:r>
        <w:rPr>
          <w:lang w:val="fr-FR"/>
        </w:rPr>
        <w:t>către</w:t>
      </w:r>
      <w:proofErr w:type="spellEnd"/>
      <w:r>
        <w:rPr>
          <w:lang w:val="fr-FR"/>
        </w:rPr>
        <w:t xml:space="preserve"> </w:t>
      </w:r>
      <w:proofErr w:type="spellStart"/>
      <w:r>
        <w:rPr>
          <w:lang w:val="fr-FR"/>
        </w:rPr>
        <w:t>responsabilii</w:t>
      </w:r>
      <w:proofErr w:type="spellEnd"/>
      <w:r>
        <w:rPr>
          <w:lang w:val="fr-FR"/>
        </w:rPr>
        <w:t xml:space="preserve"> PSI </w:t>
      </w:r>
      <w:proofErr w:type="spellStart"/>
      <w:r>
        <w:rPr>
          <w:rFonts w:ascii="Tahoma" w:hAnsi="Tahoma" w:cs="Tahoma"/>
          <w:lang w:val="fr-FR"/>
        </w:rPr>
        <w:t>ș</w:t>
      </w:r>
      <w:r>
        <w:rPr>
          <w:lang w:val="fr-FR"/>
        </w:rPr>
        <w:t>i</w:t>
      </w:r>
      <w:proofErr w:type="spellEnd"/>
      <w:r>
        <w:rPr>
          <w:lang w:val="fr-FR"/>
        </w:rPr>
        <w:t xml:space="preserve"> SSM  </w:t>
      </w:r>
      <w:proofErr w:type="spellStart"/>
      <w:r>
        <w:rPr>
          <w:rFonts w:ascii="Tahoma" w:hAnsi="Tahoma" w:cs="Tahoma"/>
          <w:lang w:val="fr-FR"/>
        </w:rPr>
        <w:t>ș</w:t>
      </w:r>
      <w:r>
        <w:rPr>
          <w:lang w:val="fr-FR"/>
        </w:rPr>
        <w:t>i</w:t>
      </w:r>
      <w:proofErr w:type="spellEnd"/>
      <w:r>
        <w:rPr>
          <w:lang w:val="fr-FR"/>
        </w:rPr>
        <w:t xml:space="preserve"> </w:t>
      </w:r>
      <w:proofErr w:type="spellStart"/>
      <w:r>
        <w:rPr>
          <w:lang w:val="fr-FR"/>
        </w:rPr>
        <w:t>asigură</w:t>
      </w:r>
      <w:proofErr w:type="spellEnd"/>
      <w:r>
        <w:rPr>
          <w:lang w:val="fr-FR"/>
        </w:rPr>
        <w:t xml:space="preserve"> </w:t>
      </w:r>
      <w:proofErr w:type="spellStart"/>
      <w:r>
        <w:rPr>
          <w:lang w:val="fr-FR"/>
        </w:rPr>
        <w:t>mijloacele</w:t>
      </w:r>
      <w:proofErr w:type="spellEnd"/>
      <w:r>
        <w:rPr>
          <w:lang w:val="fr-FR"/>
        </w:rPr>
        <w:t xml:space="preserve"> de </w:t>
      </w:r>
      <w:proofErr w:type="spellStart"/>
      <w:r>
        <w:rPr>
          <w:lang w:val="fr-FR"/>
        </w:rPr>
        <w:t>interven</w:t>
      </w:r>
      <w:r>
        <w:rPr>
          <w:rFonts w:ascii="Tahoma" w:hAnsi="Tahoma" w:cs="Tahoma"/>
          <w:lang w:val="fr-FR"/>
        </w:rPr>
        <w:t>ț</w:t>
      </w:r>
      <w:r>
        <w:rPr>
          <w:lang w:val="fr-FR"/>
        </w:rPr>
        <w:t>ie</w:t>
      </w:r>
      <w:proofErr w:type="spellEnd"/>
      <w:r>
        <w:rPr>
          <w:lang w:val="fr-FR"/>
        </w:rPr>
        <w:t xml:space="preserve"> </w:t>
      </w:r>
      <w:proofErr w:type="spellStart"/>
      <w:r>
        <w:rPr>
          <w:rFonts w:ascii="Microsoft Sans Serif" w:hAnsi="Microsoft Sans Serif" w:cs="Microsoft Sans Serif"/>
          <w:lang w:val="fr-FR"/>
        </w:rPr>
        <w:t>ȋ</w:t>
      </w:r>
      <w:r>
        <w:rPr>
          <w:lang w:val="fr-FR"/>
        </w:rPr>
        <w:t>n</w:t>
      </w:r>
      <w:proofErr w:type="spellEnd"/>
      <w:r>
        <w:rPr>
          <w:lang w:val="fr-FR"/>
        </w:rPr>
        <w:t xml:space="preserve"> </w:t>
      </w:r>
      <w:proofErr w:type="spellStart"/>
      <w:r>
        <w:rPr>
          <w:lang w:val="fr-FR"/>
        </w:rPr>
        <w:t>caz</w:t>
      </w:r>
      <w:proofErr w:type="spellEnd"/>
      <w:r>
        <w:rPr>
          <w:lang w:val="fr-FR"/>
        </w:rPr>
        <w:t xml:space="preserve"> de </w:t>
      </w:r>
      <w:proofErr w:type="spellStart"/>
      <w:r>
        <w:rPr>
          <w:lang w:val="fr-FR"/>
        </w:rPr>
        <w:t>incendiu</w:t>
      </w:r>
      <w:proofErr w:type="spellEnd"/>
      <w:r>
        <w:rPr>
          <w:lang w:val="fr-FR"/>
        </w:rPr>
        <w:t>;</w:t>
      </w:r>
    </w:p>
    <w:p w14:paraId="40A3A285" w14:textId="77777777" w:rsidR="00262C64" w:rsidRDefault="00262C64" w:rsidP="00C609BA">
      <w:pPr>
        <w:ind w:firstLine="284"/>
        <w:jc w:val="both"/>
        <w:rPr>
          <w:lang w:eastAsia="ar-SA"/>
        </w:rPr>
      </w:pPr>
    </w:p>
    <w:p w14:paraId="5A8F377D" w14:textId="77777777" w:rsidR="0057244F" w:rsidRDefault="0057244F" w:rsidP="00C609BA">
      <w:pPr>
        <w:ind w:firstLine="284"/>
        <w:jc w:val="both"/>
      </w:pPr>
      <w:r>
        <w:t>- lunar, organizează cel puţin două întâlniri, fie cu diferite categorii de personal, fie cu întreg personalul;</w:t>
      </w:r>
    </w:p>
    <w:p w14:paraId="4350992A" w14:textId="77777777" w:rsidR="0057244F" w:rsidRDefault="0057244F" w:rsidP="00C609BA">
      <w:pPr>
        <w:ind w:firstLine="284"/>
        <w:jc w:val="both"/>
        <w:rPr>
          <w:color w:val="000000"/>
        </w:rPr>
      </w:pPr>
      <w:r>
        <w:t>- asigură coordonarea, îndrumarea şi controlul activităţilor desfăşurate de personalul centrului</w:t>
      </w:r>
      <w:r>
        <w:rPr>
          <w:color w:val="000000"/>
        </w:rPr>
        <w:t xml:space="preserve"> şi în</w:t>
      </w:r>
      <w:r>
        <w:rPr>
          <w:rFonts w:ascii="Tahoma" w:hAnsi="Tahoma" w:cs="Tahoma"/>
          <w:color w:val="000000"/>
        </w:rPr>
        <w:t>ș</w:t>
      </w:r>
      <w:r>
        <w:rPr>
          <w:color w:val="000000"/>
        </w:rPr>
        <w:t>tiin</w:t>
      </w:r>
      <w:r>
        <w:rPr>
          <w:rFonts w:ascii="Tahoma" w:hAnsi="Tahoma" w:cs="Tahoma"/>
          <w:color w:val="000000"/>
        </w:rPr>
        <w:t>ț</w:t>
      </w:r>
      <w:r>
        <w:rPr>
          <w:color w:val="000000"/>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Pr>
          <w:rFonts w:ascii="Tahoma" w:hAnsi="Tahoma" w:cs="Tahoma"/>
          <w:color w:val="000000"/>
        </w:rPr>
        <w:t>ș</w:t>
      </w:r>
      <w:r>
        <w:rPr>
          <w:color w:val="000000"/>
        </w:rPr>
        <w:t>a postului în mod constant de către ace</w:t>
      </w:r>
      <w:r>
        <w:rPr>
          <w:rFonts w:ascii="Tahoma" w:hAnsi="Tahoma" w:cs="Tahoma"/>
          <w:color w:val="000000"/>
        </w:rPr>
        <w:t>ș</w:t>
      </w:r>
      <w:r>
        <w:rPr>
          <w:color w:val="000000"/>
        </w:rPr>
        <w:t>tia</w:t>
      </w:r>
      <w:r>
        <w:t>;</w:t>
      </w:r>
    </w:p>
    <w:p w14:paraId="0610C989" w14:textId="77777777" w:rsidR="0057244F" w:rsidRDefault="0057244F" w:rsidP="00C609BA">
      <w:pPr>
        <w:ind w:firstLine="284"/>
        <w:jc w:val="both"/>
        <w:rPr>
          <w:lang w:val="fr-FR"/>
        </w:rPr>
      </w:pPr>
      <w:r>
        <w:rPr>
          <w:lang w:val="fr-FR"/>
        </w:rPr>
        <w:t xml:space="preserve">- </w:t>
      </w:r>
      <w:proofErr w:type="spellStart"/>
      <w:r>
        <w:rPr>
          <w:lang w:val="fr-FR"/>
        </w:rPr>
        <w:t>instruieşte</w:t>
      </w:r>
      <w:proofErr w:type="spellEnd"/>
      <w:r>
        <w:rPr>
          <w:lang w:val="fr-FR"/>
        </w:rPr>
        <w:t xml:space="preserve"> </w:t>
      </w:r>
      <w:proofErr w:type="spellStart"/>
      <w:r>
        <w:rPr>
          <w:lang w:val="fr-FR"/>
        </w:rPr>
        <w:t>împreună</w:t>
      </w:r>
      <w:proofErr w:type="spellEnd"/>
      <w:r>
        <w:rPr>
          <w:lang w:val="fr-FR"/>
        </w:rPr>
        <w:t xml:space="preserve"> </w:t>
      </w:r>
      <w:proofErr w:type="spellStart"/>
      <w:r>
        <w:rPr>
          <w:lang w:val="fr-FR"/>
        </w:rPr>
        <w:t>cu</w:t>
      </w:r>
      <w:proofErr w:type="spellEnd"/>
      <w:r>
        <w:rPr>
          <w:lang w:val="fr-FR"/>
        </w:rPr>
        <w:t xml:space="preserve"> </w:t>
      </w:r>
      <w:proofErr w:type="spellStart"/>
      <w:r>
        <w:rPr>
          <w:color w:val="000000"/>
          <w:lang w:val="fr-FR"/>
        </w:rPr>
        <w:t>salariatul</w:t>
      </w:r>
      <w:proofErr w:type="spellEnd"/>
      <w:r>
        <w:rPr>
          <w:color w:val="000000"/>
          <w:lang w:val="fr-FR"/>
        </w:rPr>
        <w:t xml:space="preserve"> </w:t>
      </w:r>
      <w:proofErr w:type="spellStart"/>
      <w:r>
        <w:rPr>
          <w:color w:val="000000"/>
          <w:lang w:val="fr-FR"/>
        </w:rPr>
        <w:t>cu</w:t>
      </w:r>
      <w:proofErr w:type="spellEnd"/>
      <w:r>
        <w:rPr>
          <w:color w:val="000000"/>
          <w:lang w:val="fr-FR"/>
        </w:rPr>
        <w:t xml:space="preserve"> </w:t>
      </w:r>
      <w:proofErr w:type="spellStart"/>
      <w:r>
        <w:rPr>
          <w:color w:val="000000"/>
          <w:lang w:val="fr-FR"/>
        </w:rPr>
        <w:t>atribu</w:t>
      </w:r>
      <w:r>
        <w:rPr>
          <w:rFonts w:ascii="Tahoma" w:hAnsi="Tahoma" w:cs="Tahoma"/>
          <w:color w:val="000000"/>
          <w:lang w:val="fr-FR"/>
        </w:rPr>
        <w:t>ț</w:t>
      </w:r>
      <w:r>
        <w:rPr>
          <w:color w:val="000000"/>
          <w:lang w:val="fr-FR"/>
        </w:rPr>
        <w:t>ii</w:t>
      </w:r>
      <w:proofErr w:type="spellEnd"/>
      <w:r>
        <w:rPr>
          <w:color w:val="000000"/>
          <w:lang w:val="fr-FR"/>
        </w:rPr>
        <w:t xml:space="preserve"> </w:t>
      </w:r>
      <w:proofErr w:type="spellStart"/>
      <w:r>
        <w:rPr>
          <w:color w:val="000000"/>
          <w:lang w:val="fr-FR"/>
        </w:rPr>
        <w:t>financiar-contabile</w:t>
      </w:r>
      <w:proofErr w:type="spellEnd"/>
      <w:r>
        <w:rPr>
          <w:lang w:val="fr-FR"/>
        </w:rPr>
        <w:t xml:space="preserve">, </w:t>
      </w:r>
      <w:proofErr w:type="spellStart"/>
      <w:r>
        <w:rPr>
          <w:lang w:val="fr-FR"/>
        </w:rPr>
        <w:t>personalul</w:t>
      </w:r>
      <w:proofErr w:type="spellEnd"/>
      <w:r>
        <w:rPr>
          <w:lang w:val="fr-FR"/>
        </w:rPr>
        <w:t xml:space="preserve"> care </w:t>
      </w:r>
      <w:proofErr w:type="spellStart"/>
      <w:r>
        <w:rPr>
          <w:lang w:val="fr-FR"/>
        </w:rPr>
        <w:t>gestionează</w:t>
      </w:r>
      <w:proofErr w:type="spellEnd"/>
      <w:r>
        <w:rPr>
          <w:lang w:val="fr-FR"/>
        </w:rPr>
        <w:t xml:space="preserve"> </w:t>
      </w:r>
      <w:proofErr w:type="spellStart"/>
      <w:r>
        <w:rPr>
          <w:lang w:val="fr-FR"/>
        </w:rPr>
        <w:t>bunuri</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verifică</w:t>
      </w:r>
      <w:proofErr w:type="spellEnd"/>
      <w:r>
        <w:rPr>
          <w:lang w:val="fr-FR"/>
        </w:rPr>
        <w:t xml:space="preserve"> </w:t>
      </w:r>
      <w:proofErr w:type="spellStart"/>
      <w:r>
        <w:rPr>
          <w:lang w:val="fr-FR"/>
        </w:rPr>
        <w:t>modul</w:t>
      </w:r>
      <w:proofErr w:type="spellEnd"/>
      <w:r>
        <w:rPr>
          <w:lang w:val="fr-FR"/>
        </w:rPr>
        <w:t xml:space="preserve"> de </w:t>
      </w:r>
      <w:proofErr w:type="spellStart"/>
      <w:r>
        <w:rPr>
          <w:lang w:val="fr-FR"/>
        </w:rPr>
        <w:t>folosire</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păstrare</w:t>
      </w:r>
      <w:proofErr w:type="spellEnd"/>
      <w:r>
        <w:rPr>
          <w:lang w:val="fr-FR"/>
        </w:rPr>
        <w:t xml:space="preserve"> a </w:t>
      </w:r>
      <w:proofErr w:type="spellStart"/>
      <w:r>
        <w:rPr>
          <w:lang w:val="fr-FR"/>
        </w:rPr>
        <w:t>acestora</w:t>
      </w:r>
      <w:proofErr w:type="spellEnd"/>
      <w:r>
        <w:rPr>
          <w:lang w:val="fr-FR"/>
        </w:rPr>
        <w:t>;</w:t>
      </w:r>
    </w:p>
    <w:p w14:paraId="4D10481D" w14:textId="77777777" w:rsidR="0057244F" w:rsidRDefault="0057244F" w:rsidP="00C609BA">
      <w:pPr>
        <w:ind w:firstLine="284"/>
        <w:jc w:val="both"/>
        <w:rPr>
          <w:lang w:val="fr-FR"/>
        </w:rPr>
      </w:pPr>
      <w:r>
        <w:rPr>
          <w:lang w:val="fr-FR"/>
        </w:rPr>
        <w:t xml:space="preserve">-  </w:t>
      </w:r>
      <w:proofErr w:type="spellStart"/>
      <w:r>
        <w:rPr>
          <w:lang w:val="fr-FR"/>
        </w:rPr>
        <w:t>aprobă</w:t>
      </w:r>
      <w:proofErr w:type="spellEnd"/>
      <w:r>
        <w:rPr>
          <w:lang w:val="fr-FR"/>
        </w:rPr>
        <w:t xml:space="preserve"> </w:t>
      </w:r>
      <w:proofErr w:type="spellStart"/>
      <w:r>
        <w:rPr>
          <w:lang w:val="fr-FR"/>
        </w:rPr>
        <w:t>învoirile</w:t>
      </w:r>
      <w:proofErr w:type="spellEnd"/>
      <w:r>
        <w:rPr>
          <w:lang w:val="fr-FR"/>
        </w:rPr>
        <w:t xml:space="preserve"> </w:t>
      </w:r>
      <w:proofErr w:type="spellStart"/>
      <w:r>
        <w:rPr>
          <w:lang w:val="fr-FR"/>
        </w:rPr>
        <w:t>salaria</w:t>
      </w:r>
      <w:r>
        <w:rPr>
          <w:rFonts w:ascii="Tahoma" w:hAnsi="Tahoma" w:cs="Tahoma"/>
          <w:lang w:val="fr-FR"/>
        </w:rPr>
        <w:t>ț</w:t>
      </w:r>
      <w:r>
        <w:rPr>
          <w:lang w:val="fr-FR"/>
        </w:rPr>
        <w:t>ilor</w:t>
      </w:r>
      <w:proofErr w:type="spellEnd"/>
      <w:r>
        <w:rPr>
          <w:lang w:val="fr-FR"/>
        </w:rPr>
        <w:t>;</w:t>
      </w:r>
    </w:p>
    <w:p w14:paraId="04AB54FC" w14:textId="77777777" w:rsidR="0057244F" w:rsidRDefault="0057244F" w:rsidP="00C609BA">
      <w:pPr>
        <w:ind w:firstLine="284"/>
        <w:jc w:val="both"/>
        <w:rPr>
          <w:lang w:eastAsia="en-GB"/>
        </w:rPr>
      </w:pPr>
      <w:r>
        <w:rPr>
          <w:lang w:eastAsia="en-GB"/>
        </w:rPr>
        <w:t xml:space="preserve">- întocmeşte </w:t>
      </w:r>
      <w:r>
        <w:rPr>
          <w:rFonts w:ascii="Microsoft Sans Serif" w:hAnsi="Microsoft Sans Serif" w:cs="Microsoft Sans Serif"/>
          <w:lang w:eastAsia="en-GB"/>
        </w:rPr>
        <w:t>ȋ</w:t>
      </w:r>
      <w:r>
        <w:rPr>
          <w:lang w:eastAsia="en-GB"/>
        </w:rPr>
        <w:t xml:space="preserve">mpreună cu inspectorul de specialitate-economist proiectul bugetului propriu al </w:t>
      </w:r>
      <w:proofErr w:type="spellStart"/>
      <w:r>
        <w:rPr>
          <w:lang w:val="fr-FR"/>
        </w:rPr>
        <w:t>centrului</w:t>
      </w:r>
      <w:proofErr w:type="spellEnd"/>
      <w:r>
        <w:rPr>
          <w:lang w:eastAsia="en-GB"/>
        </w:rPr>
        <w:t xml:space="preserve">; </w:t>
      </w:r>
    </w:p>
    <w:p w14:paraId="3BE7EFDC" w14:textId="77777777" w:rsidR="0057244F" w:rsidRDefault="0057244F" w:rsidP="00C609BA">
      <w:pPr>
        <w:ind w:firstLine="284"/>
        <w:jc w:val="both"/>
        <w:rPr>
          <w:lang w:val="fr-FR" w:eastAsia="en-US"/>
        </w:rPr>
      </w:pPr>
      <w:r>
        <w:rPr>
          <w:lang w:val="fr-FR"/>
        </w:rPr>
        <w:t xml:space="preserve">- </w:t>
      </w:r>
      <w:proofErr w:type="spellStart"/>
      <w:r>
        <w:rPr>
          <w:lang w:val="fr-FR"/>
        </w:rPr>
        <w:t>întocme</w:t>
      </w:r>
      <w:r>
        <w:rPr>
          <w:rFonts w:ascii="Tahoma" w:hAnsi="Tahoma" w:cs="Tahoma"/>
          <w:lang w:val="fr-FR"/>
        </w:rPr>
        <w:t>ș</w:t>
      </w:r>
      <w:r>
        <w:rPr>
          <w:lang w:val="fr-FR"/>
        </w:rPr>
        <w:t>te</w:t>
      </w:r>
      <w:proofErr w:type="spellEnd"/>
      <w:r>
        <w:rPr>
          <w:lang w:val="fr-FR"/>
        </w:rPr>
        <w:t xml:space="preserve"> </w:t>
      </w:r>
      <w:proofErr w:type="spellStart"/>
      <w:r>
        <w:rPr>
          <w:lang w:val="fr-FR"/>
        </w:rPr>
        <w:t>împreună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administratorul</w:t>
      </w:r>
      <w:proofErr w:type="spellEnd"/>
      <w:r>
        <w:rPr>
          <w:lang w:val="fr-FR"/>
        </w:rPr>
        <w:t xml:space="preserve">, </w:t>
      </w:r>
      <w:proofErr w:type="spellStart"/>
      <w:r>
        <w:rPr>
          <w:lang w:val="fr-FR"/>
        </w:rPr>
        <w:t>referentul</w:t>
      </w:r>
      <w:proofErr w:type="spellEnd"/>
      <w:r>
        <w:rPr>
          <w:lang w:val="fr-FR"/>
        </w:rPr>
        <w:t xml:space="preserve"> de </w:t>
      </w:r>
      <w:proofErr w:type="spellStart"/>
      <w:r>
        <w:rPr>
          <w:lang w:val="fr-FR"/>
        </w:rPr>
        <w:t>specialitate</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w:t>
      </w:r>
      <w:proofErr w:type="spellStart"/>
      <w:r>
        <w:rPr>
          <w:color w:val="000000"/>
          <w:lang w:val="fr-FR"/>
        </w:rPr>
        <w:t>salariatul</w:t>
      </w:r>
      <w:proofErr w:type="spellEnd"/>
      <w:r>
        <w:rPr>
          <w:color w:val="000000"/>
          <w:lang w:val="fr-FR"/>
        </w:rPr>
        <w:t xml:space="preserve"> </w:t>
      </w:r>
      <w:proofErr w:type="spellStart"/>
      <w:r>
        <w:rPr>
          <w:color w:val="000000"/>
          <w:lang w:val="fr-FR"/>
        </w:rPr>
        <w:t>cu</w:t>
      </w:r>
      <w:proofErr w:type="spellEnd"/>
      <w:r>
        <w:rPr>
          <w:color w:val="000000"/>
          <w:lang w:val="fr-FR"/>
        </w:rPr>
        <w:t xml:space="preserve"> </w:t>
      </w:r>
      <w:proofErr w:type="spellStart"/>
      <w:r>
        <w:rPr>
          <w:color w:val="000000"/>
          <w:lang w:val="fr-FR"/>
        </w:rPr>
        <w:t>atribu</w:t>
      </w:r>
      <w:r>
        <w:rPr>
          <w:rFonts w:ascii="Tahoma" w:hAnsi="Tahoma" w:cs="Tahoma"/>
          <w:color w:val="000000"/>
          <w:lang w:val="fr-FR"/>
        </w:rPr>
        <w:t>ț</w:t>
      </w:r>
      <w:r>
        <w:rPr>
          <w:color w:val="000000"/>
          <w:lang w:val="fr-FR"/>
        </w:rPr>
        <w:t>ii</w:t>
      </w:r>
      <w:proofErr w:type="spellEnd"/>
      <w:r>
        <w:rPr>
          <w:color w:val="000000"/>
          <w:lang w:val="fr-FR"/>
        </w:rPr>
        <w:t xml:space="preserve"> </w:t>
      </w:r>
      <w:proofErr w:type="spellStart"/>
      <w:r>
        <w:rPr>
          <w:color w:val="000000"/>
          <w:lang w:val="fr-FR"/>
        </w:rPr>
        <w:t>financiar-contabile</w:t>
      </w:r>
      <w:proofErr w:type="spellEnd"/>
      <w:r>
        <w:rPr>
          <w:color w:val="000000"/>
          <w:lang w:val="fr-FR"/>
        </w:rPr>
        <w:t>,</w:t>
      </w:r>
      <w:r>
        <w:rPr>
          <w:lang w:val="fr-FR"/>
        </w:rPr>
        <w:t xml:space="preserve"> </w:t>
      </w:r>
      <w:proofErr w:type="spellStart"/>
      <w:r>
        <w:rPr>
          <w:lang w:val="fr-FR"/>
        </w:rPr>
        <w:t>necesarul</w:t>
      </w:r>
      <w:proofErr w:type="spellEnd"/>
      <w:r>
        <w:rPr>
          <w:lang w:val="fr-FR"/>
        </w:rPr>
        <w:t xml:space="preserve"> de alimente, </w:t>
      </w:r>
      <w:proofErr w:type="spellStart"/>
      <w:r>
        <w:rPr>
          <w:lang w:val="fr-FR"/>
        </w:rPr>
        <w:t>materiale</w:t>
      </w:r>
      <w:proofErr w:type="spellEnd"/>
      <w:r>
        <w:rPr>
          <w:lang w:val="fr-FR"/>
        </w:rPr>
        <w:t xml:space="preserve">, </w:t>
      </w:r>
      <w:proofErr w:type="spellStart"/>
      <w:r>
        <w:rPr>
          <w:lang w:val="fr-FR"/>
        </w:rPr>
        <w:t>servicii</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w:t>
      </w:r>
      <w:proofErr w:type="spellStart"/>
      <w:r>
        <w:rPr>
          <w:lang w:val="fr-FR"/>
        </w:rPr>
        <w:t>lucrări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vederea</w:t>
      </w:r>
      <w:proofErr w:type="spellEnd"/>
      <w:r>
        <w:rPr>
          <w:lang w:val="fr-FR"/>
        </w:rPr>
        <w:t xml:space="preserve"> </w:t>
      </w:r>
      <w:proofErr w:type="spellStart"/>
      <w:r>
        <w:rPr>
          <w:lang w:val="fr-FR"/>
        </w:rPr>
        <w:t>întocmirii</w:t>
      </w:r>
      <w:proofErr w:type="spellEnd"/>
      <w:r>
        <w:rPr>
          <w:lang w:val="fr-FR"/>
        </w:rPr>
        <w:t xml:space="preserve"> PAAP;</w:t>
      </w:r>
    </w:p>
    <w:p w14:paraId="4BE99A1F" w14:textId="77777777" w:rsidR="0057244F" w:rsidRDefault="0057244F" w:rsidP="00C609BA">
      <w:pPr>
        <w:ind w:firstLine="284"/>
        <w:jc w:val="both"/>
        <w:rPr>
          <w:lang w:val="fr-FR" w:eastAsia="ar-SA"/>
        </w:rPr>
      </w:pPr>
      <w:r>
        <w:rPr>
          <w:lang w:val="fr-FR"/>
        </w:rPr>
        <w:t xml:space="preserve">- </w:t>
      </w:r>
      <w:proofErr w:type="spellStart"/>
      <w:r>
        <w:rPr>
          <w:lang w:val="fr-FR"/>
        </w:rPr>
        <w:t>propune</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scris</w:t>
      </w:r>
      <w:proofErr w:type="spellEnd"/>
      <w:r>
        <w:rPr>
          <w:lang w:val="fr-FR"/>
        </w:rPr>
        <w:t xml:space="preserve"> </w:t>
      </w:r>
      <w:proofErr w:type="spellStart"/>
      <w:r>
        <w:rPr>
          <w:lang w:val="fr-FR"/>
        </w:rPr>
        <w:t>şefului</w:t>
      </w:r>
      <w:proofErr w:type="spellEnd"/>
      <w:r>
        <w:rPr>
          <w:lang w:val="fr-FR"/>
        </w:rPr>
        <w:t xml:space="preserve"> </w:t>
      </w:r>
      <w:proofErr w:type="spellStart"/>
      <w:r>
        <w:rPr>
          <w:lang w:val="fr-FR"/>
        </w:rPr>
        <w:t>ierarhic</w:t>
      </w:r>
      <w:proofErr w:type="spellEnd"/>
      <w:r>
        <w:rPr>
          <w:lang w:val="fr-FR"/>
        </w:rPr>
        <w:t xml:space="preserve"> </w:t>
      </w:r>
      <w:proofErr w:type="spellStart"/>
      <w:r>
        <w:rPr>
          <w:lang w:val="fr-FR"/>
        </w:rPr>
        <w:t>măsuri</w:t>
      </w:r>
      <w:proofErr w:type="spellEnd"/>
      <w:r>
        <w:rPr>
          <w:lang w:val="fr-FR"/>
        </w:rPr>
        <w:t xml:space="preserve"> </w:t>
      </w:r>
      <w:proofErr w:type="spellStart"/>
      <w:r>
        <w:rPr>
          <w:lang w:val="fr-FR"/>
        </w:rPr>
        <w:t>menite</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conducă</w:t>
      </w:r>
      <w:proofErr w:type="spellEnd"/>
      <w:r>
        <w:rPr>
          <w:lang w:val="fr-FR"/>
        </w:rPr>
        <w:t xml:space="preserve"> la </w:t>
      </w:r>
      <w:proofErr w:type="spellStart"/>
      <w:r>
        <w:rPr>
          <w:lang w:val="fr-FR"/>
        </w:rPr>
        <w:t>eficientizarea</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îmbunătăţirea</w:t>
      </w:r>
      <w:proofErr w:type="spellEnd"/>
      <w:r>
        <w:rPr>
          <w:lang w:val="fr-FR"/>
        </w:rPr>
        <w:t xml:space="preserve"> </w:t>
      </w:r>
      <w:proofErr w:type="spellStart"/>
      <w:r>
        <w:rPr>
          <w:lang w:val="fr-FR"/>
        </w:rPr>
        <w:t>bazei</w:t>
      </w:r>
      <w:proofErr w:type="spellEnd"/>
      <w:r>
        <w:rPr>
          <w:lang w:val="fr-FR"/>
        </w:rPr>
        <w:t xml:space="preserve"> </w:t>
      </w:r>
      <w:proofErr w:type="spellStart"/>
      <w:r>
        <w:rPr>
          <w:lang w:val="fr-FR"/>
        </w:rPr>
        <w:t>materiale</w:t>
      </w:r>
      <w:proofErr w:type="spellEnd"/>
      <w:r>
        <w:rPr>
          <w:lang w:val="fr-FR"/>
        </w:rPr>
        <w:t xml:space="preserve"> </w:t>
      </w:r>
      <w:proofErr w:type="spellStart"/>
      <w:r>
        <w:rPr>
          <w:lang w:val="fr-FR"/>
        </w:rPr>
        <w:t>şi</w:t>
      </w:r>
      <w:proofErr w:type="spellEnd"/>
      <w:r>
        <w:rPr>
          <w:lang w:val="fr-FR"/>
        </w:rPr>
        <w:t xml:space="preserve"> a </w:t>
      </w:r>
      <w:proofErr w:type="spellStart"/>
      <w:r>
        <w:rPr>
          <w:lang w:val="fr-FR"/>
        </w:rPr>
        <w:t>activităţilor</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unitate</w:t>
      </w:r>
      <w:proofErr w:type="spellEnd"/>
      <w:r>
        <w:rPr>
          <w:lang w:val="fr-FR"/>
        </w:rPr>
        <w:t>;</w:t>
      </w:r>
    </w:p>
    <w:p w14:paraId="5BCA70E0" w14:textId="77777777" w:rsidR="0057244F" w:rsidRDefault="0057244F" w:rsidP="00C609BA">
      <w:pPr>
        <w:ind w:firstLine="284"/>
        <w:jc w:val="both"/>
        <w:rPr>
          <w:lang w:val="fr-FR"/>
        </w:rPr>
      </w:pPr>
      <w:r>
        <w:rPr>
          <w:lang w:val="fr-FR"/>
        </w:rPr>
        <w:t xml:space="preserve">-  </w:t>
      </w:r>
      <w:proofErr w:type="spellStart"/>
      <w:r>
        <w:rPr>
          <w:lang w:val="fr-FR"/>
        </w:rPr>
        <w:t>iniţiază</w:t>
      </w:r>
      <w:proofErr w:type="spellEnd"/>
      <w:r>
        <w:rPr>
          <w:lang w:val="fr-FR"/>
        </w:rPr>
        <w:t xml:space="preserve"> </w:t>
      </w:r>
      <w:proofErr w:type="spellStart"/>
      <w:r>
        <w:rPr>
          <w:lang w:val="fr-FR"/>
        </w:rPr>
        <w:t>acţiuni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atragerea</w:t>
      </w:r>
      <w:proofErr w:type="spellEnd"/>
      <w:r>
        <w:rPr>
          <w:lang w:val="fr-FR"/>
        </w:rPr>
        <w:t xml:space="preserve"> de </w:t>
      </w:r>
      <w:proofErr w:type="spellStart"/>
      <w:r>
        <w:rPr>
          <w:lang w:val="fr-FR"/>
        </w:rPr>
        <w:t>fonduri</w:t>
      </w:r>
      <w:proofErr w:type="spellEnd"/>
      <w:r>
        <w:rPr>
          <w:lang w:val="fr-FR"/>
        </w:rPr>
        <w:t xml:space="preserve"> </w:t>
      </w:r>
      <w:proofErr w:type="spellStart"/>
      <w:r>
        <w:rPr>
          <w:lang w:val="fr-FR"/>
        </w:rPr>
        <w:t>extrabugetare</w:t>
      </w:r>
      <w:proofErr w:type="spellEnd"/>
      <w:r>
        <w:rPr>
          <w:lang w:val="fr-FR"/>
        </w:rPr>
        <w:t>;</w:t>
      </w:r>
    </w:p>
    <w:p w14:paraId="00592482" w14:textId="77777777" w:rsidR="0057244F" w:rsidRDefault="0057244F" w:rsidP="00C609BA">
      <w:pPr>
        <w:ind w:firstLine="284"/>
        <w:jc w:val="both"/>
      </w:pPr>
      <w:r>
        <w:t>- răspunde ca aprovizionarea centrului să se facă în conformitate cu contractele de achiziţii licitate de D.G.A.S.P.C. Arge</w:t>
      </w:r>
      <w:r>
        <w:rPr>
          <w:rFonts w:ascii="Tahoma" w:hAnsi="Tahoma" w:cs="Tahoma"/>
        </w:rPr>
        <w:t>ș</w:t>
      </w:r>
      <w:r>
        <w:t>;</w:t>
      </w:r>
    </w:p>
    <w:p w14:paraId="76DA4E9D" w14:textId="77777777" w:rsidR="0057244F" w:rsidRDefault="0057244F" w:rsidP="00C609BA">
      <w:pPr>
        <w:ind w:firstLine="284"/>
        <w:jc w:val="both"/>
        <w:rPr>
          <w:lang w:val="fr-FR" w:eastAsia="en-US"/>
        </w:rPr>
      </w:pPr>
      <w:r>
        <w:rPr>
          <w:lang w:val="fr-FR"/>
        </w:rPr>
        <w:t xml:space="preserve">- </w:t>
      </w:r>
      <w:proofErr w:type="spellStart"/>
      <w:r>
        <w:rPr>
          <w:lang w:val="fr-FR"/>
        </w:rPr>
        <w:t>aprobă</w:t>
      </w:r>
      <w:proofErr w:type="spellEnd"/>
      <w:r>
        <w:rPr>
          <w:lang w:val="fr-FR"/>
        </w:rPr>
        <w:t xml:space="preserve">  </w:t>
      </w:r>
      <w:proofErr w:type="spellStart"/>
      <w:r>
        <w:rPr>
          <w:lang w:val="fr-FR"/>
        </w:rPr>
        <w:t>meniul</w:t>
      </w:r>
      <w:proofErr w:type="spellEnd"/>
      <w:r>
        <w:rPr>
          <w:lang w:val="fr-FR"/>
        </w:rPr>
        <w:t xml:space="preserve"> </w:t>
      </w:r>
      <w:proofErr w:type="spellStart"/>
      <w:r>
        <w:rPr>
          <w:lang w:val="fr-FR"/>
        </w:rPr>
        <w:t>orientativ</w:t>
      </w:r>
      <w:proofErr w:type="spellEnd"/>
      <w:r>
        <w:rPr>
          <w:lang w:val="fr-FR"/>
        </w:rPr>
        <w:t xml:space="preserve"> </w:t>
      </w:r>
      <w:proofErr w:type="spellStart"/>
      <w:r>
        <w:rPr>
          <w:lang w:val="fr-FR"/>
        </w:rPr>
        <w:t>săptămânal</w:t>
      </w:r>
      <w:proofErr w:type="spellEnd"/>
      <w:r>
        <w:rPr>
          <w:lang w:val="fr-FR"/>
        </w:rPr>
        <w:t> </w:t>
      </w:r>
      <w:proofErr w:type="spellStart"/>
      <w:r>
        <w:rPr>
          <w:lang w:val="fr-FR"/>
        </w:rPr>
        <w:t>pentru</w:t>
      </w:r>
      <w:proofErr w:type="spellEnd"/>
      <w:r>
        <w:rPr>
          <w:lang w:val="fr-FR"/>
        </w:rPr>
        <w:t xml:space="preserve"> </w:t>
      </w:r>
      <w:proofErr w:type="spellStart"/>
      <w:r>
        <w:rPr>
          <w:lang w:val="fr-FR"/>
        </w:rPr>
        <w:t>beneficiari</w:t>
      </w:r>
      <w:proofErr w:type="spellEnd"/>
      <w:r>
        <w:rPr>
          <w:lang w:val="fr-FR"/>
        </w:rPr>
        <w:t>;</w:t>
      </w:r>
    </w:p>
    <w:p w14:paraId="3006D081" w14:textId="77777777" w:rsidR="0057244F" w:rsidRDefault="0057244F" w:rsidP="00C609BA">
      <w:pPr>
        <w:ind w:firstLine="284"/>
        <w:jc w:val="both"/>
        <w:rPr>
          <w:lang w:val="fr-FR" w:eastAsia="en-US"/>
        </w:rPr>
      </w:pPr>
      <w:r>
        <w:rPr>
          <w:lang w:val="fr-FR"/>
        </w:rPr>
        <w:t xml:space="preserve">- </w:t>
      </w:r>
      <w:proofErr w:type="spellStart"/>
      <w:r>
        <w:rPr>
          <w:lang w:val="fr-FR"/>
        </w:rPr>
        <w:t>adoptă</w:t>
      </w:r>
      <w:proofErr w:type="spellEnd"/>
      <w:r>
        <w:rPr>
          <w:lang w:val="fr-FR"/>
        </w:rPr>
        <w:t xml:space="preserve"> un </w:t>
      </w:r>
      <w:proofErr w:type="spellStart"/>
      <w:r>
        <w:rPr>
          <w:lang w:val="fr-FR"/>
        </w:rPr>
        <w:t>stil</w:t>
      </w:r>
      <w:proofErr w:type="spellEnd"/>
      <w:r>
        <w:rPr>
          <w:lang w:val="fr-FR"/>
        </w:rPr>
        <w:t xml:space="preserve"> de </w:t>
      </w:r>
      <w:proofErr w:type="spellStart"/>
      <w:r>
        <w:rPr>
          <w:lang w:val="fr-FR"/>
        </w:rPr>
        <w:t>muncă</w:t>
      </w:r>
      <w:proofErr w:type="spellEnd"/>
      <w:r>
        <w:rPr>
          <w:lang w:val="fr-FR"/>
        </w:rPr>
        <w:t xml:space="preserve"> </w:t>
      </w:r>
      <w:proofErr w:type="spellStart"/>
      <w:r>
        <w:rPr>
          <w:lang w:val="fr-FR"/>
        </w:rPr>
        <w:t>propriu</w:t>
      </w:r>
      <w:proofErr w:type="spellEnd"/>
      <w:r>
        <w:rPr>
          <w:lang w:val="fr-FR"/>
        </w:rPr>
        <w:t xml:space="preserve">, </w:t>
      </w:r>
      <w:proofErr w:type="spellStart"/>
      <w:r>
        <w:rPr>
          <w:lang w:val="fr-FR"/>
        </w:rPr>
        <w:t>specific</w:t>
      </w:r>
      <w:proofErr w:type="spellEnd"/>
      <w:r>
        <w:rPr>
          <w:lang w:val="fr-FR"/>
        </w:rPr>
        <w:t xml:space="preserve"> de a </w:t>
      </w:r>
      <w:proofErr w:type="spellStart"/>
      <w:r>
        <w:rPr>
          <w:lang w:val="fr-FR"/>
        </w:rPr>
        <w:t>acţiona</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vederea</w:t>
      </w:r>
      <w:proofErr w:type="spellEnd"/>
      <w:r>
        <w:rPr>
          <w:lang w:val="fr-FR"/>
        </w:rPr>
        <w:t xml:space="preserve"> </w:t>
      </w:r>
      <w:proofErr w:type="spellStart"/>
      <w:r>
        <w:rPr>
          <w:lang w:val="fr-FR"/>
        </w:rPr>
        <w:t>atingerii</w:t>
      </w:r>
      <w:proofErr w:type="spellEnd"/>
      <w:r>
        <w:rPr>
          <w:lang w:val="fr-FR"/>
        </w:rPr>
        <w:t xml:space="preserve"> </w:t>
      </w:r>
      <w:proofErr w:type="spellStart"/>
      <w:r>
        <w:rPr>
          <w:lang w:val="fr-FR"/>
        </w:rPr>
        <w:t>obiectivelor</w:t>
      </w:r>
      <w:proofErr w:type="spellEnd"/>
      <w:r>
        <w:rPr>
          <w:lang w:val="fr-FR"/>
        </w:rPr>
        <w:t xml:space="preserve"> </w:t>
      </w:r>
      <w:proofErr w:type="spellStart"/>
      <w:r>
        <w:rPr>
          <w:lang w:val="fr-FR"/>
        </w:rPr>
        <w:t>propuse</w:t>
      </w:r>
      <w:proofErr w:type="spellEnd"/>
      <w:r>
        <w:rPr>
          <w:lang w:val="fr-FR"/>
        </w:rPr>
        <w:t xml:space="preserve"> de </w:t>
      </w:r>
      <w:proofErr w:type="spellStart"/>
      <w:r>
        <w:rPr>
          <w:lang w:val="fr-FR"/>
        </w:rPr>
        <w:t>instituţie</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respectarea</w:t>
      </w:r>
      <w:proofErr w:type="spellEnd"/>
      <w:r>
        <w:rPr>
          <w:lang w:val="fr-FR"/>
        </w:rPr>
        <w:t xml:space="preserve"> </w:t>
      </w:r>
      <w:proofErr w:type="spellStart"/>
      <w:r>
        <w:rPr>
          <w:lang w:val="fr-FR"/>
        </w:rPr>
        <w:t>drepturilor</w:t>
      </w:r>
      <w:proofErr w:type="spellEnd"/>
      <w:r>
        <w:rPr>
          <w:lang w:val="fr-FR"/>
        </w:rPr>
        <w:t xml:space="preserve"> </w:t>
      </w:r>
      <w:proofErr w:type="spellStart"/>
      <w:r>
        <w:rPr>
          <w:lang w:val="fr-FR"/>
        </w:rPr>
        <w:t>adulţilor</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dizabilităţi</w:t>
      </w:r>
      <w:proofErr w:type="spellEnd"/>
      <w:r>
        <w:rPr>
          <w:lang w:val="fr-FR"/>
        </w:rPr>
        <w:t xml:space="preserve">,  </w:t>
      </w:r>
      <w:proofErr w:type="spellStart"/>
      <w:r>
        <w:rPr>
          <w:lang w:val="fr-FR"/>
        </w:rPr>
        <w:t>instituţionalizati</w:t>
      </w:r>
      <w:proofErr w:type="spellEnd"/>
      <w:r>
        <w:rPr>
          <w:lang w:val="fr-FR"/>
        </w:rPr>
        <w:t>;</w:t>
      </w:r>
    </w:p>
    <w:p w14:paraId="1079A348" w14:textId="77777777" w:rsidR="0057244F" w:rsidRDefault="0057244F" w:rsidP="00C609BA">
      <w:pPr>
        <w:ind w:firstLine="284"/>
        <w:jc w:val="both"/>
        <w:rPr>
          <w:color w:val="000000"/>
          <w:lang w:val="fr-FR"/>
        </w:rPr>
      </w:pPr>
      <w:r>
        <w:rPr>
          <w:lang w:val="fr-FR" w:eastAsia="en-US"/>
        </w:rPr>
        <w:t xml:space="preserve">- </w:t>
      </w:r>
      <w:proofErr w:type="spellStart"/>
      <w:r>
        <w:rPr>
          <w:lang w:val="fr-FR" w:eastAsia="en-US"/>
        </w:rPr>
        <w:t>anun</w:t>
      </w:r>
      <w:r>
        <w:rPr>
          <w:rFonts w:ascii="Tahoma" w:hAnsi="Tahoma" w:cs="Tahoma"/>
          <w:lang w:val="fr-FR" w:eastAsia="en-US"/>
        </w:rPr>
        <w:t>ț</w:t>
      </w:r>
      <w:r>
        <w:rPr>
          <w:lang w:val="fr-FR" w:eastAsia="en-US"/>
        </w:rPr>
        <w:t>ă</w:t>
      </w:r>
      <w:proofErr w:type="spellEnd"/>
      <w:r>
        <w:rPr>
          <w:lang w:val="fr-FR" w:eastAsia="en-US"/>
        </w:rPr>
        <w:t xml:space="preserve"> </w:t>
      </w:r>
      <w:proofErr w:type="spellStart"/>
      <w:r>
        <w:rPr>
          <w:rFonts w:ascii="Tahoma" w:hAnsi="Tahoma" w:cs="Tahoma"/>
          <w:lang w:val="fr-FR" w:eastAsia="en-US"/>
        </w:rPr>
        <w:t>ș</w:t>
      </w:r>
      <w:r>
        <w:rPr>
          <w:lang w:val="fr-FR" w:eastAsia="en-US"/>
        </w:rPr>
        <w:t>eful</w:t>
      </w:r>
      <w:proofErr w:type="spellEnd"/>
      <w:r>
        <w:rPr>
          <w:lang w:val="fr-FR" w:eastAsia="en-US"/>
        </w:rPr>
        <w:t xml:space="preserve"> direct </w:t>
      </w:r>
      <w:proofErr w:type="spellStart"/>
      <w:r>
        <w:rPr>
          <w:rFonts w:ascii="Microsoft Sans Serif" w:hAnsi="Microsoft Sans Serif" w:cs="Microsoft Sans Serif"/>
          <w:lang w:val="fr-FR" w:eastAsia="en-US"/>
        </w:rPr>
        <w:t>ȋ</w:t>
      </w:r>
      <w:r>
        <w:rPr>
          <w:lang w:val="fr-FR" w:eastAsia="en-US"/>
        </w:rPr>
        <w:t>n</w:t>
      </w:r>
      <w:proofErr w:type="spellEnd"/>
      <w:r>
        <w:rPr>
          <w:lang w:val="fr-FR" w:eastAsia="en-US"/>
        </w:rPr>
        <w:t xml:space="preserve"> prima </w:t>
      </w:r>
      <w:proofErr w:type="spellStart"/>
      <w:r>
        <w:rPr>
          <w:lang w:val="fr-FR" w:eastAsia="en-US"/>
        </w:rPr>
        <w:t>zi</w:t>
      </w:r>
      <w:proofErr w:type="spellEnd"/>
      <w:r>
        <w:rPr>
          <w:lang w:val="fr-FR" w:eastAsia="en-US"/>
        </w:rPr>
        <w:t xml:space="preserve"> </w:t>
      </w:r>
      <w:proofErr w:type="spellStart"/>
      <w:r>
        <w:rPr>
          <w:rFonts w:ascii="Microsoft Sans Serif" w:hAnsi="Microsoft Sans Serif" w:cs="Microsoft Sans Serif"/>
          <w:lang w:val="fr-FR" w:eastAsia="en-US"/>
        </w:rPr>
        <w:t>ȋ</w:t>
      </w:r>
      <w:r>
        <w:rPr>
          <w:lang w:val="fr-FR" w:eastAsia="en-US"/>
        </w:rPr>
        <w:t>n</w:t>
      </w:r>
      <w:proofErr w:type="spellEnd"/>
      <w:r>
        <w:rPr>
          <w:lang w:val="fr-FR" w:eastAsia="en-US"/>
        </w:rPr>
        <w:t xml:space="preserve"> care </w:t>
      </w:r>
      <w:proofErr w:type="spellStart"/>
      <w:r>
        <w:rPr>
          <w:lang w:val="fr-FR" w:eastAsia="en-US"/>
        </w:rPr>
        <w:t>lipse</w:t>
      </w:r>
      <w:r>
        <w:rPr>
          <w:rFonts w:ascii="Tahoma" w:hAnsi="Tahoma" w:cs="Tahoma"/>
          <w:lang w:val="fr-FR" w:eastAsia="en-US"/>
        </w:rPr>
        <w:t>ș</w:t>
      </w:r>
      <w:r>
        <w:rPr>
          <w:lang w:val="fr-FR" w:eastAsia="en-US"/>
        </w:rPr>
        <w:t>te</w:t>
      </w:r>
      <w:proofErr w:type="spellEnd"/>
      <w:r>
        <w:rPr>
          <w:lang w:val="fr-FR" w:eastAsia="en-US"/>
        </w:rPr>
        <w:t xml:space="preserve">, </w:t>
      </w:r>
      <w:proofErr w:type="spellStart"/>
      <w:r>
        <w:rPr>
          <w:lang w:val="fr-FR" w:eastAsia="en-US"/>
        </w:rPr>
        <w:t>cu</w:t>
      </w:r>
      <w:proofErr w:type="spellEnd"/>
      <w:r>
        <w:rPr>
          <w:lang w:val="fr-FR" w:eastAsia="en-US"/>
        </w:rPr>
        <w:t xml:space="preserve"> </w:t>
      </w:r>
      <w:proofErr w:type="spellStart"/>
      <w:r>
        <w:rPr>
          <w:lang w:val="fr-FR" w:eastAsia="en-US"/>
        </w:rPr>
        <w:t>privire</w:t>
      </w:r>
      <w:proofErr w:type="spellEnd"/>
      <w:r>
        <w:rPr>
          <w:lang w:val="fr-FR" w:eastAsia="en-US"/>
        </w:rPr>
        <w:t xml:space="preserve"> la </w:t>
      </w:r>
      <w:proofErr w:type="spellStart"/>
      <w:r>
        <w:rPr>
          <w:lang w:val="fr-FR" w:eastAsia="en-US"/>
        </w:rPr>
        <w:t>absen</w:t>
      </w:r>
      <w:r>
        <w:rPr>
          <w:rFonts w:ascii="Tahoma" w:hAnsi="Tahoma" w:cs="Tahoma"/>
          <w:lang w:val="fr-FR" w:eastAsia="en-US"/>
        </w:rPr>
        <w:t>ț</w:t>
      </w:r>
      <w:r>
        <w:rPr>
          <w:lang w:val="fr-FR" w:eastAsia="en-US"/>
        </w:rPr>
        <w:t>a</w:t>
      </w:r>
      <w:proofErr w:type="spellEnd"/>
      <w:r>
        <w:rPr>
          <w:lang w:val="fr-FR" w:eastAsia="en-US"/>
        </w:rPr>
        <w:t xml:space="preserve"> sa de la </w:t>
      </w:r>
      <w:proofErr w:type="spellStart"/>
      <w:r>
        <w:rPr>
          <w:lang w:val="fr-FR" w:eastAsia="en-US"/>
        </w:rPr>
        <w:t>serviciu</w:t>
      </w:r>
      <w:proofErr w:type="spellEnd"/>
      <w:r>
        <w:rPr>
          <w:lang w:val="fr-FR" w:eastAsia="en-US"/>
        </w:rPr>
        <w:t xml:space="preserve">, </w:t>
      </w:r>
      <w:proofErr w:type="spellStart"/>
      <w:r>
        <w:rPr>
          <w:lang w:val="fr-FR" w:eastAsia="en-US"/>
        </w:rPr>
        <w:t>datorată</w:t>
      </w:r>
      <w:proofErr w:type="spellEnd"/>
      <w:r>
        <w:rPr>
          <w:lang w:val="fr-FR" w:eastAsia="en-US"/>
        </w:rPr>
        <w:t xml:space="preserve"> </w:t>
      </w:r>
      <w:proofErr w:type="spellStart"/>
      <w:r>
        <w:rPr>
          <w:lang w:val="fr-FR" w:eastAsia="en-US"/>
        </w:rPr>
        <w:t>unor</w:t>
      </w:r>
      <w:proofErr w:type="spellEnd"/>
      <w:r>
        <w:rPr>
          <w:lang w:val="fr-FR" w:eastAsia="en-US"/>
        </w:rPr>
        <w:t xml:space="preserve"> </w:t>
      </w:r>
      <w:proofErr w:type="spellStart"/>
      <w:r>
        <w:rPr>
          <w:lang w:val="fr-FR" w:eastAsia="en-US"/>
        </w:rPr>
        <w:t>cauze</w:t>
      </w:r>
      <w:proofErr w:type="spellEnd"/>
      <w:r>
        <w:rPr>
          <w:lang w:val="fr-FR" w:eastAsia="en-US"/>
        </w:rPr>
        <w:t xml:space="preserve"> multiple ( </w:t>
      </w:r>
      <w:proofErr w:type="spellStart"/>
      <w:r>
        <w:rPr>
          <w:lang w:val="fr-FR" w:eastAsia="en-US"/>
        </w:rPr>
        <w:t>concediu</w:t>
      </w:r>
      <w:proofErr w:type="spellEnd"/>
      <w:r>
        <w:rPr>
          <w:lang w:val="fr-FR" w:eastAsia="en-US"/>
        </w:rPr>
        <w:t xml:space="preserve"> </w:t>
      </w:r>
      <w:proofErr w:type="spellStart"/>
      <w:r>
        <w:rPr>
          <w:rFonts w:ascii="Microsoft Sans Serif" w:hAnsi="Microsoft Sans Serif" w:cs="Microsoft Sans Serif"/>
          <w:lang w:val="fr-FR" w:eastAsia="en-US"/>
        </w:rPr>
        <w:t>ȋ</w:t>
      </w:r>
      <w:r>
        <w:rPr>
          <w:lang w:val="fr-FR" w:eastAsia="en-US"/>
        </w:rPr>
        <w:t>n</w:t>
      </w:r>
      <w:proofErr w:type="spellEnd"/>
      <w:r>
        <w:rPr>
          <w:lang w:val="fr-FR" w:eastAsia="en-US"/>
        </w:rPr>
        <w:t xml:space="preserve"> </w:t>
      </w:r>
      <w:proofErr w:type="spellStart"/>
      <w:r>
        <w:rPr>
          <w:lang w:val="fr-FR" w:eastAsia="en-US"/>
        </w:rPr>
        <w:t>condi</w:t>
      </w:r>
      <w:r>
        <w:rPr>
          <w:rFonts w:ascii="Tahoma" w:hAnsi="Tahoma" w:cs="Tahoma"/>
          <w:lang w:val="fr-FR" w:eastAsia="en-US"/>
        </w:rPr>
        <w:t>ț</w:t>
      </w:r>
      <w:r>
        <w:rPr>
          <w:lang w:val="fr-FR" w:eastAsia="en-US"/>
        </w:rPr>
        <w:t>iile</w:t>
      </w:r>
      <w:proofErr w:type="spellEnd"/>
      <w:r>
        <w:rPr>
          <w:lang w:val="fr-FR" w:eastAsia="en-US"/>
        </w:rPr>
        <w:t xml:space="preserve"> </w:t>
      </w:r>
      <w:proofErr w:type="spellStart"/>
      <w:r>
        <w:rPr>
          <w:lang w:val="fr-FR" w:eastAsia="en-US"/>
        </w:rPr>
        <w:t>legii</w:t>
      </w:r>
      <w:proofErr w:type="spellEnd"/>
      <w:r>
        <w:t xml:space="preserve">, incapacitate temporară de muncă, delegare </w:t>
      </w:r>
      <w:r>
        <w:rPr>
          <w:rFonts w:ascii="Microsoft Sans Serif" w:hAnsi="Microsoft Sans Serif" w:cs="Microsoft Sans Serif"/>
        </w:rPr>
        <w:t>ȋ</w:t>
      </w:r>
      <w:r>
        <w:t>n condi</w:t>
      </w:r>
      <w:r>
        <w:rPr>
          <w:rFonts w:ascii="Tahoma" w:hAnsi="Tahoma" w:cs="Tahoma"/>
        </w:rPr>
        <w:t>ț</w:t>
      </w:r>
      <w:r>
        <w:t xml:space="preserve">iile legii, deplasare </w:t>
      </w:r>
      <w:r>
        <w:rPr>
          <w:rFonts w:ascii="Microsoft Sans Serif" w:hAnsi="Microsoft Sans Serif" w:cs="Microsoft Sans Serif"/>
        </w:rPr>
        <w:t>ȋ</w:t>
      </w:r>
      <w:r>
        <w:t>n interesul serviciului, etc.);</w:t>
      </w:r>
    </w:p>
    <w:p w14:paraId="2579C066" w14:textId="77777777" w:rsidR="0057244F" w:rsidRDefault="0057244F" w:rsidP="00C609BA">
      <w:pPr>
        <w:ind w:firstLine="284"/>
        <w:jc w:val="both"/>
        <w:rPr>
          <w:color w:val="000000"/>
          <w:lang w:val="fr-FR"/>
        </w:rPr>
      </w:pPr>
      <w:r>
        <w:rPr>
          <w:color w:val="000000"/>
          <w:lang w:val="fr-FR"/>
        </w:rPr>
        <w:t xml:space="preserve">-  este </w:t>
      </w:r>
      <w:proofErr w:type="spellStart"/>
      <w:r>
        <w:rPr>
          <w:color w:val="000000"/>
          <w:lang w:val="fr-FR"/>
        </w:rPr>
        <w:t>obligat</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anunţe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de </w:t>
      </w:r>
      <w:proofErr w:type="spellStart"/>
      <w:r>
        <w:rPr>
          <w:color w:val="000000"/>
          <w:lang w:val="fr-FR"/>
        </w:rPr>
        <w:t>orice</w:t>
      </w:r>
      <w:proofErr w:type="spellEnd"/>
      <w:r>
        <w:rPr>
          <w:color w:val="000000"/>
          <w:lang w:val="fr-FR"/>
        </w:rPr>
        <w:t xml:space="preserve"> </w:t>
      </w:r>
      <w:proofErr w:type="spellStart"/>
      <w:r>
        <w:rPr>
          <w:color w:val="000000"/>
          <w:lang w:val="fr-FR"/>
        </w:rPr>
        <w:t>modificare</w:t>
      </w:r>
      <w:proofErr w:type="spellEnd"/>
      <w:r>
        <w:rPr>
          <w:color w:val="000000"/>
          <w:lang w:val="fr-FR"/>
        </w:rPr>
        <w:t xml:space="preserve"> </w:t>
      </w:r>
      <w:proofErr w:type="spellStart"/>
      <w:r>
        <w:rPr>
          <w:color w:val="000000"/>
          <w:lang w:val="fr-FR"/>
        </w:rPr>
        <w:t>intervenită</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starea</w:t>
      </w:r>
      <w:proofErr w:type="spellEnd"/>
      <w:r>
        <w:rPr>
          <w:color w:val="000000"/>
          <w:lang w:val="fr-FR"/>
        </w:rPr>
        <w:t xml:space="preserve"> sa de </w:t>
      </w:r>
      <w:proofErr w:type="spellStart"/>
      <w:r>
        <w:rPr>
          <w:color w:val="000000"/>
          <w:lang w:val="fr-FR"/>
        </w:rPr>
        <w:t>sănătate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nu se </w:t>
      </w:r>
      <w:proofErr w:type="spellStart"/>
      <w:r>
        <w:rPr>
          <w:color w:val="000000"/>
          <w:lang w:val="fr-FR"/>
        </w:rPr>
        <w:t>prezinte</w:t>
      </w:r>
      <w:proofErr w:type="spellEnd"/>
      <w:r>
        <w:rPr>
          <w:color w:val="000000"/>
          <w:lang w:val="fr-FR"/>
        </w:rPr>
        <w:t xml:space="preserve"> la </w:t>
      </w:r>
      <w:proofErr w:type="spellStart"/>
      <w:r>
        <w:rPr>
          <w:color w:val="000000"/>
          <w:lang w:val="fr-FR"/>
        </w:rPr>
        <w:t>serviciu</w:t>
      </w:r>
      <w:proofErr w:type="spellEnd"/>
      <w:r>
        <w:rPr>
          <w:color w:val="000000"/>
          <w:lang w:val="fr-FR"/>
        </w:rPr>
        <w:t xml:space="preserve"> </w:t>
      </w:r>
      <w:proofErr w:type="spellStart"/>
      <w:r>
        <w:rPr>
          <w:color w:val="000000"/>
          <w:lang w:val="fr-FR"/>
        </w:rPr>
        <w:t>fără</w:t>
      </w:r>
      <w:proofErr w:type="spellEnd"/>
      <w:r>
        <w:rPr>
          <w:color w:val="000000"/>
          <w:lang w:val="fr-FR"/>
        </w:rPr>
        <w:t xml:space="preserve"> </w:t>
      </w:r>
      <w:proofErr w:type="spellStart"/>
      <w:r>
        <w:rPr>
          <w:color w:val="000000"/>
          <w:lang w:val="fr-FR"/>
        </w:rPr>
        <w:t>avizul</w:t>
      </w:r>
      <w:proofErr w:type="spellEnd"/>
      <w:r>
        <w:rPr>
          <w:color w:val="000000"/>
          <w:lang w:val="fr-FR"/>
        </w:rPr>
        <w:t xml:space="preserve"> </w:t>
      </w:r>
      <w:proofErr w:type="spellStart"/>
      <w:r>
        <w:rPr>
          <w:color w:val="000000"/>
          <w:lang w:val="fr-FR"/>
        </w:rPr>
        <w:t>medicului</w:t>
      </w:r>
      <w:proofErr w:type="spellEnd"/>
      <w:r>
        <w:rPr>
          <w:color w:val="000000"/>
          <w:lang w:val="fr-FR"/>
        </w:rPr>
        <w:t xml:space="preserve"> de </w:t>
      </w:r>
      <w:proofErr w:type="spellStart"/>
      <w:r>
        <w:rPr>
          <w:color w:val="000000"/>
          <w:lang w:val="fr-FR"/>
        </w:rPr>
        <w:t>medicina</w:t>
      </w:r>
      <w:proofErr w:type="spellEnd"/>
      <w:r>
        <w:rPr>
          <w:color w:val="000000"/>
          <w:lang w:val="fr-FR"/>
        </w:rPr>
        <w:t xml:space="preserve"> </w:t>
      </w:r>
      <w:proofErr w:type="spellStart"/>
      <w:r>
        <w:rPr>
          <w:color w:val="000000"/>
          <w:lang w:val="fr-FR"/>
        </w:rPr>
        <w:t>muncii</w:t>
      </w:r>
      <w:proofErr w:type="spellEnd"/>
      <w:r>
        <w:rPr>
          <w:color w:val="000000"/>
          <w:lang w:val="fr-FR"/>
        </w:rPr>
        <w:t>;</w:t>
      </w:r>
    </w:p>
    <w:p w14:paraId="4AD6C838" w14:textId="77777777" w:rsidR="0057244F" w:rsidRDefault="0057244F" w:rsidP="00C609BA">
      <w:pPr>
        <w:ind w:firstLine="284"/>
        <w:jc w:val="both"/>
        <w:rPr>
          <w:lang w:val="fr-FR"/>
        </w:rPr>
      </w:pPr>
      <w:r>
        <w:rPr>
          <w:lang w:val="fr-FR"/>
        </w:rPr>
        <w:t xml:space="preserve">-  are o </w:t>
      </w:r>
      <w:proofErr w:type="spellStart"/>
      <w:r>
        <w:rPr>
          <w:lang w:val="fr-FR"/>
        </w:rPr>
        <w:t>ţinută</w:t>
      </w:r>
      <w:proofErr w:type="spellEnd"/>
      <w:r>
        <w:rPr>
          <w:lang w:val="fr-FR"/>
        </w:rPr>
        <w:t xml:space="preserve"> </w:t>
      </w:r>
      <w:proofErr w:type="spellStart"/>
      <w:r>
        <w:rPr>
          <w:lang w:val="fr-FR"/>
        </w:rPr>
        <w:t>decentă</w:t>
      </w:r>
      <w:proofErr w:type="spellEnd"/>
      <w:r>
        <w:rPr>
          <w:lang w:val="fr-FR"/>
        </w:rPr>
        <w:t xml:space="preserve">,  </w:t>
      </w:r>
      <w:proofErr w:type="spellStart"/>
      <w:r>
        <w:rPr>
          <w:lang w:val="fr-FR"/>
        </w:rPr>
        <w:t>respectă</w:t>
      </w:r>
      <w:proofErr w:type="spellEnd"/>
      <w:r>
        <w:rPr>
          <w:lang w:val="fr-FR"/>
        </w:rPr>
        <w:t xml:space="preserve"> </w:t>
      </w:r>
      <w:proofErr w:type="spellStart"/>
      <w:r>
        <w:rPr>
          <w:lang w:val="fr-FR"/>
        </w:rPr>
        <w:t>beneficiarii</w:t>
      </w:r>
      <w:proofErr w:type="spellEnd"/>
      <w:r>
        <w:rPr>
          <w:lang w:val="fr-FR"/>
        </w:rPr>
        <w:t xml:space="preserve"> </w:t>
      </w:r>
      <w:proofErr w:type="spellStart"/>
      <w:r>
        <w:rPr>
          <w:lang w:val="fr-FR"/>
        </w:rPr>
        <w:t>şi</w:t>
      </w:r>
      <w:proofErr w:type="spellEnd"/>
      <w:r>
        <w:rPr>
          <w:lang w:val="fr-FR"/>
        </w:rPr>
        <w:t xml:space="preserve"> </w:t>
      </w:r>
      <w:proofErr w:type="spellStart"/>
      <w:r>
        <w:rPr>
          <w:lang w:val="fr-FR"/>
        </w:rPr>
        <w:t>personalul</w:t>
      </w:r>
      <w:proofErr w:type="spellEnd"/>
      <w:r>
        <w:rPr>
          <w:lang w:val="fr-FR"/>
        </w:rPr>
        <w:t xml:space="preserve"> </w:t>
      </w:r>
      <w:proofErr w:type="spellStart"/>
      <w:r>
        <w:rPr>
          <w:lang w:val="fr-FR"/>
        </w:rPr>
        <w:t>din</w:t>
      </w:r>
      <w:proofErr w:type="spellEnd"/>
      <w:r>
        <w:rPr>
          <w:lang w:val="fr-FR"/>
        </w:rPr>
        <w:t xml:space="preserve"> </w:t>
      </w:r>
      <w:proofErr w:type="spellStart"/>
      <w:r>
        <w:rPr>
          <w:lang w:val="fr-FR"/>
        </w:rPr>
        <w:t>centru</w:t>
      </w:r>
      <w:proofErr w:type="spellEnd"/>
      <w:r>
        <w:rPr>
          <w:lang w:val="fr-FR"/>
        </w:rPr>
        <w:t>;</w:t>
      </w:r>
    </w:p>
    <w:p w14:paraId="2CCBEAE8" w14:textId="77777777" w:rsidR="0057244F" w:rsidRDefault="0057244F" w:rsidP="00C609BA">
      <w:pPr>
        <w:ind w:firstLine="284"/>
        <w:jc w:val="both"/>
        <w:rPr>
          <w:lang w:val="fr-FR"/>
        </w:rPr>
      </w:pPr>
      <w:r>
        <w:rPr>
          <w:lang w:val="fr-FR"/>
        </w:rPr>
        <w:t xml:space="preserve">-  </w:t>
      </w:r>
      <w:proofErr w:type="spellStart"/>
      <w:r>
        <w:rPr>
          <w:lang w:val="fr-FR"/>
        </w:rPr>
        <w:t>respectă</w:t>
      </w:r>
      <w:proofErr w:type="spellEnd"/>
      <w:r>
        <w:rPr>
          <w:lang w:val="fr-FR"/>
        </w:rPr>
        <w:t xml:space="preserve"> </w:t>
      </w:r>
      <w:proofErr w:type="spellStart"/>
      <w:r>
        <w:rPr>
          <w:lang w:val="fr-FR"/>
        </w:rPr>
        <w:t>normele</w:t>
      </w:r>
      <w:proofErr w:type="spellEnd"/>
      <w:r>
        <w:rPr>
          <w:lang w:val="fr-FR"/>
        </w:rPr>
        <w:t xml:space="preserve"> </w:t>
      </w:r>
      <w:proofErr w:type="spellStart"/>
      <w:r>
        <w:rPr>
          <w:lang w:val="fr-FR"/>
        </w:rPr>
        <w:t>privind</w:t>
      </w:r>
      <w:proofErr w:type="spellEnd"/>
      <w:r>
        <w:rPr>
          <w:lang w:val="fr-FR"/>
        </w:rPr>
        <w:t xml:space="preserve">  SSM </w:t>
      </w:r>
      <w:proofErr w:type="spellStart"/>
      <w:r>
        <w:rPr>
          <w:rFonts w:ascii="Tahoma" w:hAnsi="Tahoma" w:cs="Tahoma"/>
          <w:lang w:val="fr-FR"/>
        </w:rPr>
        <w:t>ș</w:t>
      </w:r>
      <w:r>
        <w:rPr>
          <w:lang w:val="fr-FR"/>
        </w:rPr>
        <w:t>i</w:t>
      </w:r>
      <w:proofErr w:type="spellEnd"/>
      <w:r>
        <w:rPr>
          <w:lang w:val="fr-FR"/>
        </w:rPr>
        <w:t xml:space="preserve"> ISU;</w:t>
      </w:r>
    </w:p>
    <w:p w14:paraId="25FF829A" w14:textId="77777777" w:rsidR="0057244F" w:rsidRDefault="0057244F" w:rsidP="00C609BA">
      <w:pPr>
        <w:ind w:firstLine="284"/>
        <w:jc w:val="both"/>
        <w:rPr>
          <w:lang w:val="fr-FR"/>
        </w:rPr>
      </w:pPr>
      <w:r>
        <w:rPr>
          <w:lang w:val="fr-FR"/>
        </w:rPr>
        <w:t xml:space="preserve">- are </w:t>
      </w:r>
      <w:proofErr w:type="spellStart"/>
      <w:r>
        <w:rPr>
          <w:lang w:val="fr-FR"/>
        </w:rPr>
        <w:t>obliga</w:t>
      </w:r>
      <w:r>
        <w:rPr>
          <w:rFonts w:ascii="Tahoma" w:hAnsi="Tahoma" w:cs="Tahoma"/>
          <w:lang w:val="fr-FR"/>
        </w:rPr>
        <w:t>ț</w:t>
      </w:r>
      <w:r>
        <w:rPr>
          <w:lang w:val="fr-FR"/>
        </w:rPr>
        <w:t>ia</w:t>
      </w:r>
      <w:proofErr w:type="spellEnd"/>
      <w:r>
        <w:rPr>
          <w:lang w:val="fr-FR"/>
        </w:rPr>
        <w:t xml:space="preserve"> </w:t>
      </w:r>
      <w:proofErr w:type="spellStart"/>
      <w:r>
        <w:rPr>
          <w:lang w:val="fr-FR"/>
        </w:rPr>
        <w:t>sesizării</w:t>
      </w:r>
      <w:proofErr w:type="spellEnd"/>
      <w:r>
        <w:rPr>
          <w:lang w:val="fr-FR"/>
        </w:rPr>
        <w:t xml:space="preserve"> </w:t>
      </w:r>
      <w:proofErr w:type="spellStart"/>
      <w:r>
        <w:rPr>
          <w:lang w:val="fr-FR"/>
        </w:rPr>
        <w:t>conducerii</w:t>
      </w:r>
      <w:proofErr w:type="spellEnd"/>
      <w:r>
        <w:rPr>
          <w:lang w:val="fr-FR"/>
        </w:rPr>
        <w:t xml:space="preserve"> </w:t>
      </w:r>
      <w:proofErr w:type="spellStart"/>
      <w:r>
        <w:rPr>
          <w:lang w:val="fr-FR"/>
        </w:rPr>
        <w:t>institu</w:t>
      </w:r>
      <w:r>
        <w:rPr>
          <w:rFonts w:ascii="Tahoma" w:hAnsi="Tahoma" w:cs="Tahoma"/>
          <w:lang w:val="fr-FR"/>
        </w:rPr>
        <w:t>ț</w:t>
      </w:r>
      <w:r>
        <w:rPr>
          <w:lang w:val="fr-FR"/>
        </w:rPr>
        <w:t>iei</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a </w:t>
      </w:r>
      <w:proofErr w:type="spellStart"/>
      <w:r>
        <w:rPr>
          <w:lang w:val="fr-FR"/>
        </w:rPr>
        <w:t>responsabilului</w:t>
      </w:r>
      <w:proofErr w:type="spellEnd"/>
      <w:r>
        <w:rPr>
          <w:lang w:val="fr-FR"/>
        </w:rPr>
        <w:t xml:space="preserve"> SSM, </w:t>
      </w:r>
      <w:proofErr w:type="spellStart"/>
      <w:r>
        <w:rPr>
          <w:lang w:val="fr-FR"/>
        </w:rPr>
        <w:t>ori</w:t>
      </w:r>
      <w:proofErr w:type="spellEnd"/>
      <w:r>
        <w:rPr>
          <w:lang w:val="fr-FR"/>
        </w:rPr>
        <w:t xml:space="preserve"> de </w:t>
      </w:r>
      <w:proofErr w:type="spellStart"/>
      <w:r>
        <w:rPr>
          <w:lang w:val="fr-FR"/>
        </w:rPr>
        <w:t>câte</w:t>
      </w:r>
      <w:proofErr w:type="spellEnd"/>
      <w:r>
        <w:rPr>
          <w:lang w:val="fr-FR"/>
        </w:rPr>
        <w:t xml:space="preserve"> </w:t>
      </w:r>
      <w:proofErr w:type="spellStart"/>
      <w:r>
        <w:rPr>
          <w:lang w:val="fr-FR"/>
        </w:rPr>
        <w:t>ori</w:t>
      </w:r>
      <w:proofErr w:type="spellEnd"/>
      <w:r>
        <w:rPr>
          <w:lang w:val="fr-FR"/>
        </w:rPr>
        <w:t xml:space="preserve"> </w:t>
      </w:r>
      <w:proofErr w:type="spellStart"/>
      <w:r>
        <w:rPr>
          <w:lang w:val="fr-FR"/>
        </w:rPr>
        <w:t>constată</w:t>
      </w:r>
      <w:proofErr w:type="spellEnd"/>
      <w:r>
        <w:rPr>
          <w:lang w:val="fr-FR"/>
        </w:rPr>
        <w:t xml:space="preserve"> </w:t>
      </w:r>
      <w:proofErr w:type="spellStart"/>
      <w:r>
        <w:rPr>
          <w:lang w:val="fr-FR"/>
        </w:rPr>
        <w:t>că</w:t>
      </w:r>
      <w:proofErr w:type="spellEnd"/>
      <w:r>
        <w:rPr>
          <w:lang w:val="fr-FR"/>
        </w:rPr>
        <w:t xml:space="preserve"> </w:t>
      </w:r>
      <w:proofErr w:type="spellStart"/>
      <w:r>
        <w:rPr>
          <w:lang w:val="fr-FR"/>
        </w:rPr>
        <w:t>există</w:t>
      </w:r>
      <w:proofErr w:type="spellEnd"/>
      <w:r>
        <w:rPr>
          <w:lang w:val="fr-FR"/>
        </w:rPr>
        <w:t xml:space="preserve"> </w:t>
      </w:r>
      <w:proofErr w:type="spellStart"/>
      <w:r>
        <w:rPr>
          <w:lang w:val="fr-FR"/>
        </w:rPr>
        <w:t>suspiciuni</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privire</w:t>
      </w:r>
      <w:proofErr w:type="spellEnd"/>
      <w:r>
        <w:rPr>
          <w:lang w:val="fr-FR"/>
        </w:rPr>
        <w:t xml:space="preserve"> la </w:t>
      </w:r>
      <w:proofErr w:type="spellStart"/>
      <w:r>
        <w:rPr>
          <w:lang w:val="fr-FR"/>
        </w:rPr>
        <w:t>comportamentul</w:t>
      </w:r>
      <w:proofErr w:type="spellEnd"/>
      <w:r>
        <w:rPr>
          <w:lang w:val="fr-FR"/>
        </w:rPr>
        <w:t xml:space="preserve"> </w:t>
      </w:r>
      <w:proofErr w:type="spellStart"/>
      <w:r>
        <w:rPr>
          <w:lang w:val="fr-FR"/>
        </w:rPr>
        <w:t>neadecvat</w:t>
      </w:r>
      <w:proofErr w:type="spellEnd"/>
      <w:r>
        <w:rPr>
          <w:lang w:val="fr-FR"/>
        </w:rPr>
        <w:t xml:space="preserve"> al </w:t>
      </w:r>
      <w:proofErr w:type="spellStart"/>
      <w:r>
        <w:rPr>
          <w:lang w:val="fr-FR"/>
        </w:rPr>
        <w:t>unor</w:t>
      </w:r>
      <w:proofErr w:type="spellEnd"/>
      <w:r>
        <w:rPr>
          <w:lang w:val="fr-FR"/>
        </w:rPr>
        <w:t xml:space="preserve"> </w:t>
      </w:r>
      <w:proofErr w:type="spellStart"/>
      <w:r>
        <w:rPr>
          <w:lang w:val="fr-FR"/>
        </w:rPr>
        <w:t>salaria</w:t>
      </w:r>
      <w:r>
        <w:rPr>
          <w:rFonts w:ascii="Tahoma" w:hAnsi="Tahoma" w:cs="Tahoma"/>
          <w:lang w:val="fr-FR"/>
        </w:rPr>
        <w:t>ț</w:t>
      </w:r>
      <w:r>
        <w:rPr>
          <w:lang w:val="fr-FR"/>
        </w:rPr>
        <w:t>i</w:t>
      </w:r>
      <w:proofErr w:type="spellEnd"/>
      <w:r>
        <w:rPr>
          <w:lang w:val="fr-FR"/>
        </w:rPr>
        <w:t xml:space="preserve">, </w:t>
      </w:r>
      <w:proofErr w:type="spellStart"/>
      <w:r>
        <w:rPr>
          <w:rFonts w:ascii="Microsoft Sans Serif" w:hAnsi="Microsoft Sans Serif" w:cs="Microsoft Sans Serif"/>
          <w:lang w:val="fr-FR"/>
        </w:rPr>
        <w:t>ȋ</w:t>
      </w:r>
      <w:r>
        <w:rPr>
          <w:lang w:val="fr-FR"/>
        </w:rPr>
        <w:t>n</w:t>
      </w:r>
      <w:proofErr w:type="spellEnd"/>
      <w:r>
        <w:rPr>
          <w:lang w:val="fr-FR"/>
        </w:rPr>
        <w:t xml:space="preserve"> </w:t>
      </w:r>
      <w:proofErr w:type="spellStart"/>
      <w:r>
        <w:rPr>
          <w:lang w:val="fr-FR"/>
        </w:rPr>
        <w:t>vederea</w:t>
      </w:r>
      <w:proofErr w:type="spellEnd"/>
      <w:r>
        <w:rPr>
          <w:lang w:val="fr-FR"/>
        </w:rPr>
        <w:t xml:space="preserve"> </w:t>
      </w:r>
      <w:proofErr w:type="spellStart"/>
      <w:r>
        <w:rPr>
          <w:lang w:val="fr-FR"/>
        </w:rPr>
        <w:t>supunerii</w:t>
      </w:r>
      <w:proofErr w:type="spellEnd"/>
      <w:r>
        <w:rPr>
          <w:lang w:val="fr-FR"/>
        </w:rPr>
        <w:t xml:space="preserve"> </w:t>
      </w:r>
      <w:proofErr w:type="spellStart"/>
      <w:r>
        <w:rPr>
          <w:lang w:val="fr-FR"/>
        </w:rPr>
        <w:t>evaluării</w:t>
      </w:r>
      <w:proofErr w:type="spellEnd"/>
      <w:r>
        <w:rPr>
          <w:lang w:val="fr-FR"/>
        </w:rPr>
        <w:t xml:space="preserve"> </w:t>
      </w:r>
      <w:proofErr w:type="spellStart"/>
      <w:r>
        <w:rPr>
          <w:lang w:val="fr-FR"/>
        </w:rPr>
        <w:t>salariatului</w:t>
      </w:r>
      <w:proofErr w:type="spellEnd"/>
      <w:r>
        <w:rPr>
          <w:lang w:val="fr-FR"/>
        </w:rPr>
        <w:t xml:space="preserve"> de </w:t>
      </w:r>
      <w:proofErr w:type="spellStart"/>
      <w:r>
        <w:rPr>
          <w:lang w:val="fr-FR"/>
        </w:rPr>
        <w:t>către</w:t>
      </w:r>
      <w:proofErr w:type="spellEnd"/>
      <w:r>
        <w:rPr>
          <w:lang w:val="fr-FR"/>
        </w:rPr>
        <w:t xml:space="preserve"> </w:t>
      </w:r>
      <w:proofErr w:type="spellStart"/>
      <w:r>
        <w:rPr>
          <w:lang w:val="fr-FR"/>
        </w:rPr>
        <w:t>medicul</w:t>
      </w:r>
      <w:proofErr w:type="spellEnd"/>
      <w:r>
        <w:rPr>
          <w:lang w:val="fr-FR"/>
        </w:rPr>
        <w:t xml:space="preserve"> de </w:t>
      </w:r>
      <w:proofErr w:type="spellStart"/>
      <w:r>
        <w:rPr>
          <w:lang w:val="fr-FR"/>
        </w:rPr>
        <w:t>medicina</w:t>
      </w:r>
      <w:proofErr w:type="spellEnd"/>
      <w:r>
        <w:rPr>
          <w:lang w:val="fr-FR"/>
        </w:rPr>
        <w:t xml:space="preserve"> </w:t>
      </w:r>
      <w:proofErr w:type="spellStart"/>
      <w:r>
        <w:rPr>
          <w:lang w:val="fr-FR"/>
        </w:rPr>
        <w:t>muncii</w:t>
      </w:r>
      <w:proofErr w:type="spellEnd"/>
      <w:r>
        <w:rPr>
          <w:lang w:val="fr-FR"/>
        </w:rPr>
        <w:t>;</w:t>
      </w:r>
    </w:p>
    <w:p w14:paraId="564209E3" w14:textId="77777777" w:rsidR="0057244F" w:rsidRDefault="0057244F" w:rsidP="00C609BA">
      <w:pPr>
        <w:ind w:firstLine="284"/>
        <w:jc w:val="both"/>
        <w:rPr>
          <w:lang w:val="fr-FR"/>
        </w:rPr>
      </w:pPr>
      <w:r>
        <w:rPr>
          <w:lang w:val="fr-FR"/>
        </w:rPr>
        <w:t xml:space="preserve">- se </w:t>
      </w:r>
      <w:proofErr w:type="spellStart"/>
      <w:r>
        <w:rPr>
          <w:lang w:val="fr-FR"/>
        </w:rPr>
        <w:t>preocupă</w:t>
      </w:r>
      <w:proofErr w:type="spellEnd"/>
      <w:r>
        <w:rPr>
          <w:lang w:val="fr-FR"/>
        </w:rPr>
        <w:t xml:space="preserve"> permanent de </w:t>
      </w:r>
      <w:proofErr w:type="spellStart"/>
      <w:r>
        <w:rPr>
          <w:lang w:val="fr-FR"/>
        </w:rPr>
        <w:t>cunoaşterea</w:t>
      </w:r>
      <w:proofErr w:type="spellEnd"/>
      <w:r>
        <w:rPr>
          <w:lang w:val="fr-FR"/>
        </w:rPr>
        <w:t xml:space="preserve"> </w:t>
      </w:r>
      <w:proofErr w:type="spellStart"/>
      <w:r>
        <w:rPr>
          <w:lang w:val="fr-FR"/>
        </w:rPr>
        <w:t>legislaţiei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domeniul</w:t>
      </w:r>
      <w:proofErr w:type="spellEnd"/>
      <w:r>
        <w:rPr>
          <w:lang w:val="fr-FR"/>
        </w:rPr>
        <w:t xml:space="preserve"> </w:t>
      </w:r>
      <w:proofErr w:type="spellStart"/>
      <w:r>
        <w:rPr>
          <w:lang w:val="fr-FR"/>
        </w:rPr>
        <w:t>protecţiei</w:t>
      </w:r>
      <w:proofErr w:type="spellEnd"/>
      <w:r>
        <w:rPr>
          <w:lang w:val="fr-FR"/>
        </w:rPr>
        <w:t xml:space="preserve"> </w:t>
      </w:r>
      <w:proofErr w:type="spellStart"/>
      <w:r>
        <w:rPr>
          <w:lang w:val="fr-FR"/>
        </w:rPr>
        <w:t>adultului</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dizabilităţi</w:t>
      </w:r>
      <w:proofErr w:type="spellEnd"/>
      <w:r>
        <w:rPr>
          <w:lang w:val="fr-FR"/>
        </w:rPr>
        <w:t>;</w:t>
      </w:r>
    </w:p>
    <w:p w14:paraId="3E822F4B" w14:textId="77777777" w:rsidR="0057244F" w:rsidRDefault="0057244F" w:rsidP="00C609BA">
      <w:pPr>
        <w:ind w:firstLine="284"/>
        <w:jc w:val="both"/>
        <w:rPr>
          <w:color w:val="000000"/>
          <w:lang w:val="fr-FR"/>
        </w:rPr>
      </w:pPr>
      <w:r>
        <w:rPr>
          <w:color w:val="000000"/>
          <w:lang w:val="fr-FR"/>
        </w:rPr>
        <w:t xml:space="preserve">- </w:t>
      </w:r>
      <w:proofErr w:type="spellStart"/>
      <w:r>
        <w:rPr>
          <w:color w:val="000000"/>
          <w:lang w:val="fr-FR"/>
        </w:rPr>
        <w:t>alte</w:t>
      </w:r>
      <w:proofErr w:type="spellEnd"/>
      <w:r>
        <w:rPr>
          <w:color w:val="000000"/>
          <w:lang w:val="fr-FR"/>
        </w:rPr>
        <w:t xml:space="preserve"> </w:t>
      </w:r>
      <w:proofErr w:type="spellStart"/>
      <w:r>
        <w:rPr>
          <w:color w:val="000000"/>
          <w:lang w:val="fr-FR"/>
        </w:rPr>
        <w:t>atribu</w:t>
      </w:r>
      <w:r>
        <w:rPr>
          <w:rFonts w:ascii="Tahoma" w:hAnsi="Tahoma" w:cs="Tahoma"/>
          <w:color w:val="000000"/>
          <w:lang w:val="fr-FR"/>
        </w:rPr>
        <w:t>ț</w:t>
      </w:r>
      <w:r>
        <w:rPr>
          <w:color w:val="000000"/>
          <w:lang w:val="fr-FR"/>
        </w:rPr>
        <w:t>ii</w:t>
      </w:r>
      <w:proofErr w:type="spellEnd"/>
      <w:r>
        <w:rPr>
          <w:color w:val="000000"/>
          <w:lang w:val="fr-FR"/>
        </w:rPr>
        <w:t xml:space="preserve"> </w:t>
      </w:r>
      <w:proofErr w:type="spellStart"/>
      <w:r>
        <w:rPr>
          <w:color w:val="000000"/>
          <w:lang w:val="fr-FR"/>
        </w:rPr>
        <w:t>trasate</w:t>
      </w:r>
      <w:proofErr w:type="spellEnd"/>
      <w:r>
        <w:rPr>
          <w:color w:val="000000"/>
          <w:lang w:val="fr-FR"/>
        </w:rPr>
        <w:t xml:space="preserve"> de </w:t>
      </w:r>
      <w:proofErr w:type="spellStart"/>
      <w:r>
        <w:rPr>
          <w:color w:val="000000"/>
          <w:lang w:val="fr-FR"/>
        </w:rPr>
        <w:t>către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D.G.A.S.P.C. </w:t>
      </w:r>
      <w:proofErr w:type="spellStart"/>
      <w:r>
        <w:rPr>
          <w:color w:val="000000"/>
          <w:lang w:val="fr-FR"/>
        </w:rPr>
        <w:t>Arge</w:t>
      </w:r>
      <w:r>
        <w:rPr>
          <w:rFonts w:ascii="Tahoma" w:hAnsi="Tahoma" w:cs="Tahoma"/>
          <w:color w:val="000000"/>
          <w:lang w:val="fr-FR"/>
        </w:rPr>
        <w:t>ș</w:t>
      </w:r>
      <w:proofErr w:type="spellEnd"/>
      <w:r>
        <w:rPr>
          <w:color w:val="000000"/>
          <w:lang w:val="fr-FR"/>
        </w:rPr>
        <w:t xml:space="preserve">, </w:t>
      </w:r>
      <w:proofErr w:type="spellStart"/>
      <w:r>
        <w:rPr>
          <w:color w:val="000000"/>
          <w:lang w:val="fr-FR"/>
        </w:rPr>
        <w:t>precum</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cele</w:t>
      </w:r>
      <w:proofErr w:type="spellEnd"/>
      <w:r>
        <w:rPr>
          <w:color w:val="000000"/>
          <w:lang w:val="fr-FR"/>
        </w:rPr>
        <w:t xml:space="preserve"> </w:t>
      </w:r>
      <w:proofErr w:type="spellStart"/>
      <w:r>
        <w:rPr>
          <w:color w:val="000000"/>
          <w:lang w:val="fr-FR"/>
        </w:rPr>
        <w:t>prevăzute</w:t>
      </w:r>
      <w:proofErr w:type="spellEnd"/>
      <w:r>
        <w:rPr>
          <w:color w:val="000000"/>
          <w:lang w:val="fr-FR"/>
        </w:rPr>
        <w:t xml:space="preserve"> de </w:t>
      </w:r>
      <w:proofErr w:type="spellStart"/>
      <w:r>
        <w:rPr>
          <w:color w:val="000000"/>
          <w:lang w:val="fr-FR"/>
        </w:rPr>
        <w:t>legislaţia</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vigoare</w:t>
      </w:r>
      <w:proofErr w:type="spellEnd"/>
      <w:r>
        <w:rPr>
          <w:color w:val="000000"/>
          <w:lang w:val="fr-FR"/>
        </w:rPr>
        <w:t xml:space="preserve">.  </w:t>
      </w:r>
    </w:p>
    <w:p w14:paraId="235D2451" w14:textId="77777777" w:rsidR="0057244F" w:rsidRDefault="0057244F" w:rsidP="00A1207C">
      <w:pPr>
        <w:spacing w:line="20" w:lineRule="atLeast"/>
        <w:ind w:left="-360" w:right="-90"/>
        <w:jc w:val="both"/>
        <w:rPr>
          <w:lang w:val="fr-FR"/>
        </w:rPr>
      </w:pPr>
    </w:p>
    <w:p w14:paraId="4747099F" w14:textId="77777777" w:rsidR="0057244F" w:rsidRPr="00F07D4A" w:rsidRDefault="0057244F" w:rsidP="00C609BA">
      <w:pPr>
        <w:spacing w:line="20" w:lineRule="atLeast"/>
        <w:ind w:right="-90"/>
        <w:jc w:val="both"/>
        <w:rPr>
          <w:lang w:val="fr-FR"/>
        </w:rPr>
      </w:pPr>
    </w:p>
    <w:p w14:paraId="0B48FC92" w14:textId="77777777" w:rsidR="0057244F" w:rsidRPr="00F07D4A" w:rsidRDefault="0057244F" w:rsidP="00A1207C">
      <w:pPr>
        <w:tabs>
          <w:tab w:val="left" w:pos="10080"/>
        </w:tabs>
        <w:ind w:left="180" w:right="-90"/>
        <w:jc w:val="both"/>
        <w:rPr>
          <w:lang w:val="fr-FR"/>
        </w:rPr>
      </w:pPr>
      <w:r>
        <w:rPr>
          <w:b/>
          <w:lang w:val="fr-FR"/>
        </w:rPr>
        <w:t>b)</w:t>
      </w:r>
      <w:r w:rsidRPr="00F07D4A">
        <w:rPr>
          <w:b/>
          <w:lang w:val="fr-FR"/>
        </w:rPr>
        <w:t xml:space="preserve"> </w:t>
      </w:r>
      <w:proofErr w:type="spellStart"/>
      <w:r w:rsidRPr="00F07D4A">
        <w:rPr>
          <w:b/>
          <w:lang w:val="fr-FR"/>
        </w:rPr>
        <w:t>Atribuţiile</w:t>
      </w:r>
      <w:proofErr w:type="spellEnd"/>
      <w:r w:rsidRPr="00F07D4A">
        <w:rPr>
          <w:b/>
          <w:lang w:val="fr-FR"/>
        </w:rPr>
        <w:t xml:space="preserve"> </w:t>
      </w:r>
      <w:proofErr w:type="spellStart"/>
      <w:r w:rsidRPr="00F07D4A">
        <w:rPr>
          <w:b/>
          <w:lang w:val="fr-FR"/>
        </w:rPr>
        <w:t>coordonatorului</w:t>
      </w:r>
      <w:proofErr w:type="spellEnd"/>
      <w:r w:rsidRPr="00F07D4A">
        <w:rPr>
          <w:b/>
          <w:lang w:val="fr-FR"/>
        </w:rPr>
        <w:t xml:space="preserve"> </w:t>
      </w:r>
      <w:proofErr w:type="spellStart"/>
      <w:r w:rsidRPr="00F07D4A">
        <w:rPr>
          <w:b/>
          <w:lang w:val="fr-FR"/>
        </w:rPr>
        <w:t>personalului</w:t>
      </w:r>
      <w:proofErr w:type="spellEnd"/>
      <w:r w:rsidRPr="00F07D4A">
        <w:rPr>
          <w:b/>
          <w:lang w:val="fr-FR"/>
        </w:rPr>
        <w:t xml:space="preserve"> de </w:t>
      </w:r>
      <w:proofErr w:type="spellStart"/>
      <w:r w:rsidRPr="00F07D4A">
        <w:rPr>
          <w:b/>
          <w:lang w:val="fr-FR"/>
        </w:rPr>
        <w:t>specialitate</w:t>
      </w:r>
      <w:proofErr w:type="spellEnd"/>
      <w:r w:rsidRPr="00F07D4A">
        <w:rPr>
          <w:lang w:val="fr-FR"/>
        </w:rPr>
        <w:t xml:space="preserve"> </w:t>
      </w:r>
      <w:proofErr w:type="spellStart"/>
      <w:r w:rsidRPr="00F07D4A">
        <w:rPr>
          <w:lang w:val="fr-FR"/>
        </w:rPr>
        <w:t>sunt</w:t>
      </w:r>
      <w:proofErr w:type="spellEnd"/>
      <w:r w:rsidRPr="00F07D4A">
        <w:rPr>
          <w:lang w:val="fr-FR"/>
        </w:rPr>
        <w:t>:</w:t>
      </w:r>
      <w:r w:rsidRPr="00F07D4A">
        <w:rPr>
          <w:b/>
        </w:rPr>
        <w:t xml:space="preserve">      </w:t>
      </w:r>
    </w:p>
    <w:p w14:paraId="0A0E1E6C" w14:textId="77777777" w:rsidR="0057244F" w:rsidRPr="00F07D4A" w:rsidRDefault="0057244F" w:rsidP="00C609BA">
      <w:pPr>
        <w:spacing w:line="200" w:lineRule="atLeast"/>
        <w:ind w:firstLine="284"/>
        <w:jc w:val="both"/>
      </w:pPr>
      <w:r>
        <w:t>- coordonează</w:t>
      </w:r>
      <w:r w:rsidRPr="00F07D4A">
        <w:t>,</w:t>
      </w:r>
      <w:r>
        <w:t xml:space="preserve"> </w:t>
      </w:r>
      <w:r w:rsidRPr="00F07D4A">
        <w:t xml:space="preserve">monitorizează </w:t>
      </w:r>
      <w:r w:rsidRPr="00F07D4A">
        <w:rPr>
          <w:rFonts w:ascii="Tahoma" w:hAnsi="Tahoma" w:cs="Tahoma"/>
        </w:rPr>
        <w:t>ș</w:t>
      </w:r>
      <w:r w:rsidRPr="00F07D4A">
        <w:t>i  răspunde de calitatea activită</w:t>
      </w:r>
      <w:r w:rsidRPr="00F07D4A">
        <w:rPr>
          <w:rFonts w:ascii="Tahoma" w:hAnsi="Tahoma" w:cs="Tahoma"/>
        </w:rPr>
        <w:t>ț</w:t>
      </w:r>
      <w:r w:rsidRPr="00F07D4A">
        <w:t>ilor desfa</w:t>
      </w:r>
      <w:r w:rsidRPr="00F07D4A">
        <w:rPr>
          <w:rFonts w:ascii="Tahoma" w:hAnsi="Tahoma" w:cs="Tahoma"/>
        </w:rPr>
        <w:t>ș</w:t>
      </w:r>
      <w:r w:rsidRPr="00F07D4A">
        <w:t xml:space="preserve">urate de personalul de specialitate din cadrul centrului </w:t>
      </w:r>
      <w:r w:rsidRPr="00F07D4A">
        <w:rPr>
          <w:rFonts w:ascii="Tahoma" w:hAnsi="Tahoma" w:cs="Tahoma"/>
        </w:rPr>
        <w:t>ș</w:t>
      </w:r>
      <w:r w:rsidRPr="00F07D4A">
        <w:t xml:space="preserve">i propune </w:t>
      </w:r>
      <w:r w:rsidRPr="00F07D4A">
        <w:rPr>
          <w:rFonts w:ascii="Tahoma" w:hAnsi="Tahoma" w:cs="Tahoma"/>
        </w:rPr>
        <w:t>ș</w:t>
      </w:r>
      <w:r w:rsidRPr="00F07D4A">
        <w:t>efului de centru măsuri de organizare care să conducă la îmbunătă</w:t>
      </w:r>
      <w:r w:rsidRPr="00F07D4A">
        <w:rPr>
          <w:rFonts w:ascii="Tahoma" w:hAnsi="Tahoma" w:cs="Tahoma"/>
        </w:rPr>
        <w:t>ț</w:t>
      </w:r>
      <w:r w:rsidRPr="00F07D4A">
        <w:t>irea  acestor activitati;</w:t>
      </w:r>
    </w:p>
    <w:p w14:paraId="5AB1BD3F" w14:textId="77777777" w:rsidR="0057244F" w:rsidRPr="00F07D4A" w:rsidRDefault="0057244F" w:rsidP="00C609BA">
      <w:pPr>
        <w:ind w:firstLine="284"/>
        <w:jc w:val="both"/>
      </w:pPr>
      <w:r>
        <w:t xml:space="preserve">-  </w:t>
      </w:r>
      <w:r w:rsidRPr="00F07D4A">
        <w:t>cunoa</w:t>
      </w:r>
      <w:r w:rsidRPr="00F07D4A">
        <w:rPr>
          <w:rFonts w:ascii="Tahoma" w:hAnsi="Tahoma" w:cs="Tahoma"/>
        </w:rPr>
        <w:t>ș</w:t>
      </w:r>
      <w:r w:rsidRPr="00F07D4A">
        <w:t xml:space="preserve">te </w:t>
      </w:r>
      <w:r w:rsidRPr="00F07D4A">
        <w:rPr>
          <w:rFonts w:ascii="Tahoma" w:hAnsi="Tahoma" w:cs="Tahoma"/>
        </w:rPr>
        <w:t>ș</w:t>
      </w:r>
      <w:r w:rsidRPr="00F07D4A">
        <w:t xml:space="preserve">i aplică Standardele specifice  minime de calitate obligatorii – Ordinul </w:t>
      </w:r>
      <w:r>
        <w:t>nr.</w:t>
      </w:r>
      <w:r w:rsidRPr="00F07D4A">
        <w:t>82 / 201</w:t>
      </w:r>
      <w:r>
        <w:t>9, Ordinul nr.</w:t>
      </w:r>
      <w:r w:rsidRPr="00F07D4A">
        <w:t xml:space="preserve">1218/2019 pentru aprobarea Standardelor specifice minime obligatorii de calitate privind aplicarea managementului de caz </w:t>
      </w:r>
      <w:r w:rsidRPr="00F07D4A">
        <w:rPr>
          <w:rFonts w:ascii="Microsoft Sans Serif" w:hAnsi="Microsoft Sans Serif" w:cs="Microsoft Sans Serif"/>
        </w:rPr>
        <w:t>ȋ</w:t>
      </w:r>
      <w:r w:rsidRPr="00F07D4A">
        <w:t>n protec</w:t>
      </w:r>
      <w:r w:rsidRPr="00F07D4A">
        <w:rPr>
          <w:rFonts w:ascii="Tahoma" w:hAnsi="Tahoma" w:cs="Tahoma"/>
        </w:rPr>
        <w:t>ț</w:t>
      </w:r>
      <w:r w:rsidRPr="00F07D4A">
        <w:t>ia persoanelor adulte cu dizabilită</w:t>
      </w:r>
      <w:r w:rsidRPr="00F07D4A">
        <w:rPr>
          <w:rFonts w:ascii="Tahoma" w:hAnsi="Tahoma" w:cs="Tahoma"/>
        </w:rPr>
        <w:t>ț</w:t>
      </w:r>
      <w:r w:rsidRPr="00F07D4A">
        <w:t>i;</w:t>
      </w:r>
    </w:p>
    <w:p w14:paraId="6FB5F393" w14:textId="77777777" w:rsidR="0057244F" w:rsidRPr="00F07D4A" w:rsidRDefault="0057244F" w:rsidP="00A50FDE">
      <w:pPr>
        <w:tabs>
          <w:tab w:val="left" w:pos="567"/>
        </w:tabs>
        <w:ind w:firstLine="284"/>
        <w:jc w:val="both"/>
      </w:pPr>
      <w:r>
        <w:t xml:space="preserve">- </w:t>
      </w:r>
      <w:r w:rsidRPr="00F07D4A">
        <w:t>urmăre</w:t>
      </w:r>
      <w:r w:rsidRPr="00F07D4A">
        <w:rPr>
          <w:rFonts w:ascii="Tahoma" w:hAnsi="Tahoma" w:cs="Tahoma"/>
        </w:rPr>
        <w:t>ș</w:t>
      </w:r>
      <w:r>
        <w:t xml:space="preserve">te </w:t>
      </w:r>
      <w:r w:rsidRPr="00F07D4A">
        <w:rPr>
          <w:rFonts w:ascii="Tahoma" w:hAnsi="Tahoma" w:cs="Tahoma"/>
        </w:rPr>
        <w:t>ș</w:t>
      </w:r>
      <w:r>
        <w:t xml:space="preserve">i îndrumă </w:t>
      </w:r>
      <w:r w:rsidRPr="00F07D4A">
        <w:t>specialiştii din cadrul centrului, în ceea ce prive</w:t>
      </w:r>
      <w:r w:rsidRPr="00F07D4A">
        <w:rPr>
          <w:rFonts w:ascii="Tahoma" w:hAnsi="Tahoma" w:cs="Tahoma"/>
        </w:rPr>
        <w:t>ș</w:t>
      </w:r>
      <w:r w:rsidRPr="00F07D4A">
        <w:t xml:space="preserve">te </w:t>
      </w:r>
      <w:r w:rsidRPr="00F07D4A">
        <w:rPr>
          <w:b/>
          <w:i/>
        </w:rPr>
        <w:t>evaluarea/reevaluarea</w:t>
      </w:r>
      <w:r w:rsidRPr="00F07D4A">
        <w:t xml:space="preserve"> beneficiarilor;</w:t>
      </w:r>
    </w:p>
    <w:p w14:paraId="324E3881" w14:textId="77777777" w:rsidR="0057244F" w:rsidRPr="00F07D4A" w:rsidRDefault="0057244F" w:rsidP="00C609BA">
      <w:pPr>
        <w:ind w:firstLine="284"/>
        <w:jc w:val="both"/>
      </w:pPr>
      <w:r>
        <w:t xml:space="preserve">-  </w:t>
      </w:r>
      <w:r w:rsidRPr="00F07D4A">
        <w:t>urmăre</w:t>
      </w:r>
      <w:r w:rsidRPr="00F07D4A">
        <w:rPr>
          <w:rFonts w:ascii="Tahoma" w:hAnsi="Tahoma" w:cs="Tahoma"/>
        </w:rPr>
        <w:t>ș</w:t>
      </w:r>
      <w:r w:rsidRPr="00F07D4A">
        <w:t xml:space="preserve">te </w:t>
      </w:r>
      <w:r w:rsidRPr="00F07D4A">
        <w:rPr>
          <w:rFonts w:ascii="Tahoma" w:hAnsi="Tahoma" w:cs="Tahoma"/>
        </w:rPr>
        <w:t>ș</w:t>
      </w:r>
      <w:r w:rsidRPr="00F07D4A">
        <w:t>i îndrumă personalul de specialitate din cadrul centrului, în întocmirea</w:t>
      </w:r>
      <w:r>
        <w:t xml:space="preserve"> </w:t>
      </w:r>
      <w:r w:rsidRPr="00E979AB">
        <w:rPr>
          <w:b/>
          <w:bCs/>
          <w:i/>
          <w:iCs/>
        </w:rPr>
        <w:t>Planului Personalizat/</w:t>
      </w:r>
      <w:r w:rsidRPr="00F07D4A">
        <w:t xml:space="preserve"> </w:t>
      </w:r>
      <w:r w:rsidRPr="00F07D4A">
        <w:rPr>
          <w:b/>
          <w:i/>
        </w:rPr>
        <w:t xml:space="preserve">Planului Personal de Viitor </w:t>
      </w:r>
      <w:r w:rsidRPr="00F07D4A">
        <w:t xml:space="preserve">al beneficiarului; </w:t>
      </w:r>
    </w:p>
    <w:p w14:paraId="7DDA6821" w14:textId="77777777" w:rsidR="0057244F" w:rsidRPr="00F07D4A" w:rsidRDefault="0057244F" w:rsidP="00C609BA">
      <w:pPr>
        <w:ind w:firstLine="284"/>
        <w:jc w:val="both"/>
        <w:rPr>
          <w:b/>
        </w:rPr>
      </w:pPr>
      <w:r>
        <w:rPr>
          <w:lang w:val="pt-BR"/>
        </w:rPr>
        <w:t xml:space="preserve">-  </w:t>
      </w:r>
      <w:r w:rsidRPr="00F07D4A">
        <w:rPr>
          <w:lang w:val="pt-BR"/>
        </w:rPr>
        <w:t xml:space="preserve">verifică </w:t>
      </w:r>
      <w:r w:rsidRPr="00675F96">
        <w:rPr>
          <w:i/>
          <w:iCs/>
        </w:rPr>
        <w:t>f</w:t>
      </w:r>
      <w:r w:rsidRPr="00675F96">
        <w:rPr>
          <w:b/>
          <w:i/>
          <w:iCs/>
        </w:rPr>
        <w:t>işa</w:t>
      </w:r>
      <w:r w:rsidRPr="00F07D4A">
        <w:rPr>
          <w:b/>
          <w:i/>
        </w:rPr>
        <w:t xml:space="preserve"> de monitorizare</w:t>
      </w:r>
      <w:r w:rsidRPr="00F07D4A">
        <w:t>, întocmită de managerul de caz al beneficiarului în care se consemnează situaţia beneficiarului şi progresele înregistrate, constatate;</w:t>
      </w:r>
    </w:p>
    <w:p w14:paraId="3ED9ADD4" w14:textId="77777777" w:rsidR="0057244F" w:rsidRPr="00F07D4A" w:rsidRDefault="0057244F" w:rsidP="00C609BA">
      <w:pPr>
        <w:ind w:firstLine="284"/>
        <w:jc w:val="both"/>
      </w:pPr>
      <w:r>
        <w:t xml:space="preserve">- </w:t>
      </w:r>
      <w:r w:rsidRPr="00F07D4A">
        <w:t>se asigură că dosarele personale ale beneficiarilo</w:t>
      </w:r>
      <w:r>
        <w:t>r sunt completate corespunzator</w:t>
      </w:r>
      <w:r w:rsidRPr="00F07D4A">
        <w:t xml:space="preserve">, </w:t>
      </w:r>
      <w:r>
        <w:t xml:space="preserve">conform Ord. nr.82/2019 </w:t>
      </w:r>
      <w:r w:rsidRPr="00F07D4A">
        <w:rPr>
          <w:rFonts w:ascii="Tahoma" w:hAnsi="Tahoma" w:cs="Tahoma"/>
        </w:rPr>
        <w:t>ș</w:t>
      </w:r>
      <w:r w:rsidRPr="00F07D4A">
        <w:t>i a Ord.</w:t>
      </w:r>
      <w:r>
        <w:t>nr.</w:t>
      </w:r>
      <w:r w:rsidRPr="00F07D4A">
        <w:t>1218/2019;</w:t>
      </w:r>
    </w:p>
    <w:p w14:paraId="3FEE70F6" w14:textId="77777777" w:rsidR="0057244F" w:rsidRPr="00F07D4A" w:rsidRDefault="0057244F" w:rsidP="00C609BA">
      <w:pPr>
        <w:ind w:firstLine="284"/>
        <w:jc w:val="both"/>
      </w:pPr>
      <w:r>
        <w:lastRenderedPageBreak/>
        <w:t xml:space="preserve">- </w:t>
      </w:r>
      <w:r w:rsidRPr="00F07D4A">
        <w:t>verifică dacă dosarele beneficiarilor sunt completate corespunz</w:t>
      </w:r>
      <w:r>
        <w:t>ător cu următoarele documente: F</w:t>
      </w:r>
      <w:r w:rsidRPr="00F07D4A">
        <w:t>i</w:t>
      </w:r>
      <w:r w:rsidRPr="00F07D4A">
        <w:rPr>
          <w:rFonts w:ascii="Tahoma" w:hAnsi="Tahoma" w:cs="Tahoma"/>
        </w:rPr>
        <w:t>ș</w:t>
      </w:r>
      <w:r w:rsidRPr="00F07D4A">
        <w:t>a de evaluare ini</w:t>
      </w:r>
      <w:r w:rsidRPr="00F07D4A">
        <w:rPr>
          <w:rFonts w:ascii="Tahoma" w:hAnsi="Tahoma" w:cs="Tahoma"/>
        </w:rPr>
        <w:t>ț</w:t>
      </w:r>
      <w:r>
        <w:t>ială/F</w:t>
      </w:r>
      <w:r w:rsidRPr="00F07D4A">
        <w:t>i</w:t>
      </w:r>
      <w:r w:rsidRPr="00F07D4A">
        <w:rPr>
          <w:rFonts w:ascii="Tahoma" w:hAnsi="Tahoma" w:cs="Tahoma"/>
        </w:rPr>
        <w:t>ș</w:t>
      </w:r>
      <w:r>
        <w:t>a de evaluare, Planul Personalizat/</w:t>
      </w:r>
      <w:r w:rsidRPr="00F07D4A">
        <w:t>Planul Personal de Viitor;</w:t>
      </w:r>
      <w:r>
        <w:t xml:space="preserve"> </w:t>
      </w:r>
      <w:r w:rsidRPr="00F07D4A">
        <w:t>Fi</w:t>
      </w:r>
      <w:r w:rsidRPr="00F07D4A">
        <w:rPr>
          <w:rFonts w:ascii="Tahoma" w:hAnsi="Tahoma" w:cs="Tahoma"/>
        </w:rPr>
        <w:t>ș</w:t>
      </w:r>
      <w:r w:rsidRPr="00F07D4A">
        <w:t>a de identificare a riscurilor</w:t>
      </w:r>
      <w:r>
        <w:t xml:space="preserve">, </w:t>
      </w:r>
      <w:r w:rsidRPr="00F07D4A">
        <w:t xml:space="preserve">Raportul de evaluare a beneficiarului </w:t>
      </w:r>
      <w:r w:rsidRPr="00F07D4A">
        <w:rPr>
          <w:rFonts w:ascii="Tahoma" w:hAnsi="Tahoma" w:cs="Tahoma"/>
        </w:rPr>
        <w:t>ș</w:t>
      </w:r>
      <w:r w:rsidRPr="00F07D4A">
        <w:t>i a contexului său de via</w:t>
      </w:r>
      <w:r w:rsidRPr="00F07D4A">
        <w:rPr>
          <w:rFonts w:ascii="Tahoma" w:hAnsi="Tahoma" w:cs="Tahoma"/>
        </w:rPr>
        <w:t>ț</w:t>
      </w:r>
      <w:r w:rsidRPr="00F07D4A">
        <w:t>ă,</w:t>
      </w:r>
      <w:r>
        <w:t xml:space="preserve"> </w:t>
      </w:r>
      <w:r w:rsidRPr="00F07D4A">
        <w:t>Planul de ac</w:t>
      </w:r>
      <w:r w:rsidRPr="00F07D4A">
        <w:rPr>
          <w:rFonts w:ascii="Tahoma" w:hAnsi="Tahoma" w:cs="Tahoma"/>
        </w:rPr>
        <w:t>ț</w:t>
      </w:r>
      <w:r w:rsidRPr="00F07D4A">
        <w:t>iune,</w:t>
      </w:r>
      <w:r>
        <w:t xml:space="preserve"> Raportul de activitate lunar</w:t>
      </w:r>
      <w:r w:rsidRPr="00F07D4A">
        <w:t>,</w:t>
      </w:r>
      <w:r>
        <w:t xml:space="preserve"> </w:t>
      </w:r>
      <w:r w:rsidRPr="00F07D4A">
        <w:t>Fi</w:t>
      </w:r>
      <w:r w:rsidRPr="00F07D4A">
        <w:rPr>
          <w:rFonts w:ascii="Tahoma" w:hAnsi="Tahoma" w:cs="Tahoma"/>
        </w:rPr>
        <w:t>ș</w:t>
      </w:r>
      <w:r w:rsidRPr="00F07D4A">
        <w:t>a de monitorizare lunară,</w:t>
      </w:r>
      <w:r>
        <w:t xml:space="preserve"> </w:t>
      </w:r>
      <w:r w:rsidRPr="00F07D4A">
        <w:t>R</w:t>
      </w:r>
      <w:r>
        <w:t>aportul de monitorizare lunar, M</w:t>
      </w:r>
      <w:r w:rsidRPr="00F07D4A">
        <w:t xml:space="preserve">inuta </w:t>
      </w:r>
      <w:r w:rsidRPr="00675F96">
        <w:rPr>
          <w:rFonts w:ascii="Microsoft Sans Serif" w:hAnsi="Microsoft Sans Serif" w:cs="Microsoft Sans Serif"/>
        </w:rPr>
        <w:t>ȋ</w:t>
      </w:r>
      <w:r w:rsidRPr="00675F96">
        <w:t>ntâlnirii</w:t>
      </w:r>
      <w:r w:rsidRPr="00F07D4A">
        <w:t xml:space="preserve"> de lucru;</w:t>
      </w:r>
    </w:p>
    <w:p w14:paraId="39706A21" w14:textId="77777777" w:rsidR="0057244F" w:rsidRPr="00F07D4A" w:rsidRDefault="0057244F" w:rsidP="00C609BA">
      <w:pPr>
        <w:ind w:firstLine="284"/>
        <w:jc w:val="both"/>
        <w:rPr>
          <w:lang w:val="it-IT"/>
        </w:rPr>
      </w:pPr>
      <w:r>
        <w:rPr>
          <w:lang w:val="it-IT"/>
        </w:rPr>
        <w:t xml:space="preserve">-  </w:t>
      </w:r>
      <w:r w:rsidRPr="00F07D4A">
        <w:rPr>
          <w:lang w:val="it-IT"/>
        </w:rPr>
        <w:t>cunoaşte, respectă şi prelucrează Carta drepturilor beneficiarilor;</w:t>
      </w:r>
    </w:p>
    <w:p w14:paraId="28A448E2" w14:textId="77777777" w:rsidR="0057244F" w:rsidRPr="00F07D4A" w:rsidRDefault="0057244F" w:rsidP="00C609BA">
      <w:pPr>
        <w:ind w:firstLine="284"/>
        <w:jc w:val="both"/>
        <w:rPr>
          <w:lang w:val="it-IT"/>
        </w:rPr>
      </w:pPr>
      <w:r>
        <w:rPr>
          <w:lang w:val="it-IT"/>
        </w:rPr>
        <w:t xml:space="preserve">- </w:t>
      </w:r>
      <w:r w:rsidRPr="00F07D4A">
        <w:rPr>
          <w:lang w:val="it-IT"/>
        </w:rPr>
        <w:t>se preocupă, împreună cu asistentul social, ca to</w:t>
      </w:r>
      <w:r w:rsidRPr="00F07D4A">
        <w:rPr>
          <w:rFonts w:ascii="Tahoma" w:hAnsi="Tahoma" w:cs="Tahoma"/>
          <w:lang w:val="it-IT"/>
        </w:rPr>
        <w:t>ț</w:t>
      </w:r>
      <w:r w:rsidRPr="00F07D4A">
        <w:rPr>
          <w:lang w:val="it-IT"/>
        </w:rPr>
        <w:t>i beneficiarii fără discernământ să beneficieze de protec</w:t>
      </w:r>
      <w:r w:rsidRPr="00F07D4A">
        <w:rPr>
          <w:rFonts w:ascii="Tahoma" w:hAnsi="Tahoma" w:cs="Tahoma"/>
          <w:lang w:val="it-IT"/>
        </w:rPr>
        <w:t>ț</w:t>
      </w:r>
      <w:r w:rsidRPr="00F07D4A">
        <w:rPr>
          <w:lang w:val="it-IT"/>
        </w:rPr>
        <w:t xml:space="preserve">ie juridică sub forma curatelei sau tutelei </w:t>
      </w:r>
      <w:r w:rsidRPr="00F07D4A">
        <w:rPr>
          <w:rFonts w:ascii="Tahoma" w:hAnsi="Tahoma" w:cs="Tahoma"/>
          <w:lang w:val="it-IT"/>
        </w:rPr>
        <w:t>ș</w:t>
      </w:r>
      <w:r w:rsidRPr="00F07D4A">
        <w:rPr>
          <w:lang w:val="it-IT"/>
        </w:rPr>
        <w:t>i de asisten</w:t>
      </w:r>
      <w:r w:rsidRPr="00F07D4A">
        <w:rPr>
          <w:rFonts w:ascii="Tahoma" w:hAnsi="Tahoma" w:cs="Tahoma"/>
          <w:lang w:val="it-IT"/>
        </w:rPr>
        <w:t>ț</w:t>
      </w:r>
      <w:r w:rsidRPr="00F07D4A">
        <w:rPr>
          <w:lang w:val="it-IT"/>
        </w:rPr>
        <w:t>ă juridică;</w:t>
      </w:r>
    </w:p>
    <w:p w14:paraId="418CD839" w14:textId="77777777" w:rsidR="0057244F" w:rsidRPr="00F07D4A" w:rsidRDefault="0057244F" w:rsidP="00C609BA">
      <w:pPr>
        <w:ind w:firstLine="284"/>
        <w:jc w:val="both"/>
        <w:rPr>
          <w:lang w:val="it-IT"/>
        </w:rPr>
      </w:pPr>
      <w:r>
        <w:rPr>
          <w:lang w:val="it-IT"/>
        </w:rPr>
        <w:t xml:space="preserve">- </w:t>
      </w:r>
      <w:r w:rsidRPr="00F07D4A">
        <w:rPr>
          <w:lang w:val="it-IT"/>
        </w:rPr>
        <w:t xml:space="preserve">are în vedere analiza şi depistarea abuzurilor şi neglijarii beneficiarilor alaturi </w:t>
      </w:r>
      <w:r>
        <w:rPr>
          <w:lang w:val="it-IT"/>
        </w:rPr>
        <w:t>de  personalul de specialitate;</w:t>
      </w:r>
    </w:p>
    <w:p w14:paraId="534FDF8B" w14:textId="77777777" w:rsidR="0057244F" w:rsidRPr="00F07D4A" w:rsidRDefault="0057244F" w:rsidP="00C609BA">
      <w:pPr>
        <w:ind w:firstLine="284"/>
        <w:jc w:val="both"/>
        <w:rPr>
          <w:lang w:val="it-IT"/>
        </w:rPr>
      </w:pPr>
      <w:r>
        <w:rPr>
          <w:lang w:val="it-IT"/>
        </w:rPr>
        <w:t xml:space="preserve">- </w:t>
      </w:r>
      <w:r w:rsidRPr="00F07D4A">
        <w:rPr>
          <w:lang w:val="it-IT"/>
        </w:rPr>
        <w:t>ia act de toate incidentele petrecute în centru, urmăre</w:t>
      </w:r>
      <w:r w:rsidRPr="00F07D4A">
        <w:rPr>
          <w:rFonts w:ascii="Tahoma" w:hAnsi="Tahoma" w:cs="Tahoma"/>
          <w:lang w:val="it-IT"/>
        </w:rPr>
        <w:t>ș</w:t>
      </w:r>
      <w:r w:rsidRPr="00F07D4A">
        <w:rPr>
          <w:lang w:val="it-IT"/>
        </w:rPr>
        <w:t xml:space="preserve">te </w:t>
      </w:r>
      <w:r w:rsidRPr="00F07D4A">
        <w:rPr>
          <w:rFonts w:ascii="Tahoma" w:hAnsi="Tahoma" w:cs="Tahoma"/>
          <w:lang w:val="it-IT"/>
        </w:rPr>
        <w:t>ș</w:t>
      </w:r>
      <w:r w:rsidRPr="00F07D4A">
        <w:rPr>
          <w:lang w:val="it-IT"/>
        </w:rPr>
        <w:t>i răspunde de transmiterea fi</w:t>
      </w:r>
      <w:r w:rsidRPr="00F07D4A">
        <w:rPr>
          <w:rFonts w:ascii="Tahoma" w:hAnsi="Tahoma" w:cs="Tahoma"/>
          <w:lang w:val="it-IT"/>
        </w:rPr>
        <w:t>ș</w:t>
      </w:r>
      <w:r w:rsidRPr="00F07D4A">
        <w:rPr>
          <w:lang w:val="it-IT"/>
        </w:rPr>
        <w:t>ei de incident de către ofi</w:t>
      </w:r>
      <w:r w:rsidRPr="00F07D4A">
        <w:rPr>
          <w:rFonts w:ascii="Tahoma" w:hAnsi="Tahoma" w:cs="Tahoma"/>
          <w:lang w:val="it-IT"/>
        </w:rPr>
        <w:t>ț</w:t>
      </w:r>
      <w:r w:rsidRPr="00F07D4A">
        <w:rPr>
          <w:lang w:val="it-IT"/>
        </w:rPr>
        <w:t>erul de serviciu,</w:t>
      </w:r>
      <w:r w:rsidRPr="00D12205">
        <w:rPr>
          <w:lang w:val="it-IT"/>
        </w:rPr>
        <w:t>către ANPDPD</w:t>
      </w:r>
      <w:r>
        <w:rPr>
          <w:lang w:val="it-IT"/>
        </w:rPr>
        <w:t xml:space="preserve"> (pentru incidentul critic </w:t>
      </w:r>
      <w:r w:rsidRPr="00F07D4A">
        <w:rPr>
          <w:lang w:val="it-IT"/>
        </w:rPr>
        <w:t>în două ore),</w:t>
      </w:r>
      <w:r>
        <w:rPr>
          <w:lang w:val="it-IT"/>
        </w:rPr>
        <w:t xml:space="preserve"> </w:t>
      </w:r>
      <w:r w:rsidRPr="00F07D4A">
        <w:rPr>
          <w:lang w:val="it-IT"/>
        </w:rPr>
        <w:t xml:space="preserve">precum </w:t>
      </w:r>
      <w:r w:rsidRPr="00F07D4A">
        <w:rPr>
          <w:rFonts w:ascii="Tahoma" w:hAnsi="Tahoma" w:cs="Tahoma"/>
          <w:lang w:val="it-IT"/>
        </w:rPr>
        <w:t>ș</w:t>
      </w:r>
      <w:r w:rsidRPr="00F07D4A">
        <w:rPr>
          <w:lang w:val="it-IT"/>
        </w:rPr>
        <w:t>i la DGASPC Arge</w:t>
      </w:r>
      <w:r w:rsidRPr="00F07D4A">
        <w:rPr>
          <w:rFonts w:ascii="Tahoma" w:hAnsi="Tahoma" w:cs="Tahoma"/>
          <w:lang w:val="it-IT"/>
        </w:rPr>
        <w:t>ș</w:t>
      </w:r>
      <w:r w:rsidRPr="00F07D4A">
        <w:rPr>
          <w:lang w:val="it-IT"/>
        </w:rPr>
        <w:t>, iar pentru un alt tip de incident la DGASPC Arge</w:t>
      </w:r>
      <w:r w:rsidRPr="00F07D4A">
        <w:rPr>
          <w:rFonts w:ascii="Tahoma" w:hAnsi="Tahoma" w:cs="Tahoma"/>
          <w:lang w:val="it-IT"/>
        </w:rPr>
        <w:t>ș</w:t>
      </w:r>
      <w:r>
        <w:rPr>
          <w:lang w:val="it-IT"/>
        </w:rPr>
        <w:t xml:space="preserve"> în termen de 24 ore;</w:t>
      </w:r>
    </w:p>
    <w:p w14:paraId="3A3FB35C" w14:textId="77777777" w:rsidR="0057244F" w:rsidRPr="00F07D4A" w:rsidRDefault="0057244F" w:rsidP="00C609BA">
      <w:pPr>
        <w:ind w:firstLine="284"/>
        <w:jc w:val="both"/>
        <w:rPr>
          <w:lang w:val="it-IT"/>
        </w:rPr>
      </w:pPr>
      <w:r>
        <w:rPr>
          <w:lang w:val="it-IT"/>
        </w:rPr>
        <w:t xml:space="preserve">- </w:t>
      </w:r>
      <w:r w:rsidRPr="00F07D4A">
        <w:rPr>
          <w:lang w:val="it-IT"/>
        </w:rPr>
        <w:t>informează beneficiarii asupra modalită</w:t>
      </w:r>
      <w:r w:rsidRPr="00F07D4A">
        <w:rPr>
          <w:rFonts w:ascii="Tahoma" w:hAnsi="Tahoma" w:cs="Tahoma"/>
          <w:lang w:val="it-IT"/>
        </w:rPr>
        <w:t>ț</w:t>
      </w:r>
      <w:r w:rsidRPr="00F07D4A">
        <w:rPr>
          <w:lang w:val="it-IT"/>
        </w:rPr>
        <w:t>ii de formulare a eventualelor sesizari /reclama</w:t>
      </w:r>
      <w:r w:rsidRPr="00F07D4A">
        <w:rPr>
          <w:rFonts w:ascii="Tahoma" w:hAnsi="Tahoma" w:cs="Tahoma"/>
          <w:lang w:val="it-IT"/>
        </w:rPr>
        <w:t>ț</w:t>
      </w:r>
      <w:r w:rsidRPr="00F07D4A">
        <w:rPr>
          <w:lang w:val="it-IT"/>
        </w:rPr>
        <w:t xml:space="preserve">ii </w:t>
      </w:r>
      <w:r w:rsidRPr="00F07D4A">
        <w:rPr>
          <w:rFonts w:ascii="Tahoma" w:hAnsi="Tahoma" w:cs="Tahoma"/>
          <w:lang w:val="it-IT"/>
        </w:rPr>
        <w:t>ș</w:t>
      </w:r>
      <w:r w:rsidRPr="00F07D4A">
        <w:rPr>
          <w:lang w:val="it-IT"/>
        </w:rPr>
        <w:t>i consemnează în registrul de eviden</w:t>
      </w:r>
      <w:r w:rsidRPr="00F07D4A">
        <w:rPr>
          <w:rFonts w:ascii="Tahoma" w:hAnsi="Tahoma" w:cs="Tahoma"/>
          <w:lang w:val="it-IT"/>
        </w:rPr>
        <w:t>ț</w:t>
      </w:r>
      <w:r w:rsidRPr="00F07D4A">
        <w:rPr>
          <w:lang w:val="it-IT"/>
        </w:rPr>
        <w:t>ă privind informarea beneficiarilor;</w:t>
      </w:r>
    </w:p>
    <w:p w14:paraId="38D09E6C" w14:textId="77777777" w:rsidR="0057244F" w:rsidRPr="00F07D4A" w:rsidRDefault="0057244F" w:rsidP="00C609BA">
      <w:pPr>
        <w:ind w:firstLine="284"/>
        <w:jc w:val="both"/>
        <w:rPr>
          <w:lang w:val="it-IT"/>
        </w:rPr>
      </w:pPr>
      <w:r>
        <w:rPr>
          <w:lang w:val="it-IT"/>
        </w:rPr>
        <w:t xml:space="preserve">- </w:t>
      </w:r>
      <w:r w:rsidRPr="00F07D4A">
        <w:rPr>
          <w:lang w:val="it-IT"/>
        </w:rPr>
        <w:t>informează beneficiarii cu privire la activitatea curentă a centrului,</w:t>
      </w:r>
      <w:r>
        <w:rPr>
          <w:lang w:val="it-IT"/>
        </w:rPr>
        <w:t xml:space="preserve"> </w:t>
      </w:r>
      <w:r w:rsidRPr="00F07D4A">
        <w:rPr>
          <w:lang w:val="it-IT"/>
        </w:rPr>
        <w:t>ghidul beneficiarului, contractul de servicii sociale,</w:t>
      </w:r>
      <w:r>
        <w:rPr>
          <w:lang w:val="it-IT"/>
        </w:rPr>
        <w:t xml:space="preserve"> </w:t>
      </w:r>
      <w:r w:rsidRPr="00F07D4A">
        <w:rPr>
          <w:lang w:val="it-IT"/>
        </w:rPr>
        <w:t xml:space="preserve">drepturi </w:t>
      </w:r>
      <w:r w:rsidRPr="00F07D4A">
        <w:rPr>
          <w:rFonts w:ascii="Tahoma" w:hAnsi="Tahoma" w:cs="Tahoma"/>
          <w:lang w:val="it-IT"/>
        </w:rPr>
        <w:t>ș</w:t>
      </w:r>
      <w:r w:rsidRPr="00F07D4A">
        <w:rPr>
          <w:lang w:val="it-IT"/>
        </w:rPr>
        <w:t>i obliga</w:t>
      </w:r>
      <w:r w:rsidRPr="00F07D4A">
        <w:rPr>
          <w:rFonts w:ascii="Tahoma" w:hAnsi="Tahoma" w:cs="Tahoma"/>
          <w:lang w:val="it-IT"/>
        </w:rPr>
        <w:t>ț</w:t>
      </w:r>
      <w:r w:rsidRPr="00F07D4A">
        <w:rPr>
          <w:lang w:val="it-IT"/>
        </w:rPr>
        <w:t>ii</w:t>
      </w:r>
      <w:r>
        <w:rPr>
          <w:lang w:val="it-IT"/>
        </w:rPr>
        <w:t xml:space="preserve">, exercitarea dreptului la vot, </w:t>
      </w:r>
      <w:r w:rsidRPr="00F07D4A">
        <w:rPr>
          <w:lang w:val="it-IT"/>
        </w:rPr>
        <w:t>tipuri de abuz,</w:t>
      </w:r>
      <w:r>
        <w:rPr>
          <w:lang w:val="it-IT"/>
        </w:rPr>
        <w:t xml:space="preserve"> </w:t>
      </w:r>
      <w:r w:rsidRPr="00F07D4A">
        <w:rPr>
          <w:lang w:val="it-IT"/>
        </w:rPr>
        <w:t>regimul de via</w:t>
      </w:r>
      <w:r w:rsidRPr="00F07D4A">
        <w:rPr>
          <w:rFonts w:ascii="Tahoma" w:hAnsi="Tahoma" w:cs="Tahoma"/>
          <w:lang w:val="it-IT"/>
        </w:rPr>
        <w:t>ț</w:t>
      </w:r>
      <w:r w:rsidRPr="00F07D4A">
        <w:rPr>
          <w:lang w:val="it-IT"/>
        </w:rPr>
        <w:t>ă sănătos,</w:t>
      </w:r>
      <w:r>
        <w:rPr>
          <w:lang w:val="it-IT"/>
        </w:rPr>
        <w:t xml:space="preserve"> </w:t>
      </w:r>
      <w:r w:rsidRPr="00F07D4A">
        <w:rPr>
          <w:lang w:val="it-IT"/>
        </w:rPr>
        <w:t xml:space="preserve">etc </w:t>
      </w:r>
      <w:r w:rsidRPr="00F07D4A">
        <w:rPr>
          <w:rFonts w:ascii="Tahoma" w:hAnsi="Tahoma" w:cs="Tahoma"/>
          <w:lang w:val="it-IT"/>
        </w:rPr>
        <w:t>ș</w:t>
      </w:r>
      <w:r w:rsidRPr="00F07D4A">
        <w:rPr>
          <w:lang w:val="it-IT"/>
        </w:rPr>
        <w:t>i consemnează în registrul privind informarea beneficiarilor;</w:t>
      </w:r>
    </w:p>
    <w:p w14:paraId="365A7272" w14:textId="77777777" w:rsidR="0057244F" w:rsidRPr="00F07D4A" w:rsidRDefault="0057244F" w:rsidP="00C609BA">
      <w:pPr>
        <w:ind w:firstLine="284"/>
        <w:jc w:val="both"/>
        <w:rPr>
          <w:lang w:val="it-IT"/>
        </w:rPr>
      </w:pPr>
      <w:r>
        <w:rPr>
          <w:lang w:val="it-IT"/>
        </w:rPr>
        <w:t xml:space="preserve">-  </w:t>
      </w:r>
      <w:r w:rsidRPr="00F07D4A">
        <w:rPr>
          <w:lang w:val="it-IT"/>
        </w:rPr>
        <w:t>monito</w:t>
      </w:r>
      <w:r>
        <w:rPr>
          <w:lang w:val="it-IT"/>
        </w:rPr>
        <w:t>rizează situaţia beneficiarilor</w:t>
      </w:r>
      <w:r w:rsidRPr="00F07D4A">
        <w:t xml:space="preserve">, urmăreşte respectarea obiectivelor şi nivelul de progres al beneficiarilor; </w:t>
      </w:r>
    </w:p>
    <w:p w14:paraId="46E557C1" w14:textId="77777777" w:rsidR="0057244F" w:rsidRPr="00F07D4A" w:rsidRDefault="0057244F" w:rsidP="00C609BA">
      <w:pPr>
        <w:ind w:firstLine="284"/>
        <w:jc w:val="both"/>
        <w:rPr>
          <w:lang w:val="it-IT"/>
        </w:rPr>
      </w:pPr>
      <w:r>
        <w:rPr>
          <w:lang w:val="it-IT"/>
        </w:rPr>
        <w:t xml:space="preserve">-  </w:t>
      </w:r>
      <w:r w:rsidRPr="00F07D4A">
        <w:t xml:space="preserve">controlează condiţiile de cazare, de servire a mesei şi aduce la cunoştinţă </w:t>
      </w:r>
      <w:r w:rsidRPr="00F07D4A">
        <w:rPr>
          <w:rFonts w:ascii="Tahoma" w:hAnsi="Tahoma" w:cs="Tahoma"/>
        </w:rPr>
        <w:t>ș</w:t>
      </w:r>
      <w:r w:rsidRPr="00F07D4A">
        <w:t>efului de centru  nevoile, preferi</w:t>
      </w:r>
      <w:r>
        <w:t>nţele şi neregulile semnalate</w:t>
      </w:r>
      <w:r w:rsidRPr="00F07D4A">
        <w:t>;</w:t>
      </w:r>
    </w:p>
    <w:p w14:paraId="676466DF" w14:textId="77777777" w:rsidR="0057244F" w:rsidRPr="00F07D4A" w:rsidRDefault="0057244F" w:rsidP="00C609BA">
      <w:pPr>
        <w:ind w:firstLine="284"/>
        <w:jc w:val="both"/>
        <w:rPr>
          <w:lang w:val="it-IT"/>
        </w:rPr>
      </w:pPr>
      <w:r>
        <w:rPr>
          <w:lang w:val="it-IT"/>
        </w:rPr>
        <w:t xml:space="preserve">- </w:t>
      </w:r>
      <w:r w:rsidRPr="00F07D4A">
        <w:t>întreţine relaţii de comunicare, colaborare,</w:t>
      </w:r>
      <w:r>
        <w:t xml:space="preserve"> </w:t>
      </w:r>
      <w:r w:rsidRPr="00F07D4A">
        <w:t>cu instituţiile sociale de ocrotire a sănătăţii, culturale, religioase în benefi</w:t>
      </w:r>
      <w:r>
        <w:t>ciul utilizatorilor de servicii</w:t>
      </w:r>
      <w:r w:rsidRPr="00F07D4A">
        <w:t>;</w:t>
      </w:r>
    </w:p>
    <w:p w14:paraId="11CB5819" w14:textId="77777777" w:rsidR="0057244F" w:rsidRPr="00F07D4A" w:rsidRDefault="0057244F" w:rsidP="00C609BA">
      <w:pPr>
        <w:ind w:firstLine="284"/>
        <w:jc w:val="both"/>
        <w:rPr>
          <w:lang w:val="it-IT"/>
        </w:rPr>
      </w:pPr>
      <w:r>
        <w:rPr>
          <w:lang w:val="it-IT"/>
        </w:rPr>
        <w:t xml:space="preserve">-  </w:t>
      </w:r>
      <w:r w:rsidRPr="00F07D4A">
        <w:t>asigură confidenţialitatea datelor şi informaţiilor referitoare la beneficiarul serviciilor sociale;</w:t>
      </w:r>
    </w:p>
    <w:p w14:paraId="40FF7DD1" w14:textId="77777777" w:rsidR="0057244F" w:rsidRPr="00F07D4A" w:rsidRDefault="0057244F" w:rsidP="00C609BA">
      <w:pPr>
        <w:ind w:firstLine="284"/>
        <w:jc w:val="both"/>
        <w:rPr>
          <w:lang w:val="it-IT"/>
        </w:rPr>
      </w:pPr>
      <w:r>
        <w:rPr>
          <w:lang w:val="it-IT"/>
        </w:rPr>
        <w:t xml:space="preserve">-  </w:t>
      </w:r>
      <w:r w:rsidRPr="00F07D4A">
        <w:t>se ocupă de implementarea legislaţiei sociale în activitatea de zi cu zi, formarea capacităţii de lucru în echipa multidisciplinară;</w:t>
      </w:r>
    </w:p>
    <w:p w14:paraId="248A8063" w14:textId="77777777" w:rsidR="0057244F" w:rsidRPr="00F07D4A" w:rsidRDefault="0057244F" w:rsidP="00C609BA">
      <w:pPr>
        <w:ind w:firstLine="284"/>
        <w:jc w:val="both"/>
        <w:rPr>
          <w:lang w:val="fr-FR"/>
        </w:rPr>
      </w:pPr>
      <w:r>
        <w:rPr>
          <w:lang w:val="fr-FR"/>
        </w:rPr>
        <w:t xml:space="preserve">-  </w:t>
      </w:r>
      <w:proofErr w:type="spellStart"/>
      <w:r w:rsidRPr="00F07D4A">
        <w:rPr>
          <w:lang w:val="fr-FR"/>
        </w:rPr>
        <w:t>prezintă</w:t>
      </w:r>
      <w:proofErr w:type="spellEnd"/>
      <w:r w:rsidRPr="00F07D4A">
        <w:rPr>
          <w:lang w:val="fr-FR"/>
        </w:rPr>
        <w:t xml:space="preserve"> </w:t>
      </w:r>
      <w:proofErr w:type="spellStart"/>
      <w:r w:rsidRPr="00F07D4A">
        <w:rPr>
          <w:lang w:val="fr-FR"/>
        </w:rPr>
        <w:t>disponibilitate</w:t>
      </w:r>
      <w:proofErr w:type="spellEnd"/>
      <w:r w:rsidRPr="00F07D4A">
        <w:rPr>
          <w:lang w:val="fr-FR"/>
        </w:rPr>
        <w:t xml:space="preserve"> </w:t>
      </w:r>
      <w:proofErr w:type="spellStart"/>
      <w:r w:rsidRPr="00F07D4A">
        <w:rPr>
          <w:lang w:val="fr-FR"/>
        </w:rPr>
        <w:t>fizică</w:t>
      </w:r>
      <w:proofErr w:type="spellEnd"/>
      <w:r w:rsidRPr="00F07D4A">
        <w:rPr>
          <w:lang w:val="fr-FR"/>
        </w:rPr>
        <w:t xml:space="preserve"> </w:t>
      </w:r>
      <w:proofErr w:type="spellStart"/>
      <w:r w:rsidRPr="00F07D4A">
        <w:rPr>
          <w:rFonts w:ascii="Tahoma" w:hAnsi="Tahoma" w:cs="Tahoma"/>
          <w:lang w:val="fr-FR"/>
        </w:rPr>
        <w:t>ș</w:t>
      </w:r>
      <w:r w:rsidRPr="00F07D4A">
        <w:rPr>
          <w:lang w:val="fr-FR"/>
        </w:rPr>
        <w:t>i</w:t>
      </w:r>
      <w:proofErr w:type="spellEnd"/>
      <w:r w:rsidRPr="00F07D4A">
        <w:rPr>
          <w:lang w:val="fr-FR"/>
        </w:rPr>
        <w:t xml:space="preserve"> </w:t>
      </w:r>
      <w:proofErr w:type="spellStart"/>
      <w:r w:rsidRPr="00F07D4A">
        <w:rPr>
          <w:lang w:val="fr-FR"/>
        </w:rPr>
        <w:t>psihică</w:t>
      </w:r>
      <w:proofErr w:type="spellEnd"/>
      <w:r w:rsidRPr="00F07D4A">
        <w:rPr>
          <w:lang w:val="fr-FR"/>
        </w:rPr>
        <w:t xml:space="preserve"> de </w:t>
      </w:r>
      <w:proofErr w:type="spellStart"/>
      <w:r w:rsidRPr="00F07D4A">
        <w:rPr>
          <w:lang w:val="fr-FR"/>
        </w:rPr>
        <w:t>rela</w:t>
      </w:r>
      <w:r w:rsidRPr="00F07D4A">
        <w:rPr>
          <w:rFonts w:ascii="Tahoma" w:hAnsi="Tahoma" w:cs="Tahoma"/>
          <w:lang w:val="fr-FR"/>
        </w:rPr>
        <w:t>ț</w:t>
      </w:r>
      <w:r w:rsidRPr="00F07D4A">
        <w:rPr>
          <w:lang w:val="fr-FR"/>
        </w:rPr>
        <w:t>ionare</w:t>
      </w:r>
      <w:proofErr w:type="spellEnd"/>
      <w:r w:rsidRPr="00F07D4A">
        <w:rPr>
          <w:lang w:val="fr-FR"/>
        </w:rPr>
        <w:t xml:space="preserve"> </w:t>
      </w:r>
      <w:proofErr w:type="spellStart"/>
      <w:r w:rsidRPr="00F07D4A">
        <w:rPr>
          <w:rFonts w:ascii="Tahoma" w:hAnsi="Tahoma" w:cs="Tahoma"/>
          <w:lang w:val="fr-FR"/>
        </w:rPr>
        <w:t>ș</w:t>
      </w:r>
      <w:r w:rsidRPr="00F07D4A">
        <w:rPr>
          <w:lang w:val="fr-FR"/>
        </w:rPr>
        <w:t>i</w:t>
      </w:r>
      <w:proofErr w:type="spellEnd"/>
      <w:r w:rsidRPr="00F07D4A">
        <w:rPr>
          <w:lang w:val="fr-FR"/>
        </w:rPr>
        <w:t xml:space="preserve"> </w:t>
      </w:r>
      <w:proofErr w:type="spellStart"/>
      <w:r w:rsidRPr="00F07D4A">
        <w:rPr>
          <w:lang w:val="fr-FR"/>
        </w:rPr>
        <w:t>comunicare</w:t>
      </w:r>
      <w:proofErr w:type="spellEnd"/>
      <w:r w:rsidRPr="00F07D4A">
        <w:rPr>
          <w:lang w:val="fr-FR"/>
        </w:rPr>
        <w:t xml:space="preserve"> </w:t>
      </w:r>
      <w:proofErr w:type="spellStart"/>
      <w:r w:rsidRPr="00F07D4A">
        <w:rPr>
          <w:lang w:val="fr-FR"/>
        </w:rPr>
        <w:t>cu</w:t>
      </w:r>
      <w:proofErr w:type="spellEnd"/>
      <w:r w:rsidRPr="00F07D4A">
        <w:rPr>
          <w:lang w:val="fr-FR"/>
        </w:rPr>
        <w:t xml:space="preserve"> </w:t>
      </w:r>
      <w:proofErr w:type="spellStart"/>
      <w:r w:rsidRPr="00F07D4A">
        <w:rPr>
          <w:lang w:val="fr-FR"/>
        </w:rPr>
        <w:t>beneficiarii</w:t>
      </w:r>
      <w:proofErr w:type="spellEnd"/>
      <w:r w:rsidRPr="00F07D4A">
        <w:rPr>
          <w:lang w:val="fr-FR"/>
        </w:rPr>
        <w:t>;</w:t>
      </w:r>
    </w:p>
    <w:p w14:paraId="706C180D" w14:textId="77777777" w:rsidR="0057244F" w:rsidRPr="00F07D4A" w:rsidRDefault="0057244F" w:rsidP="00C609BA">
      <w:pPr>
        <w:ind w:firstLine="284"/>
        <w:jc w:val="both"/>
        <w:rPr>
          <w:lang w:val="fr-FR"/>
        </w:rPr>
      </w:pPr>
      <w:r>
        <w:rPr>
          <w:lang w:val="fr-FR"/>
        </w:rPr>
        <w:t xml:space="preserve">- </w:t>
      </w:r>
      <w:r w:rsidRPr="00F07D4A">
        <w:t>elaborează, în colaborare cu speciali</w:t>
      </w:r>
      <w:r w:rsidRPr="00F07D4A">
        <w:rPr>
          <w:rFonts w:ascii="Tahoma" w:hAnsi="Tahoma" w:cs="Tahoma"/>
        </w:rPr>
        <w:t>ș</w:t>
      </w:r>
      <w:r w:rsidRPr="00F07D4A">
        <w:t>tii Procedurile Opera</w:t>
      </w:r>
      <w:r w:rsidRPr="00F07D4A">
        <w:rPr>
          <w:rFonts w:ascii="Tahoma" w:hAnsi="Tahoma" w:cs="Tahoma"/>
        </w:rPr>
        <w:t>ț</w:t>
      </w:r>
      <w:r w:rsidRPr="00F07D4A">
        <w:t>ionale necesare în desfă</w:t>
      </w:r>
      <w:r w:rsidRPr="00F07D4A">
        <w:rPr>
          <w:rFonts w:ascii="Tahoma" w:hAnsi="Tahoma" w:cs="Tahoma"/>
        </w:rPr>
        <w:t>ș</w:t>
      </w:r>
      <w:r w:rsidRPr="00F07D4A">
        <w:t>urarea activită</w:t>
      </w:r>
      <w:r w:rsidRPr="00F07D4A">
        <w:rPr>
          <w:rFonts w:ascii="Tahoma" w:hAnsi="Tahoma" w:cs="Tahoma"/>
        </w:rPr>
        <w:t>ț</w:t>
      </w:r>
      <w:r w:rsidRPr="00F07D4A">
        <w:t>ii personalului de specialitate;</w:t>
      </w:r>
    </w:p>
    <w:p w14:paraId="7DE38C80" w14:textId="77777777" w:rsidR="0057244F" w:rsidRPr="00F07D4A" w:rsidRDefault="0057244F" w:rsidP="00C609BA">
      <w:pPr>
        <w:ind w:firstLine="284"/>
        <w:jc w:val="both"/>
        <w:rPr>
          <w:lang w:val="fr-FR"/>
        </w:rPr>
      </w:pPr>
      <w:r>
        <w:rPr>
          <w:lang w:val="fr-FR"/>
        </w:rPr>
        <w:t xml:space="preserve">- </w:t>
      </w:r>
      <w:r w:rsidRPr="00F07D4A">
        <w:t xml:space="preserve">organizează, ori de câte ori se impune, întâlniri, consultări, cu personalul de specialitate, în vederea reglementării problemelor curente </w:t>
      </w:r>
      <w:r w:rsidRPr="00F07D4A">
        <w:rPr>
          <w:rFonts w:ascii="Tahoma" w:hAnsi="Tahoma" w:cs="Tahoma"/>
        </w:rPr>
        <w:t>ș</w:t>
      </w:r>
      <w:r w:rsidRPr="00F07D4A">
        <w:t>i pentru găsirea unor solu</w:t>
      </w:r>
      <w:r w:rsidRPr="00F07D4A">
        <w:rPr>
          <w:rFonts w:ascii="Tahoma" w:hAnsi="Tahoma" w:cs="Tahoma"/>
        </w:rPr>
        <w:t>ț</w:t>
      </w:r>
      <w:r w:rsidRPr="00F07D4A">
        <w:t>ii de îmbunătă</w:t>
      </w:r>
      <w:r w:rsidRPr="00F07D4A">
        <w:rPr>
          <w:rFonts w:ascii="Tahoma" w:hAnsi="Tahoma" w:cs="Tahoma"/>
        </w:rPr>
        <w:t>ț</w:t>
      </w:r>
      <w:r w:rsidRPr="00F07D4A">
        <w:t>ire a calită</w:t>
      </w:r>
      <w:r w:rsidRPr="00F07D4A">
        <w:rPr>
          <w:rFonts w:ascii="Tahoma" w:hAnsi="Tahoma" w:cs="Tahoma"/>
        </w:rPr>
        <w:t>ț</w:t>
      </w:r>
      <w:r w:rsidRPr="00F07D4A">
        <w:t xml:space="preserve">ii  serviciilor </w:t>
      </w:r>
      <w:r w:rsidRPr="00F07D4A">
        <w:rPr>
          <w:rFonts w:ascii="Tahoma" w:hAnsi="Tahoma" w:cs="Tahoma"/>
        </w:rPr>
        <w:t>ș</w:t>
      </w:r>
      <w:r w:rsidRPr="00F07D4A">
        <w:t xml:space="preserve">i le propune </w:t>
      </w:r>
      <w:r w:rsidRPr="00F07D4A">
        <w:rPr>
          <w:rFonts w:ascii="Tahoma" w:hAnsi="Tahoma" w:cs="Tahoma"/>
        </w:rPr>
        <w:t>ș</w:t>
      </w:r>
      <w:r w:rsidRPr="00F07D4A">
        <w:t>efului de centru pentru solu</w:t>
      </w:r>
      <w:r w:rsidRPr="00F07D4A">
        <w:rPr>
          <w:rFonts w:ascii="Tahoma" w:hAnsi="Tahoma" w:cs="Tahoma"/>
        </w:rPr>
        <w:t>ț</w:t>
      </w:r>
      <w:r>
        <w:t>ionare</w:t>
      </w:r>
      <w:r w:rsidRPr="00F07D4A">
        <w:t xml:space="preserve">; </w:t>
      </w:r>
    </w:p>
    <w:p w14:paraId="1D920C5A" w14:textId="77777777" w:rsidR="0057244F" w:rsidRPr="00F07D4A" w:rsidRDefault="0057244F" w:rsidP="00C609BA">
      <w:pPr>
        <w:ind w:firstLine="284"/>
        <w:jc w:val="both"/>
        <w:rPr>
          <w:lang w:val="fr-FR"/>
        </w:rPr>
      </w:pPr>
      <w:r>
        <w:rPr>
          <w:lang w:val="fr-FR"/>
        </w:rPr>
        <w:t xml:space="preserve">- </w:t>
      </w:r>
      <w:r w:rsidRPr="00F07D4A">
        <w:t xml:space="preserve">organizează sesiuni de instruire a personalului de specialitate astfel încât, în activitatea depusă să respecte demnitatea </w:t>
      </w:r>
      <w:r w:rsidRPr="00F07D4A">
        <w:rPr>
          <w:rFonts w:ascii="Tahoma" w:hAnsi="Tahoma" w:cs="Tahoma"/>
        </w:rPr>
        <w:t>ș</w:t>
      </w:r>
      <w:r w:rsidRPr="00F07D4A">
        <w:t>i intimitatea beneficiarului;</w:t>
      </w:r>
    </w:p>
    <w:p w14:paraId="06F0AA4C" w14:textId="77777777" w:rsidR="0057244F" w:rsidRPr="00F07D4A" w:rsidRDefault="0057244F" w:rsidP="00C609BA">
      <w:pPr>
        <w:ind w:firstLine="284"/>
        <w:jc w:val="both"/>
        <w:rPr>
          <w:lang w:val="pt-BR"/>
        </w:rPr>
      </w:pPr>
      <w:r>
        <w:rPr>
          <w:lang w:val="fr-FR"/>
        </w:rPr>
        <w:t xml:space="preserve">- </w:t>
      </w:r>
      <w:r w:rsidRPr="00F07D4A">
        <w:rPr>
          <w:lang w:val="fr-FR"/>
        </w:rPr>
        <w:t xml:space="preserve">se va </w:t>
      </w:r>
      <w:proofErr w:type="spellStart"/>
      <w:r w:rsidRPr="00F07D4A">
        <w:rPr>
          <w:lang w:val="fr-FR"/>
        </w:rPr>
        <w:t>preocupa</w:t>
      </w:r>
      <w:proofErr w:type="spellEnd"/>
      <w:r w:rsidRPr="00F07D4A">
        <w:rPr>
          <w:lang w:val="fr-FR"/>
        </w:rPr>
        <w:t xml:space="preserve"> permanent de </w:t>
      </w:r>
      <w:proofErr w:type="spellStart"/>
      <w:r w:rsidRPr="00F07D4A">
        <w:rPr>
          <w:lang w:val="fr-FR"/>
        </w:rPr>
        <w:t>cunoaşterea</w:t>
      </w:r>
      <w:proofErr w:type="spellEnd"/>
      <w:r w:rsidRPr="00F07D4A">
        <w:rPr>
          <w:lang w:val="fr-FR"/>
        </w:rPr>
        <w:t xml:space="preserve"> </w:t>
      </w:r>
      <w:proofErr w:type="spellStart"/>
      <w:r w:rsidRPr="00F07D4A">
        <w:rPr>
          <w:lang w:val="fr-FR"/>
        </w:rPr>
        <w:t>legislaţiei</w:t>
      </w:r>
      <w:proofErr w:type="spellEnd"/>
      <w:r w:rsidRPr="00F07D4A">
        <w:rPr>
          <w:lang w:val="fr-FR"/>
        </w:rPr>
        <w:t xml:space="preserve"> </w:t>
      </w:r>
      <w:proofErr w:type="spellStart"/>
      <w:r w:rsidRPr="00F07D4A">
        <w:rPr>
          <w:lang w:val="fr-FR"/>
        </w:rPr>
        <w:t>în</w:t>
      </w:r>
      <w:proofErr w:type="spellEnd"/>
      <w:r w:rsidRPr="00F07D4A">
        <w:rPr>
          <w:lang w:val="fr-FR"/>
        </w:rPr>
        <w:t xml:space="preserve"> </w:t>
      </w:r>
      <w:proofErr w:type="spellStart"/>
      <w:r w:rsidRPr="00F07D4A">
        <w:rPr>
          <w:lang w:val="fr-FR"/>
        </w:rPr>
        <w:t>domeniul</w:t>
      </w:r>
      <w:proofErr w:type="spellEnd"/>
      <w:r w:rsidRPr="00F07D4A">
        <w:rPr>
          <w:lang w:val="fr-FR"/>
        </w:rPr>
        <w:t xml:space="preserve"> </w:t>
      </w:r>
      <w:proofErr w:type="spellStart"/>
      <w:r w:rsidRPr="00F07D4A">
        <w:rPr>
          <w:lang w:val="fr-FR"/>
        </w:rPr>
        <w:t>protecţiei</w:t>
      </w:r>
      <w:proofErr w:type="spellEnd"/>
      <w:r w:rsidRPr="00F07D4A">
        <w:rPr>
          <w:lang w:val="fr-FR"/>
        </w:rPr>
        <w:t xml:space="preserve"> </w:t>
      </w:r>
      <w:proofErr w:type="spellStart"/>
      <w:r w:rsidRPr="00F07D4A">
        <w:rPr>
          <w:lang w:val="fr-FR"/>
        </w:rPr>
        <w:t>adultului</w:t>
      </w:r>
      <w:proofErr w:type="spellEnd"/>
      <w:r w:rsidRPr="00F07D4A">
        <w:rPr>
          <w:lang w:val="fr-FR"/>
        </w:rPr>
        <w:t xml:space="preserve"> </w:t>
      </w:r>
      <w:proofErr w:type="spellStart"/>
      <w:r w:rsidRPr="00F07D4A">
        <w:rPr>
          <w:lang w:val="fr-FR"/>
        </w:rPr>
        <w:t>cu</w:t>
      </w:r>
      <w:proofErr w:type="spellEnd"/>
      <w:r w:rsidRPr="00F07D4A">
        <w:rPr>
          <w:lang w:val="fr-FR"/>
        </w:rPr>
        <w:t xml:space="preserve"> </w:t>
      </w:r>
      <w:proofErr w:type="spellStart"/>
      <w:r w:rsidRPr="00F07D4A">
        <w:rPr>
          <w:lang w:val="fr-FR"/>
        </w:rPr>
        <w:t>dizabilităţi</w:t>
      </w:r>
      <w:proofErr w:type="spellEnd"/>
      <w:r>
        <w:rPr>
          <w:lang w:val="fr-FR"/>
        </w:rPr>
        <w:t>,</w:t>
      </w:r>
      <w:r w:rsidRPr="00F07D4A">
        <w:rPr>
          <w:lang w:val="pt-BR"/>
        </w:rPr>
        <w:t xml:space="preserve">  </w:t>
      </w:r>
      <w:r w:rsidRPr="00F07D4A">
        <w:t xml:space="preserve">respectă normele de Protectia Muncii </w:t>
      </w:r>
      <w:r w:rsidRPr="00F07D4A">
        <w:rPr>
          <w:rFonts w:ascii="Tahoma" w:hAnsi="Tahoma" w:cs="Tahoma"/>
        </w:rPr>
        <w:t>ș</w:t>
      </w:r>
      <w:r w:rsidRPr="00F07D4A">
        <w:t>i P.S.I.;</w:t>
      </w:r>
    </w:p>
    <w:p w14:paraId="59C1D1AA" w14:textId="77777777" w:rsidR="0057244F" w:rsidRPr="00F07D4A" w:rsidRDefault="0057244F" w:rsidP="00C609BA">
      <w:pPr>
        <w:ind w:firstLine="284"/>
        <w:jc w:val="both"/>
      </w:pPr>
      <w:r>
        <w:t xml:space="preserve">-  </w:t>
      </w:r>
      <w:r w:rsidRPr="00F07D4A">
        <w:t>păstrează confiden</w:t>
      </w:r>
      <w:r w:rsidRPr="00F07D4A">
        <w:rPr>
          <w:rFonts w:ascii="Tahoma" w:hAnsi="Tahoma" w:cs="Tahoma"/>
        </w:rPr>
        <w:t>ț</w:t>
      </w:r>
      <w:r w:rsidRPr="00F07D4A">
        <w:t>ialitatea datelor conform Contractului de confiden</w:t>
      </w:r>
      <w:r w:rsidRPr="00F07D4A">
        <w:rPr>
          <w:rFonts w:ascii="Tahoma" w:hAnsi="Tahoma" w:cs="Tahoma"/>
        </w:rPr>
        <w:t>ț</w:t>
      </w:r>
      <w:r w:rsidRPr="00F07D4A">
        <w:t>ialitate;</w:t>
      </w:r>
    </w:p>
    <w:p w14:paraId="7B955F77" w14:textId="77777777" w:rsidR="0057244F" w:rsidRPr="00F07D4A" w:rsidRDefault="0057244F" w:rsidP="00C609BA">
      <w:pPr>
        <w:ind w:firstLine="284"/>
        <w:jc w:val="both"/>
        <w:rPr>
          <w:b/>
        </w:rPr>
      </w:pPr>
      <w:r>
        <w:t xml:space="preserve">-  </w:t>
      </w:r>
      <w:r w:rsidRPr="00F07D4A">
        <w:t>nu lipse</w:t>
      </w:r>
      <w:r w:rsidRPr="00F07D4A">
        <w:rPr>
          <w:rFonts w:ascii="Tahoma" w:hAnsi="Tahoma" w:cs="Tahoma"/>
        </w:rPr>
        <w:t>ș</w:t>
      </w:r>
      <w:r w:rsidRPr="00F07D4A">
        <w:t xml:space="preserve">te nemotivat </w:t>
      </w:r>
      <w:r w:rsidRPr="00F07D4A">
        <w:rPr>
          <w:rFonts w:ascii="Tahoma" w:hAnsi="Tahoma" w:cs="Tahoma"/>
        </w:rPr>
        <w:t>ș</w:t>
      </w:r>
      <w:r w:rsidRPr="00F07D4A">
        <w:t>i nu părăse</w:t>
      </w:r>
      <w:r w:rsidRPr="00F07D4A">
        <w:rPr>
          <w:rFonts w:ascii="Tahoma" w:hAnsi="Tahoma" w:cs="Tahoma"/>
        </w:rPr>
        <w:t>ș</w:t>
      </w:r>
      <w:r w:rsidRPr="00F07D4A">
        <w:t>te locul de muncă,</w:t>
      </w:r>
      <w:r>
        <w:t xml:space="preserve"> </w:t>
      </w:r>
      <w:r w:rsidRPr="00F07D4A">
        <w:t>fără să anun</w:t>
      </w:r>
      <w:r w:rsidRPr="00F07D4A">
        <w:rPr>
          <w:rFonts w:ascii="Tahoma" w:hAnsi="Tahoma" w:cs="Tahoma"/>
        </w:rPr>
        <w:t>ț</w:t>
      </w:r>
      <w:r w:rsidRPr="00F07D4A">
        <w:t xml:space="preserve">e </w:t>
      </w:r>
      <w:r w:rsidRPr="00F07D4A">
        <w:rPr>
          <w:rFonts w:ascii="Tahoma" w:hAnsi="Tahoma" w:cs="Tahoma"/>
        </w:rPr>
        <w:t>ș</w:t>
      </w:r>
      <w:r w:rsidRPr="00F07D4A">
        <w:t>eful de centru</w:t>
      </w:r>
      <w:r w:rsidRPr="00F07D4A">
        <w:rPr>
          <w:b/>
        </w:rPr>
        <w:t>.</w:t>
      </w:r>
    </w:p>
    <w:p w14:paraId="2C7C49F9" w14:textId="77777777" w:rsidR="0057244F" w:rsidRPr="00F07D4A" w:rsidRDefault="0057244F" w:rsidP="00C609BA">
      <w:pPr>
        <w:widowControl w:val="0"/>
        <w:tabs>
          <w:tab w:val="left" w:pos="540"/>
          <w:tab w:val="left" w:pos="1005"/>
        </w:tabs>
        <w:suppressAutoHyphens/>
        <w:spacing w:line="100" w:lineRule="atLeast"/>
        <w:ind w:firstLine="284"/>
        <w:jc w:val="both"/>
        <w:rPr>
          <w:color w:val="000000"/>
          <w:lang w:val="fr-FR"/>
        </w:rPr>
      </w:pPr>
      <w:r>
        <w:t xml:space="preserve">-  </w:t>
      </w:r>
      <w:r w:rsidRPr="00F07D4A">
        <w:rPr>
          <w:color w:val="000000"/>
          <w:lang w:val="fr-FR"/>
        </w:rPr>
        <w:t xml:space="preserve">este </w:t>
      </w:r>
      <w:proofErr w:type="spellStart"/>
      <w:r w:rsidRPr="00F07D4A">
        <w:rPr>
          <w:color w:val="000000"/>
          <w:lang w:val="fr-FR"/>
        </w:rPr>
        <w:t>obligat</w:t>
      </w:r>
      <w:proofErr w:type="spellEnd"/>
      <w:r w:rsidRPr="00F07D4A">
        <w:rPr>
          <w:color w:val="000000"/>
          <w:lang w:val="fr-FR"/>
        </w:rPr>
        <w:t xml:space="preserve"> </w:t>
      </w:r>
      <w:proofErr w:type="spellStart"/>
      <w:r w:rsidRPr="00F07D4A">
        <w:rPr>
          <w:color w:val="000000"/>
          <w:lang w:val="fr-FR"/>
        </w:rPr>
        <w:t>să</w:t>
      </w:r>
      <w:proofErr w:type="spellEnd"/>
      <w:r w:rsidRPr="00F07D4A">
        <w:rPr>
          <w:color w:val="000000"/>
          <w:lang w:val="fr-FR"/>
        </w:rPr>
        <w:t xml:space="preserve"> </w:t>
      </w:r>
      <w:proofErr w:type="spellStart"/>
      <w:r w:rsidRPr="00F07D4A">
        <w:rPr>
          <w:color w:val="000000"/>
          <w:lang w:val="fr-FR"/>
        </w:rPr>
        <w:t>anunţe</w:t>
      </w:r>
      <w:proofErr w:type="spellEnd"/>
      <w:r w:rsidRPr="00F07D4A">
        <w:rPr>
          <w:color w:val="000000"/>
          <w:lang w:val="fr-FR"/>
        </w:rPr>
        <w:t xml:space="preserve"> </w:t>
      </w:r>
      <w:proofErr w:type="spellStart"/>
      <w:r w:rsidRPr="00F07D4A">
        <w:rPr>
          <w:color w:val="000000"/>
          <w:lang w:val="fr-FR"/>
        </w:rPr>
        <w:t>conducerea</w:t>
      </w:r>
      <w:proofErr w:type="spellEnd"/>
      <w:r w:rsidRPr="00F07D4A">
        <w:rPr>
          <w:color w:val="000000"/>
          <w:lang w:val="fr-FR"/>
        </w:rPr>
        <w:t xml:space="preserve"> de </w:t>
      </w:r>
      <w:proofErr w:type="spellStart"/>
      <w:r w:rsidRPr="00F07D4A">
        <w:rPr>
          <w:color w:val="000000"/>
          <w:lang w:val="fr-FR"/>
        </w:rPr>
        <w:t>orice</w:t>
      </w:r>
      <w:proofErr w:type="spellEnd"/>
      <w:r w:rsidRPr="00F07D4A">
        <w:rPr>
          <w:color w:val="000000"/>
          <w:lang w:val="fr-FR"/>
        </w:rPr>
        <w:t xml:space="preserve"> </w:t>
      </w:r>
      <w:proofErr w:type="spellStart"/>
      <w:r w:rsidRPr="00F07D4A">
        <w:rPr>
          <w:color w:val="000000"/>
          <w:lang w:val="fr-FR"/>
        </w:rPr>
        <w:t>modificare</w:t>
      </w:r>
      <w:proofErr w:type="spellEnd"/>
      <w:r w:rsidRPr="00F07D4A">
        <w:rPr>
          <w:color w:val="000000"/>
          <w:lang w:val="fr-FR"/>
        </w:rPr>
        <w:t xml:space="preserve"> </w:t>
      </w:r>
      <w:proofErr w:type="spellStart"/>
      <w:r w:rsidRPr="00F07D4A">
        <w:rPr>
          <w:color w:val="000000"/>
          <w:lang w:val="fr-FR"/>
        </w:rPr>
        <w:t>intervenită</w:t>
      </w:r>
      <w:proofErr w:type="spellEnd"/>
      <w:r w:rsidRPr="00F07D4A">
        <w:rPr>
          <w:color w:val="000000"/>
          <w:lang w:val="fr-FR"/>
        </w:rPr>
        <w:t xml:space="preserve"> </w:t>
      </w:r>
      <w:proofErr w:type="spellStart"/>
      <w:r w:rsidRPr="00F07D4A">
        <w:rPr>
          <w:color w:val="000000"/>
          <w:lang w:val="fr-FR"/>
        </w:rPr>
        <w:t>în</w:t>
      </w:r>
      <w:proofErr w:type="spellEnd"/>
      <w:r w:rsidRPr="00F07D4A">
        <w:rPr>
          <w:color w:val="000000"/>
          <w:lang w:val="fr-FR"/>
        </w:rPr>
        <w:t xml:space="preserve"> </w:t>
      </w:r>
      <w:proofErr w:type="spellStart"/>
      <w:r w:rsidRPr="00F07D4A">
        <w:rPr>
          <w:color w:val="000000"/>
          <w:lang w:val="fr-FR"/>
        </w:rPr>
        <w:t>starea</w:t>
      </w:r>
      <w:proofErr w:type="spellEnd"/>
      <w:r w:rsidRPr="00F07D4A">
        <w:rPr>
          <w:color w:val="000000"/>
          <w:lang w:val="fr-FR"/>
        </w:rPr>
        <w:t xml:space="preserve"> sa de </w:t>
      </w:r>
      <w:proofErr w:type="spellStart"/>
      <w:r w:rsidRPr="00F07D4A">
        <w:rPr>
          <w:color w:val="000000"/>
          <w:lang w:val="fr-FR"/>
        </w:rPr>
        <w:t>sănătate</w:t>
      </w:r>
      <w:proofErr w:type="spellEnd"/>
      <w:r w:rsidRPr="00F07D4A">
        <w:rPr>
          <w:color w:val="000000"/>
          <w:lang w:val="fr-FR"/>
        </w:rPr>
        <w:t xml:space="preserve"> </w:t>
      </w:r>
      <w:proofErr w:type="spellStart"/>
      <w:r w:rsidRPr="00F07D4A">
        <w:rPr>
          <w:color w:val="000000"/>
          <w:lang w:val="fr-FR"/>
        </w:rPr>
        <w:t>şi</w:t>
      </w:r>
      <w:proofErr w:type="spellEnd"/>
      <w:r w:rsidRPr="00F07D4A">
        <w:rPr>
          <w:color w:val="000000"/>
          <w:lang w:val="fr-FR"/>
        </w:rPr>
        <w:t xml:space="preserve"> </w:t>
      </w:r>
      <w:proofErr w:type="spellStart"/>
      <w:r w:rsidRPr="00F07D4A">
        <w:rPr>
          <w:color w:val="000000"/>
          <w:lang w:val="fr-FR"/>
        </w:rPr>
        <w:t>să</w:t>
      </w:r>
      <w:proofErr w:type="spellEnd"/>
      <w:r w:rsidRPr="00F07D4A">
        <w:rPr>
          <w:color w:val="000000"/>
          <w:lang w:val="fr-FR"/>
        </w:rPr>
        <w:t xml:space="preserve"> nu se  </w:t>
      </w:r>
      <w:proofErr w:type="spellStart"/>
      <w:r w:rsidRPr="00F07D4A">
        <w:rPr>
          <w:color w:val="000000"/>
          <w:lang w:val="fr-FR"/>
        </w:rPr>
        <w:t>prezinte</w:t>
      </w:r>
      <w:proofErr w:type="spellEnd"/>
      <w:r w:rsidRPr="00F07D4A">
        <w:rPr>
          <w:color w:val="000000"/>
          <w:lang w:val="fr-FR"/>
        </w:rPr>
        <w:t xml:space="preserve"> la </w:t>
      </w:r>
      <w:proofErr w:type="spellStart"/>
      <w:r w:rsidRPr="00F07D4A">
        <w:rPr>
          <w:color w:val="000000"/>
          <w:lang w:val="fr-FR"/>
        </w:rPr>
        <w:t>serviciu</w:t>
      </w:r>
      <w:proofErr w:type="spellEnd"/>
      <w:r w:rsidRPr="00F07D4A">
        <w:rPr>
          <w:color w:val="000000"/>
          <w:lang w:val="fr-FR"/>
        </w:rPr>
        <w:t xml:space="preserve"> </w:t>
      </w:r>
      <w:proofErr w:type="spellStart"/>
      <w:r w:rsidRPr="00F07D4A">
        <w:rPr>
          <w:color w:val="000000"/>
          <w:lang w:val="fr-FR"/>
        </w:rPr>
        <w:t>fără</w:t>
      </w:r>
      <w:proofErr w:type="spellEnd"/>
      <w:r w:rsidRPr="00F07D4A">
        <w:rPr>
          <w:color w:val="000000"/>
          <w:lang w:val="fr-FR"/>
        </w:rPr>
        <w:t xml:space="preserve"> </w:t>
      </w:r>
      <w:proofErr w:type="spellStart"/>
      <w:r w:rsidRPr="00F07D4A">
        <w:rPr>
          <w:color w:val="000000"/>
          <w:lang w:val="fr-FR"/>
        </w:rPr>
        <w:t>avizul</w:t>
      </w:r>
      <w:proofErr w:type="spellEnd"/>
      <w:r w:rsidRPr="00F07D4A">
        <w:rPr>
          <w:color w:val="000000"/>
          <w:lang w:val="fr-FR"/>
        </w:rPr>
        <w:t xml:space="preserve"> </w:t>
      </w:r>
      <w:proofErr w:type="spellStart"/>
      <w:r w:rsidRPr="00F07D4A">
        <w:rPr>
          <w:color w:val="000000"/>
          <w:lang w:val="fr-FR"/>
        </w:rPr>
        <w:t>medicului</w:t>
      </w:r>
      <w:proofErr w:type="spellEnd"/>
      <w:r w:rsidRPr="00F07D4A">
        <w:rPr>
          <w:color w:val="000000"/>
          <w:lang w:val="fr-FR"/>
        </w:rPr>
        <w:t xml:space="preserve"> de </w:t>
      </w:r>
      <w:proofErr w:type="spellStart"/>
      <w:r w:rsidRPr="00F07D4A">
        <w:rPr>
          <w:color w:val="000000"/>
          <w:lang w:val="fr-FR"/>
        </w:rPr>
        <w:t>medicina</w:t>
      </w:r>
      <w:proofErr w:type="spellEnd"/>
      <w:r w:rsidRPr="00F07D4A">
        <w:rPr>
          <w:color w:val="000000"/>
          <w:lang w:val="fr-FR"/>
        </w:rPr>
        <w:t xml:space="preserve"> </w:t>
      </w:r>
      <w:proofErr w:type="spellStart"/>
      <w:r w:rsidRPr="00F07D4A">
        <w:rPr>
          <w:color w:val="000000"/>
          <w:lang w:val="fr-FR"/>
        </w:rPr>
        <w:t>muncii</w:t>
      </w:r>
      <w:proofErr w:type="spellEnd"/>
      <w:r w:rsidRPr="00F07D4A">
        <w:rPr>
          <w:color w:val="000000"/>
          <w:lang w:val="fr-FR"/>
        </w:rPr>
        <w:t>;</w:t>
      </w:r>
    </w:p>
    <w:p w14:paraId="372EA51B" w14:textId="77777777" w:rsidR="0057244F" w:rsidRPr="00F07D4A" w:rsidRDefault="0057244F" w:rsidP="00C609BA">
      <w:pPr>
        <w:pStyle w:val="Corptext2"/>
        <w:spacing w:after="0" w:line="200" w:lineRule="atLeast"/>
        <w:ind w:firstLine="284"/>
        <w:jc w:val="both"/>
        <w:rPr>
          <w:rFonts w:ascii="Times New Roman" w:hAnsi="Times New Roman"/>
          <w:sz w:val="24"/>
          <w:szCs w:val="24"/>
        </w:rPr>
      </w:pPr>
      <w:r>
        <w:rPr>
          <w:rFonts w:ascii="Times New Roman" w:hAnsi="Times New Roman"/>
          <w:sz w:val="24"/>
          <w:szCs w:val="24"/>
        </w:rPr>
        <w:t xml:space="preserve">-  </w:t>
      </w:r>
      <w:r w:rsidRPr="00F07D4A">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1380D9DF" w14:textId="77777777" w:rsidR="0057244F" w:rsidRPr="00F07D4A" w:rsidRDefault="0057244F" w:rsidP="00C609BA">
      <w:pPr>
        <w:spacing w:line="200" w:lineRule="atLeast"/>
        <w:ind w:firstLine="284"/>
        <w:jc w:val="both"/>
      </w:pPr>
      <w:r>
        <w:t xml:space="preserve">-  </w:t>
      </w:r>
      <w:r w:rsidRPr="00F07D4A">
        <w:t>răspunde de îndeplinirea tuturor atribuţiilor din fişa postului;</w:t>
      </w:r>
    </w:p>
    <w:p w14:paraId="51330A6A" w14:textId="77777777" w:rsidR="0057244F" w:rsidRPr="00F07D4A" w:rsidRDefault="0057244F" w:rsidP="00C609BA">
      <w:pPr>
        <w:spacing w:line="200" w:lineRule="atLeast"/>
        <w:ind w:firstLine="284"/>
        <w:jc w:val="both"/>
      </w:pPr>
      <w:r>
        <w:t xml:space="preserve">- </w:t>
      </w:r>
      <w:r w:rsidRPr="00F07D4A">
        <w:t xml:space="preserve">respectă dreptul la protejarea imaginii publice </w:t>
      </w:r>
      <w:r w:rsidRPr="00F07D4A">
        <w:rPr>
          <w:rFonts w:ascii="Tahoma" w:hAnsi="Tahoma" w:cs="Tahoma"/>
        </w:rPr>
        <w:t>ș</w:t>
      </w:r>
      <w:r w:rsidRPr="00F07D4A">
        <w:t>i a vie</w:t>
      </w:r>
      <w:r w:rsidRPr="00F07D4A">
        <w:rPr>
          <w:rFonts w:ascii="Tahoma" w:hAnsi="Tahoma" w:cs="Tahoma"/>
        </w:rPr>
        <w:t>ț</w:t>
      </w:r>
      <w:r w:rsidRPr="00F07D4A">
        <w:t>ii intime, priv</w:t>
      </w:r>
      <w:r>
        <w:t>a</w:t>
      </w:r>
      <w:r w:rsidRPr="00F07D4A">
        <w:t xml:space="preserve">te </w:t>
      </w:r>
      <w:r w:rsidRPr="00F07D4A">
        <w:rPr>
          <w:rFonts w:ascii="Tahoma" w:hAnsi="Tahoma" w:cs="Tahoma"/>
        </w:rPr>
        <w:t>ș</w:t>
      </w:r>
      <w:r w:rsidRPr="00F07D4A">
        <w:t>i a beneficiarilor centrului, fiind interzisă orice ac</w:t>
      </w:r>
      <w:r w:rsidRPr="00F07D4A">
        <w:rPr>
          <w:rFonts w:ascii="Tahoma" w:hAnsi="Tahoma" w:cs="Tahoma"/>
        </w:rPr>
        <w:t>ț</w:t>
      </w:r>
      <w:r w:rsidRPr="00F07D4A">
        <w:t>iune de natură să afecteze imaginea publică a beneficiarului sau dreptul acestuia la via</w:t>
      </w:r>
      <w:r w:rsidRPr="00F07D4A">
        <w:rPr>
          <w:rFonts w:ascii="Tahoma" w:hAnsi="Tahoma" w:cs="Tahoma"/>
        </w:rPr>
        <w:t>ț</w:t>
      </w:r>
      <w:r w:rsidRPr="00F07D4A">
        <w:t xml:space="preserve">a intimă, privată </w:t>
      </w:r>
      <w:r w:rsidRPr="00F07D4A">
        <w:rPr>
          <w:rFonts w:ascii="Tahoma" w:hAnsi="Tahoma" w:cs="Tahoma"/>
        </w:rPr>
        <w:t>ș</w:t>
      </w:r>
      <w:r w:rsidRPr="00F07D4A">
        <w:t>i familială;</w:t>
      </w:r>
    </w:p>
    <w:p w14:paraId="2E236C82" w14:textId="77777777" w:rsidR="0057244F" w:rsidRPr="00F07D4A" w:rsidRDefault="0057244F" w:rsidP="00C609BA">
      <w:pPr>
        <w:ind w:firstLine="284"/>
        <w:jc w:val="both"/>
        <w:rPr>
          <w:lang w:val="it-IT"/>
        </w:rPr>
      </w:pPr>
      <w:r>
        <w:rPr>
          <w:lang w:val="it-IT"/>
        </w:rPr>
        <w:t xml:space="preserve">-  </w:t>
      </w:r>
      <w:r w:rsidRPr="00F07D4A">
        <w:rPr>
          <w:lang w:val="it-IT"/>
        </w:rPr>
        <w:t>alte atribuţii trasate de şeful de centru precum şi cele prevăzute de legislaţia în vigoare;</w:t>
      </w:r>
    </w:p>
    <w:p w14:paraId="20069590" w14:textId="77777777" w:rsidR="0057244F" w:rsidRDefault="0057244F" w:rsidP="00C609BA">
      <w:pPr>
        <w:shd w:val="clear" w:color="auto" w:fill="FFFFFF"/>
        <w:tabs>
          <w:tab w:val="left" w:pos="720"/>
        </w:tabs>
        <w:ind w:firstLine="284"/>
        <w:jc w:val="both"/>
        <w:rPr>
          <w:color w:val="000000"/>
        </w:rPr>
      </w:pPr>
      <w:r>
        <w:t xml:space="preserve">- </w:t>
      </w:r>
      <w:r w:rsidRPr="00F07D4A">
        <w:t>preia atribu</w:t>
      </w:r>
      <w:r w:rsidRPr="00F07D4A">
        <w:rPr>
          <w:rFonts w:ascii="Tahoma" w:hAnsi="Tahoma" w:cs="Tahoma"/>
        </w:rPr>
        <w:t>ț</w:t>
      </w:r>
      <w:r w:rsidRPr="00F07D4A">
        <w:t xml:space="preserve">iile </w:t>
      </w:r>
      <w:r w:rsidRPr="00F07D4A">
        <w:rPr>
          <w:rFonts w:ascii="Tahoma" w:hAnsi="Tahoma" w:cs="Tahoma"/>
        </w:rPr>
        <w:t>ș</w:t>
      </w:r>
      <w:r w:rsidRPr="00F07D4A">
        <w:t>efului de complex pe perioada în care acesta se află în concediu sau este delegat în condiţiile art. 504 din Codul administrativ ori se află în deplasare în interesul serviciului, ori lipse</w:t>
      </w:r>
      <w:r w:rsidRPr="00F07D4A">
        <w:rPr>
          <w:rFonts w:ascii="Tahoma" w:hAnsi="Tahoma" w:cs="Tahoma"/>
        </w:rPr>
        <w:t>ș</w:t>
      </w:r>
      <w:r w:rsidRPr="00F07D4A">
        <w:t xml:space="preserve">te de la locul de muncă </w:t>
      </w:r>
      <w:r w:rsidRPr="00F07D4A">
        <w:rPr>
          <w:color w:val="000000"/>
        </w:rPr>
        <w:t>(concediu de odihnă, concediu pentru incapacitate de muncă, concediu fără plată, suspendare, detaşare etc.)</w:t>
      </w:r>
      <w:r>
        <w:rPr>
          <w:color w:val="000000"/>
        </w:rPr>
        <w:t>.</w:t>
      </w:r>
    </w:p>
    <w:p w14:paraId="37A48317" w14:textId="77777777" w:rsidR="0057244F" w:rsidRPr="00F07D4A" w:rsidRDefault="0057244F" w:rsidP="00A1207C">
      <w:pPr>
        <w:shd w:val="clear" w:color="auto" w:fill="FFFFFF"/>
        <w:tabs>
          <w:tab w:val="left" w:pos="720"/>
        </w:tabs>
        <w:jc w:val="both"/>
      </w:pPr>
    </w:p>
    <w:p w14:paraId="3D45D1A9" w14:textId="77777777" w:rsidR="0057244F" w:rsidRDefault="0057244F" w:rsidP="00A1207C">
      <w:pPr>
        <w:ind w:right="-90"/>
        <w:jc w:val="both"/>
        <w:rPr>
          <w:lang w:val="it-IT"/>
        </w:rPr>
      </w:pPr>
      <w:r w:rsidRPr="00F07D4A">
        <w:rPr>
          <w:lang w:val="it-IT"/>
        </w:rPr>
        <w:lastRenderedPageBreak/>
        <w:t xml:space="preserve">(3) Funcţiile de conducere se ocupă prin concurs sau, după caz, examen în condiţiile legii. </w:t>
      </w:r>
      <w:r>
        <w:rPr>
          <w:lang w:val="it-IT"/>
        </w:rPr>
        <w:t xml:space="preserve"> </w:t>
      </w:r>
    </w:p>
    <w:p w14:paraId="3A892519" w14:textId="77777777" w:rsidR="0057244F" w:rsidRPr="00F07D4A" w:rsidRDefault="0057244F" w:rsidP="00A1207C">
      <w:pPr>
        <w:ind w:right="-90"/>
        <w:jc w:val="both"/>
        <w:rPr>
          <w:lang w:val="it-IT"/>
        </w:rPr>
      </w:pPr>
    </w:p>
    <w:p w14:paraId="3A610EB8" w14:textId="77777777" w:rsidR="0057244F" w:rsidRDefault="0057244F" w:rsidP="0038163D">
      <w:pPr>
        <w:autoSpaceDE w:val="0"/>
        <w:autoSpaceDN w:val="0"/>
        <w:adjustRightInd w:val="0"/>
        <w:ind w:right="-90"/>
        <w:jc w:val="both"/>
      </w:pPr>
      <w:r w:rsidRPr="00F07D4A">
        <w:t>(4)  Candidaţii  pentru  ocuparea  funcţiei  de  conducere  trebuie  sã  fie  absolvenţi  de  studii universitare de licenţã absolvite cu diplomã, respectiv studii superioare de lungã duratã, absolvite cu diplomă  de licenţă sau echivalentă în domeniul psihologie, asisten</w:t>
      </w:r>
      <w:r w:rsidRPr="00F07D4A">
        <w:rPr>
          <w:rFonts w:ascii="Tahoma" w:hAnsi="Tahoma" w:cs="Tahoma"/>
        </w:rPr>
        <w:t>ț</w:t>
      </w:r>
      <w:r w:rsidRPr="00F07D4A">
        <w:t>ă socială sau sociologie, cu vechime de minimum 2 ani în domeniul serviciilor sociale, sau absolven</w:t>
      </w:r>
      <w:r w:rsidRPr="00F07D4A">
        <w:rPr>
          <w:rFonts w:ascii="Tahoma" w:hAnsi="Tahoma" w:cs="Tahoma"/>
        </w:rPr>
        <w:t>ț</w:t>
      </w:r>
      <w:r w:rsidRPr="00F07D4A">
        <w:t>i cu diplomă de licen</w:t>
      </w:r>
      <w:r w:rsidRPr="00F07D4A">
        <w:rPr>
          <w:rFonts w:ascii="Tahoma" w:hAnsi="Tahoma" w:cs="Tahoma"/>
        </w:rPr>
        <w:t>ț</w:t>
      </w:r>
      <w:r w:rsidRPr="00F07D4A">
        <w:t>ă ai învă</w:t>
      </w:r>
      <w:r w:rsidRPr="00F07D4A">
        <w:rPr>
          <w:rFonts w:ascii="Tahoma" w:hAnsi="Tahoma" w:cs="Tahoma"/>
        </w:rPr>
        <w:t>ț</w:t>
      </w:r>
      <w:r w:rsidRPr="00F07D4A">
        <w:t xml:space="preserve">ământului superior în domeniul juridic, medical, economic sau al </w:t>
      </w:r>
      <w:r w:rsidRPr="00F07D4A">
        <w:rPr>
          <w:rFonts w:ascii="Tahoma" w:hAnsi="Tahoma" w:cs="Tahoma"/>
        </w:rPr>
        <w:t>ș</w:t>
      </w:r>
      <w:r w:rsidRPr="00F07D4A">
        <w:t>tiin</w:t>
      </w:r>
      <w:r w:rsidRPr="00F07D4A">
        <w:rPr>
          <w:rFonts w:ascii="Tahoma" w:hAnsi="Tahoma" w:cs="Tahoma"/>
        </w:rPr>
        <w:t>ț</w:t>
      </w:r>
      <w:r w:rsidRPr="00F07D4A">
        <w:t>elor administrative, cu experien</w:t>
      </w:r>
      <w:r w:rsidRPr="00F07D4A">
        <w:rPr>
          <w:rFonts w:ascii="Tahoma" w:hAnsi="Tahoma" w:cs="Tahoma"/>
        </w:rPr>
        <w:t>ț</w:t>
      </w:r>
      <w:r w:rsidRPr="00F07D4A">
        <w:t>ă de minimum 5 ani în domeniul serviciilor sociale.</w:t>
      </w:r>
    </w:p>
    <w:p w14:paraId="387E6C21" w14:textId="77777777" w:rsidR="0057244F" w:rsidRDefault="0057244F" w:rsidP="0038163D">
      <w:pPr>
        <w:autoSpaceDE w:val="0"/>
        <w:autoSpaceDN w:val="0"/>
        <w:adjustRightInd w:val="0"/>
        <w:ind w:right="-90"/>
        <w:jc w:val="both"/>
      </w:pPr>
    </w:p>
    <w:p w14:paraId="65070C2C" w14:textId="77777777" w:rsidR="0057244F" w:rsidRPr="00F07D4A" w:rsidRDefault="0057244F" w:rsidP="0038163D">
      <w:pPr>
        <w:tabs>
          <w:tab w:val="left" w:pos="10170"/>
        </w:tabs>
        <w:jc w:val="both"/>
        <w:rPr>
          <w:lang w:val="it-IT"/>
        </w:rPr>
      </w:pPr>
      <w:r w:rsidRPr="00F07D4A">
        <w:rPr>
          <w:lang w:val="it-IT"/>
        </w:rPr>
        <w:t xml:space="preserve">(5) Sancţionarea disciplinară sau eliberarea din funcţie a conducătorilor instituţiei se face în condiţiile legii. </w:t>
      </w:r>
    </w:p>
    <w:p w14:paraId="5A6ADA2F" w14:textId="77777777" w:rsidR="0057244F" w:rsidRPr="00735318" w:rsidRDefault="0057244F" w:rsidP="007542BD">
      <w:pPr>
        <w:autoSpaceDE w:val="0"/>
        <w:autoSpaceDN w:val="0"/>
        <w:adjustRightInd w:val="0"/>
        <w:jc w:val="both"/>
        <w:rPr>
          <w:lang w:eastAsia="en-GB"/>
        </w:rPr>
      </w:pPr>
    </w:p>
    <w:p w14:paraId="504133FC" w14:textId="77777777" w:rsidR="0057244F" w:rsidRPr="00735318" w:rsidRDefault="0057244F" w:rsidP="00721FCD">
      <w:pPr>
        <w:rPr>
          <w:b/>
        </w:rPr>
      </w:pPr>
      <w:r w:rsidRPr="00735318">
        <w:rPr>
          <w:b/>
        </w:rPr>
        <w:t>Articolul 10</w:t>
      </w:r>
    </w:p>
    <w:p w14:paraId="70742E80" w14:textId="77777777" w:rsidR="0057244F" w:rsidRPr="00735318" w:rsidRDefault="0057244F" w:rsidP="00721FCD">
      <w:pPr>
        <w:rPr>
          <w:b/>
        </w:rPr>
      </w:pPr>
      <w:r w:rsidRPr="00735318">
        <w:rPr>
          <w:b/>
        </w:rPr>
        <w:t xml:space="preserve">Personalul de specialitate de îngrijire şi asistenţă. </w:t>
      </w:r>
      <w:r w:rsidRPr="008E1170">
        <w:rPr>
          <w:b/>
          <w:color w:val="000000"/>
        </w:rPr>
        <w:t>Personal de specialitate şi auxiliar</w:t>
      </w:r>
    </w:p>
    <w:p w14:paraId="3428CA2E" w14:textId="77777777" w:rsidR="0057244F" w:rsidRPr="00735318" w:rsidRDefault="0057244F" w:rsidP="00721FCD">
      <w:pPr>
        <w:pStyle w:val="ListParagraph"/>
        <w:ind w:left="0"/>
        <w:jc w:val="both"/>
        <w:rPr>
          <w:b/>
          <w:bCs/>
        </w:rPr>
      </w:pPr>
      <w:r w:rsidRPr="00735318">
        <w:t xml:space="preserve">      </w:t>
      </w:r>
    </w:p>
    <w:p w14:paraId="1BE10CEC" w14:textId="77777777" w:rsidR="0057244F" w:rsidRPr="008A114B" w:rsidRDefault="0057244F" w:rsidP="00A105E7">
      <w:pPr>
        <w:pStyle w:val="ListParagraph"/>
        <w:numPr>
          <w:ilvl w:val="0"/>
          <w:numId w:val="4"/>
        </w:numPr>
        <w:rPr>
          <w:rFonts w:ascii="Times New Roman" w:hAnsi="Times New Roman"/>
          <w:b/>
          <w:lang w:val="en-US"/>
        </w:rPr>
      </w:pPr>
      <w:r w:rsidRPr="008A114B">
        <w:rPr>
          <w:rFonts w:ascii="Times New Roman" w:hAnsi="Times New Roman"/>
          <w:b/>
          <w:lang w:val="en-US"/>
        </w:rPr>
        <w:t xml:space="preserve">medic de </w:t>
      </w:r>
      <w:proofErr w:type="spellStart"/>
      <w:r w:rsidRPr="008A114B">
        <w:rPr>
          <w:rFonts w:ascii="Times New Roman" w:hAnsi="Times New Roman"/>
          <w:b/>
          <w:lang w:val="en-US"/>
        </w:rPr>
        <w:t>medicină</w:t>
      </w:r>
      <w:proofErr w:type="spellEnd"/>
      <w:r w:rsidRPr="008A114B">
        <w:rPr>
          <w:rFonts w:ascii="Times New Roman" w:hAnsi="Times New Roman"/>
          <w:b/>
          <w:lang w:val="en-US"/>
        </w:rPr>
        <w:t xml:space="preserve"> </w:t>
      </w:r>
      <w:proofErr w:type="spellStart"/>
      <w:r w:rsidRPr="008A114B">
        <w:rPr>
          <w:rFonts w:ascii="Times New Roman" w:hAnsi="Times New Roman"/>
          <w:b/>
          <w:lang w:val="en-US"/>
        </w:rPr>
        <w:t>generală</w:t>
      </w:r>
      <w:proofErr w:type="spellEnd"/>
      <w:r w:rsidRPr="008A114B">
        <w:rPr>
          <w:rFonts w:ascii="Times New Roman" w:hAnsi="Times New Roman"/>
          <w:b/>
          <w:lang w:val="en-US"/>
        </w:rPr>
        <w:t xml:space="preserve"> </w:t>
      </w:r>
    </w:p>
    <w:p w14:paraId="23B974C8" w14:textId="77777777" w:rsidR="0057244F" w:rsidRDefault="0057244F" w:rsidP="00A50FDE">
      <w:pPr>
        <w:jc w:val="both"/>
        <w:rPr>
          <w:b/>
          <w:bCs/>
          <w:i/>
          <w:iCs/>
        </w:rPr>
      </w:pPr>
      <w:r>
        <w:rPr>
          <w:b/>
          <w:bCs/>
        </w:rPr>
        <w:t xml:space="preserve">     </w:t>
      </w:r>
      <w:r>
        <w:rPr>
          <w:b/>
          <w:bCs/>
          <w:i/>
          <w:iCs/>
        </w:rPr>
        <w:t>Atribuţii principale:</w:t>
      </w:r>
    </w:p>
    <w:p w14:paraId="1CC1D53B" w14:textId="77777777" w:rsidR="0057244F" w:rsidRPr="00A50FDE" w:rsidRDefault="0057244F" w:rsidP="00A50FDE">
      <w:pPr>
        <w:ind w:firstLine="284"/>
        <w:jc w:val="both"/>
        <w:rPr>
          <w:b/>
          <w:bCs/>
          <w:i/>
          <w:iCs/>
        </w:rPr>
      </w:pPr>
      <w:r w:rsidRPr="00A50FDE">
        <w:rPr>
          <w:bCs/>
          <w:iCs/>
        </w:rPr>
        <w:t xml:space="preserve">- </w:t>
      </w:r>
      <w:r>
        <w:rPr>
          <w:bCs/>
          <w:iCs/>
        </w:rPr>
        <w:t xml:space="preserve"> </w:t>
      </w:r>
      <w:r>
        <w:t>aplică normele sanitare în vigoare în ceea ce priveşte starea igienică în centru;</w:t>
      </w:r>
    </w:p>
    <w:p w14:paraId="531DF13A" w14:textId="77777777" w:rsidR="0057244F" w:rsidRDefault="0057244F" w:rsidP="00C609BA">
      <w:pPr>
        <w:suppressAutoHyphens/>
        <w:ind w:firstLine="284"/>
        <w:jc w:val="both"/>
        <w:rPr>
          <w:lang w:val="it-IT"/>
        </w:rPr>
      </w:pPr>
      <w:r>
        <w:rPr>
          <w:lang w:val="it-IT"/>
        </w:rPr>
        <w:t xml:space="preserve">-  organizează </w:t>
      </w:r>
      <w:r>
        <w:rPr>
          <w:rFonts w:ascii="Tahoma" w:hAnsi="Tahoma" w:cs="Tahoma"/>
          <w:lang w:val="it-IT"/>
        </w:rPr>
        <w:t>ș</w:t>
      </w:r>
      <w:r>
        <w:rPr>
          <w:lang w:val="it-IT"/>
        </w:rPr>
        <w:t>i răspunde de activitatea de asisten</w:t>
      </w:r>
      <w:r>
        <w:rPr>
          <w:rFonts w:ascii="Tahoma" w:hAnsi="Tahoma" w:cs="Tahoma"/>
          <w:lang w:val="it-IT"/>
        </w:rPr>
        <w:t>ț</w:t>
      </w:r>
      <w:r>
        <w:rPr>
          <w:lang w:val="it-IT"/>
        </w:rPr>
        <w:t>ă medicală acordată persoanelor internate pe care le are în îngrijire;</w:t>
      </w:r>
    </w:p>
    <w:p w14:paraId="3EBC3222" w14:textId="77777777" w:rsidR="0057244F" w:rsidRDefault="0057244F" w:rsidP="00C609BA">
      <w:pPr>
        <w:suppressAutoHyphens/>
        <w:ind w:firstLine="284"/>
        <w:jc w:val="both"/>
        <w:rPr>
          <w:lang w:val="it-IT"/>
        </w:rPr>
      </w:pPr>
      <w:r>
        <w:rPr>
          <w:lang w:val="it-IT"/>
        </w:rPr>
        <w:t>-  răspunde de activitatea desfăsurată de asisten</w:t>
      </w:r>
      <w:r>
        <w:rPr>
          <w:rFonts w:ascii="Tahoma" w:hAnsi="Tahoma" w:cs="Tahoma"/>
          <w:lang w:val="it-IT"/>
        </w:rPr>
        <w:t>ț</w:t>
      </w:r>
      <w:r>
        <w:rPr>
          <w:lang w:val="it-IT"/>
        </w:rPr>
        <w:t>ii medicali;</w:t>
      </w:r>
    </w:p>
    <w:p w14:paraId="54DC2A0D" w14:textId="77777777" w:rsidR="0057244F" w:rsidRDefault="0057244F" w:rsidP="00C609BA">
      <w:pPr>
        <w:suppressAutoHyphens/>
        <w:ind w:firstLine="284"/>
        <w:jc w:val="both"/>
        <w:rPr>
          <w:lang w:val="it-IT"/>
        </w:rPr>
      </w:pPr>
      <w:r>
        <w:rPr>
          <w:lang w:val="it-IT"/>
        </w:rPr>
        <w:t xml:space="preserve">-  examinează la internare </w:t>
      </w:r>
      <w:r>
        <w:rPr>
          <w:rFonts w:ascii="Tahoma" w:hAnsi="Tahoma" w:cs="Tahoma"/>
          <w:lang w:val="it-IT"/>
        </w:rPr>
        <w:t>ș</w:t>
      </w:r>
      <w:r>
        <w:rPr>
          <w:lang w:val="it-IT"/>
        </w:rPr>
        <w:t>i  periodic  fiecare persoană internată pe care o are în îngrijire;</w:t>
      </w:r>
    </w:p>
    <w:p w14:paraId="1D461D8D" w14:textId="77777777" w:rsidR="0057244F" w:rsidRDefault="0057244F" w:rsidP="00C609BA">
      <w:pPr>
        <w:suppressAutoHyphens/>
        <w:ind w:firstLine="284"/>
        <w:jc w:val="both"/>
        <w:rPr>
          <w:lang w:val="it-IT"/>
        </w:rPr>
      </w:pPr>
      <w:r>
        <w:rPr>
          <w:lang w:val="it-IT"/>
        </w:rPr>
        <w:t>- întocme</w:t>
      </w:r>
      <w:r>
        <w:rPr>
          <w:rFonts w:ascii="Tahoma" w:hAnsi="Tahoma" w:cs="Tahoma"/>
          <w:lang w:val="it-IT"/>
        </w:rPr>
        <w:t>ș</w:t>
      </w:r>
      <w:r>
        <w:rPr>
          <w:lang w:val="it-IT"/>
        </w:rPr>
        <w:t>te foile de observa</w:t>
      </w:r>
      <w:r>
        <w:rPr>
          <w:rFonts w:ascii="Tahoma" w:hAnsi="Tahoma" w:cs="Tahoma"/>
          <w:lang w:val="it-IT"/>
        </w:rPr>
        <w:t>ț</w:t>
      </w:r>
      <w:r>
        <w:rPr>
          <w:lang w:val="it-IT"/>
        </w:rPr>
        <w:t xml:space="preserve">ie ale persoanelor internate pe care le are în îngrijire, asigură înscrierea tratamentului </w:t>
      </w:r>
      <w:r>
        <w:rPr>
          <w:rFonts w:ascii="Tahoma" w:hAnsi="Tahoma" w:cs="Tahoma"/>
          <w:lang w:val="it-IT"/>
        </w:rPr>
        <w:t>ș</w:t>
      </w:r>
      <w:r>
        <w:rPr>
          <w:lang w:val="it-IT"/>
        </w:rPr>
        <w:t>i a evolu</w:t>
      </w:r>
      <w:r>
        <w:rPr>
          <w:rFonts w:ascii="Tahoma" w:hAnsi="Tahoma" w:cs="Tahoma"/>
          <w:lang w:val="it-IT"/>
        </w:rPr>
        <w:t>ț</w:t>
      </w:r>
      <w:r>
        <w:rPr>
          <w:lang w:val="it-IT"/>
        </w:rPr>
        <w:t xml:space="preserve">iei bolii, precum </w:t>
      </w:r>
      <w:r>
        <w:rPr>
          <w:rFonts w:ascii="Tahoma" w:hAnsi="Tahoma" w:cs="Tahoma"/>
          <w:lang w:val="it-IT"/>
        </w:rPr>
        <w:t>ș</w:t>
      </w:r>
      <w:r>
        <w:rPr>
          <w:lang w:val="it-IT"/>
        </w:rPr>
        <w:t>i păstrarea documentelor medicale (foi de observa</w:t>
      </w:r>
      <w:r>
        <w:rPr>
          <w:rFonts w:ascii="Tahoma" w:hAnsi="Tahoma" w:cs="Tahoma"/>
          <w:lang w:val="it-IT"/>
        </w:rPr>
        <w:t>ț</w:t>
      </w:r>
      <w:r>
        <w:rPr>
          <w:lang w:val="it-IT"/>
        </w:rPr>
        <w:t xml:space="preserve">ie, buletine de analiză, etc.);                             </w:t>
      </w:r>
    </w:p>
    <w:p w14:paraId="25E8621F" w14:textId="77777777" w:rsidR="0057244F" w:rsidRDefault="0057244F" w:rsidP="00C609BA">
      <w:pPr>
        <w:suppressAutoHyphens/>
        <w:ind w:firstLine="284"/>
        <w:jc w:val="both"/>
        <w:rPr>
          <w:lang w:val="it-IT"/>
        </w:rPr>
      </w:pPr>
      <w:r>
        <w:rPr>
          <w:lang w:val="it-IT"/>
        </w:rPr>
        <w:t>-  instituie sau urmăre</w:t>
      </w:r>
      <w:r>
        <w:rPr>
          <w:rFonts w:ascii="Tahoma" w:hAnsi="Tahoma" w:cs="Tahoma"/>
          <w:lang w:val="it-IT"/>
        </w:rPr>
        <w:t>ș</w:t>
      </w:r>
      <w:r>
        <w:rPr>
          <w:lang w:val="it-IT"/>
        </w:rPr>
        <w:t xml:space="preserve">te, după caz, aplicarea tratamentelor medicale </w:t>
      </w:r>
      <w:r>
        <w:rPr>
          <w:rFonts w:ascii="Tahoma" w:hAnsi="Tahoma" w:cs="Tahoma"/>
          <w:lang w:val="it-IT"/>
        </w:rPr>
        <w:t>ș</w:t>
      </w:r>
      <w:r>
        <w:rPr>
          <w:lang w:val="it-IT"/>
        </w:rPr>
        <w:t>i a regimurilor dietetice, supraveghează tratamentele medicale efectuate de cadrele medii sanitare, iar la nevoie le efectuează personal;</w:t>
      </w:r>
    </w:p>
    <w:p w14:paraId="5F090611" w14:textId="77777777" w:rsidR="0057244F" w:rsidRDefault="0057244F" w:rsidP="00C609BA">
      <w:pPr>
        <w:suppressAutoHyphens/>
        <w:ind w:firstLine="284"/>
        <w:jc w:val="both"/>
        <w:rPr>
          <w:lang w:val="it-IT"/>
        </w:rPr>
      </w:pPr>
      <w:r>
        <w:rPr>
          <w:lang w:val="it-IT"/>
        </w:rPr>
        <w:t xml:space="preserve">- asigură respectarea recomandarilor cuprinse în scrisori medicale, planuri de recuperare </w:t>
      </w:r>
      <w:r>
        <w:rPr>
          <w:rFonts w:ascii="Tahoma" w:hAnsi="Tahoma" w:cs="Tahoma"/>
          <w:lang w:val="it-IT"/>
        </w:rPr>
        <w:t>ș</w:t>
      </w:r>
      <w:r>
        <w:rPr>
          <w:lang w:val="it-IT"/>
        </w:rPr>
        <w:t>i altele asemenea pentru persoanele internate pe care le are în îngrijire;</w:t>
      </w:r>
    </w:p>
    <w:p w14:paraId="783AACF6" w14:textId="77777777" w:rsidR="0057244F" w:rsidRDefault="0057244F" w:rsidP="00C609BA">
      <w:pPr>
        <w:suppressAutoHyphens/>
        <w:ind w:firstLine="284"/>
        <w:jc w:val="both"/>
        <w:rPr>
          <w:lang w:val="it-IT"/>
        </w:rPr>
      </w:pPr>
      <w:r>
        <w:rPr>
          <w:lang w:val="it-IT"/>
        </w:rPr>
        <w:t>- trimite la spital cazurile care necesită îngrijire spitalicească, asigurând asisten</w:t>
      </w:r>
      <w:r>
        <w:rPr>
          <w:rFonts w:ascii="Tahoma" w:hAnsi="Tahoma" w:cs="Tahoma"/>
          <w:lang w:val="it-IT"/>
        </w:rPr>
        <w:t>ț</w:t>
      </w:r>
      <w:r>
        <w:rPr>
          <w:lang w:val="it-IT"/>
        </w:rPr>
        <w:t>a medicală în timpul transportului;</w:t>
      </w:r>
    </w:p>
    <w:p w14:paraId="7E0A640E" w14:textId="77777777" w:rsidR="0057244F" w:rsidRDefault="0057244F" w:rsidP="00C609BA">
      <w:pPr>
        <w:suppressAutoHyphens/>
        <w:ind w:firstLine="284"/>
        <w:jc w:val="both"/>
        <w:rPr>
          <w:lang w:val="it-IT"/>
        </w:rPr>
      </w:pPr>
      <w:r>
        <w:rPr>
          <w:lang w:val="it-IT"/>
        </w:rPr>
        <w:t>- efectuează referatul medical (diagnostic, recomandari etc.), necesar eliberarii unor acte medicale conform legii la solicitarea beneficiarului sau a altor institu</w:t>
      </w:r>
      <w:r>
        <w:rPr>
          <w:rFonts w:ascii="Tahoma" w:hAnsi="Tahoma" w:cs="Tahoma"/>
          <w:lang w:val="it-IT"/>
        </w:rPr>
        <w:t>ț</w:t>
      </w:r>
      <w:r>
        <w:rPr>
          <w:lang w:val="it-IT"/>
        </w:rPr>
        <w:t>ii în drept să solicite astfel de acte;</w:t>
      </w:r>
    </w:p>
    <w:p w14:paraId="6FAD75AD" w14:textId="77777777" w:rsidR="0057244F" w:rsidRPr="00995039" w:rsidRDefault="0057244F" w:rsidP="00C609BA">
      <w:pPr>
        <w:suppressAutoHyphens/>
        <w:ind w:firstLine="284"/>
        <w:jc w:val="both"/>
        <w:rPr>
          <w:lang w:val="it-IT"/>
        </w:rPr>
      </w:pPr>
      <w:r>
        <w:rPr>
          <w:lang w:val="it-IT"/>
        </w:rPr>
        <w:t xml:space="preserve">-  </w:t>
      </w:r>
      <w:r w:rsidRPr="00995039">
        <w:rPr>
          <w:lang w:val="it-IT"/>
        </w:rPr>
        <w:t xml:space="preserve">face parte </w:t>
      </w:r>
      <w:r w:rsidRPr="00995039">
        <w:rPr>
          <w:b/>
          <w:i/>
          <w:lang w:val="it-IT"/>
        </w:rPr>
        <w:t>din echipa multidisciplinară</w:t>
      </w:r>
      <w:r>
        <w:rPr>
          <w:lang w:val="it-IT"/>
        </w:rPr>
        <w:t xml:space="preserve"> a complexului;</w:t>
      </w:r>
    </w:p>
    <w:p w14:paraId="6C887325" w14:textId="77777777" w:rsidR="0057244F" w:rsidRPr="00995039" w:rsidRDefault="0057244F" w:rsidP="00C609BA">
      <w:pPr>
        <w:suppressAutoHyphens/>
        <w:ind w:firstLine="284"/>
        <w:jc w:val="both"/>
        <w:rPr>
          <w:lang w:val="it-IT"/>
        </w:rPr>
      </w:pPr>
      <w:r>
        <w:t xml:space="preserve">-  </w:t>
      </w:r>
      <w:r w:rsidRPr="00995039">
        <w:t xml:space="preserve">efectuează, împreună cu ceilalţi specialişti din cadrul centrului, </w:t>
      </w:r>
      <w:r w:rsidRPr="00995039">
        <w:rPr>
          <w:b/>
          <w:i/>
        </w:rPr>
        <w:t>evaluarea ini</w:t>
      </w:r>
      <w:r w:rsidRPr="00995039">
        <w:rPr>
          <w:rFonts w:ascii="Tahoma" w:hAnsi="Tahoma" w:cs="Tahoma"/>
          <w:b/>
          <w:i/>
        </w:rPr>
        <w:t>ț</w:t>
      </w:r>
      <w:r w:rsidRPr="00995039">
        <w:rPr>
          <w:b/>
          <w:i/>
        </w:rPr>
        <w:t xml:space="preserve">ială/ evaluarea </w:t>
      </w:r>
      <w:r>
        <w:t>beneficiarilor;</w:t>
      </w:r>
    </w:p>
    <w:p w14:paraId="49B631AD" w14:textId="77777777" w:rsidR="0057244F" w:rsidRPr="00995039" w:rsidRDefault="0057244F" w:rsidP="00C609BA">
      <w:pPr>
        <w:suppressAutoHyphens/>
        <w:ind w:firstLine="284"/>
        <w:jc w:val="both"/>
        <w:rPr>
          <w:lang w:val="it-IT"/>
        </w:rPr>
      </w:pPr>
      <w:r>
        <w:t xml:space="preserve">-  </w:t>
      </w:r>
      <w:r w:rsidRPr="00995039">
        <w:t xml:space="preserve">întocmeşte pentru fiecare beneficiar în parte, </w:t>
      </w:r>
      <w:r w:rsidRPr="00995039">
        <w:rPr>
          <w:b/>
          <w:i/>
        </w:rPr>
        <w:t>Fişa de evaluare</w:t>
      </w:r>
      <w:r w:rsidRPr="00995039">
        <w:t>, în care consemnează nevoile identificate, obiect</w:t>
      </w:r>
      <w:r>
        <w:t>ivele pe termen scurt sau mediu</w:t>
      </w:r>
      <w:r w:rsidRPr="00995039">
        <w:t>,</w:t>
      </w:r>
      <w:r>
        <w:t xml:space="preserve"> </w:t>
      </w:r>
      <w:r w:rsidRPr="00995039">
        <w:t xml:space="preserve">serviciile </w:t>
      </w:r>
      <w:r w:rsidRPr="00995039">
        <w:rPr>
          <w:rFonts w:ascii="Tahoma" w:hAnsi="Tahoma" w:cs="Tahoma"/>
        </w:rPr>
        <w:t>ș</w:t>
      </w:r>
      <w:r w:rsidRPr="00995039">
        <w:t>i activită</w:t>
      </w:r>
      <w:r w:rsidRPr="00995039">
        <w:rPr>
          <w:rFonts w:ascii="Tahoma" w:hAnsi="Tahoma" w:cs="Tahoma"/>
        </w:rPr>
        <w:t>ț</w:t>
      </w:r>
      <w:r w:rsidRPr="00995039">
        <w:t>ile recomandate, profesia</w:t>
      </w:r>
      <w:r>
        <w:t xml:space="preserve"> </w:t>
      </w:r>
      <w:r w:rsidRPr="00995039">
        <w:rPr>
          <w:rFonts w:ascii="Tahoma" w:hAnsi="Tahoma" w:cs="Tahoma"/>
        </w:rPr>
        <w:t>ș</w:t>
      </w:r>
      <w:r w:rsidRPr="00995039">
        <w:t>i semnăturile persoan</w:t>
      </w:r>
      <w:r>
        <w:t>elor care au efectuat evaluarea;</w:t>
      </w:r>
    </w:p>
    <w:p w14:paraId="6D9C8E97" w14:textId="77777777" w:rsidR="0057244F" w:rsidRPr="00995039" w:rsidRDefault="0057244F" w:rsidP="00C609BA">
      <w:pPr>
        <w:suppressAutoHyphens/>
        <w:ind w:firstLine="284"/>
        <w:jc w:val="both"/>
        <w:rPr>
          <w:lang w:val="it-IT"/>
        </w:rPr>
      </w:pPr>
      <w:r>
        <w:t xml:space="preserve">- </w:t>
      </w:r>
      <w:r w:rsidRPr="00995039">
        <w:t xml:space="preserve">colaborează cu ceilalţi specialişti din cadrul centrului, la întocmirea </w:t>
      </w:r>
      <w:r w:rsidRPr="00F6002E">
        <w:rPr>
          <w:b/>
          <w:bCs/>
          <w:i/>
          <w:iCs/>
        </w:rPr>
        <w:t>Planului Personalizat</w:t>
      </w:r>
      <w:r>
        <w:t>/</w:t>
      </w:r>
      <w:r w:rsidRPr="00995039">
        <w:rPr>
          <w:b/>
          <w:i/>
        </w:rPr>
        <w:t>Planului Personal</w:t>
      </w:r>
      <w:r>
        <w:rPr>
          <w:b/>
          <w:i/>
        </w:rPr>
        <w:t xml:space="preserve"> de Viitor </w:t>
      </w:r>
      <w:r w:rsidRPr="00995039">
        <w:t>al beneficiarului la o perioadă de 6 luni</w:t>
      </w:r>
      <w:r>
        <w:t>, cu implicarea beneficiarului,</w:t>
      </w:r>
      <w:r w:rsidRPr="00995039">
        <w:t xml:space="preserve"> în care se va consemna: activităţile/serviciile ce vor fi acordate  beneficiarului pe baza evaluării,</w:t>
      </w:r>
      <w:r>
        <w:t xml:space="preserve"> </w:t>
      </w:r>
      <w:r w:rsidRPr="00995039">
        <w:t>programarea (zilnică, săptămânală sau lunară),</w:t>
      </w:r>
      <w:r>
        <w:t xml:space="preserve"> </w:t>
      </w:r>
      <w:r w:rsidRPr="00995039">
        <w:t>timpul aferent interven</w:t>
      </w:r>
      <w:r w:rsidRPr="00995039">
        <w:rPr>
          <w:rFonts w:ascii="Tahoma" w:hAnsi="Tahoma" w:cs="Tahoma"/>
        </w:rPr>
        <w:t>ț</w:t>
      </w:r>
      <w:r w:rsidRPr="00995039">
        <w:t xml:space="preserve">iei exprimat în ore/zi sau </w:t>
      </w:r>
      <w:r>
        <w:t xml:space="preserve">ore/săptămână, materialele </w:t>
      </w:r>
      <w:r w:rsidRPr="00995039">
        <w:rPr>
          <w:rFonts w:ascii="Tahoma" w:hAnsi="Tahoma" w:cs="Tahoma"/>
        </w:rPr>
        <w:t>ș</w:t>
      </w:r>
      <w:r w:rsidRPr="00995039">
        <w:t>i /sau echipamentele necesare,</w:t>
      </w:r>
      <w:r>
        <w:t xml:space="preserve"> </w:t>
      </w:r>
      <w:r w:rsidRPr="00995039">
        <w:t>modalită</w:t>
      </w:r>
      <w:r w:rsidRPr="00995039">
        <w:rPr>
          <w:rFonts w:ascii="Tahoma" w:hAnsi="Tahoma" w:cs="Tahoma"/>
        </w:rPr>
        <w:t>ț</w:t>
      </w:r>
      <w:r w:rsidRPr="00995039">
        <w:t>ile de interven</w:t>
      </w:r>
      <w:r w:rsidRPr="00995039">
        <w:rPr>
          <w:rFonts w:ascii="Tahoma" w:hAnsi="Tahoma" w:cs="Tahoma"/>
        </w:rPr>
        <w:t>ț</w:t>
      </w:r>
      <w:r w:rsidRPr="00995039">
        <w:t>ie</w:t>
      </w:r>
      <w:r>
        <w:t xml:space="preserve"> </w:t>
      </w:r>
      <w:r w:rsidRPr="00995039">
        <w:t>(individual/grup),</w:t>
      </w:r>
      <w:r>
        <w:t xml:space="preserve"> </w:t>
      </w:r>
      <w:r w:rsidRPr="00995039">
        <w:t>data următoarei revizuiri,</w:t>
      </w:r>
      <w:r>
        <w:t xml:space="preserve"> </w:t>
      </w:r>
      <w:r w:rsidRPr="00995039">
        <w:t>concluzii,</w:t>
      </w:r>
      <w:r>
        <w:t xml:space="preserve"> </w:t>
      </w:r>
      <w:r w:rsidRPr="00995039">
        <w:t xml:space="preserve">profesia </w:t>
      </w:r>
      <w:r w:rsidRPr="00995039">
        <w:rPr>
          <w:rFonts w:ascii="Tahoma" w:hAnsi="Tahoma" w:cs="Tahoma"/>
        </w:rPr>
        <w:t>ș</w:t>
      </w:r>
      <w:r w:rsidRPr="00995039">
        <w:t>i semnăturile persoanelor care au efectuat evaluarea,</w:t>
      </w:r>
      <w:r>
        <w:t xml:space="preserve"> </w:t>
      </w:r>
      <w:r w:rsidRPr="00995039">
        <w:t xml:space="preserve">precum </w:t>
      </w:r>
      <w:r w:rsidRPr="00995039">
        <w:rPr>
          <w:rFonts w:ascii="Tahoma" w:hAnsi="Tahoma" w:cs="Tahoma"/>
        </w:rPr>
        <w:t>ș</w:t>
      </w:r>
      <w:r w:rsidRPr="00995039">
        <w:t>i semnătura beneficiarului sau,</w:t>
      </w:r>
      <w:r>
        <w:t xml:space="preserve"> </w:t>
      </w:r>
      <w:r w:rsidRPr="00995039">
        <w:t>după caz,</w:t>
      </w:r>
      <w:r>
        <w:t xml:space="preserve"> a reprezentantului legal; </w:t>
      </w:r>
    </w:p>
    <w:p w14:paraId="2A172168" w14:textId="77777777" w:rsidR="0057244F" w:rsidRPr="00995039" w:rsidRDefault="0057244F" w:rsidP="00C609BA">
      <w:pPr>
        <w:suppressAutoHyphens/>
        <w:ind w:firstLine="284"/>
        <w:jc w:val="both"/>
        <w:rPr>
          <w:lang w:val="it-IT"/>
        </w:rPr>
      </w:pPr>
      <w:r>
        <w:rPr>
          <w:lang w:val="it-IT"/>
        </w:rPr>
        <w:t xml:space="preserve">-  </w:t>
      </w:r>
      <w:r w:rsidRPr="00995039">
        <w:rPr>
          <w:lang w:val="it-IT"/>
        </w:rPr>
        <w:t>controlează calitatea alimenta</w:t>
      </w:r>
      <w:r w:rsidRPr="00995039">
        <w:rPr>
          <w:rFonts w:ascii="Tahoma" w:hAnsi="Tahoma" w:cs="Tahoma"/>
          <w:lang w:val="it-IT"/>
        </w:rPr>
        <w:t>ț</w:t>
      </w:r>
      <w:r w:rsidRPr="00995039">
        <w:rPr>
          <w:lang w:val="it-IT"/>
        </w:rPr>
        <w:t xml:space="preserve">iei pregătite înainte de servirea meselor principale, refuză servirea felurilor de mâncare necorespunzatoare din punct de vedere dietetic </w:t>
      </w:r>
      <w:r w:rsidRPr="00995039">
        <w:rPr>
          <w:rFonts w:ascii="Tahoma" w:hAnsi="Tahoma" w:cs="Tahoma"/>
          <w:lang w:val="it-IT"/>
        </w:rPr>
        <w:t>ș</w:t>
      </w:r>
      <w:r w:rsidRPr="00995039">
        <w:rPr>
          <w:lang w:val="it-IT"/>
        </w:rPr>
        <w:t>i igienico-sanitar;</w:t>
      </w:r>
    </w:p>
    <w:p w14:paraId="546951A5" w14:textId="77777777" w:rsidR="0057244F" w:rsidRDefault="0057244F" w:rsidP="00C609BA">
      <w:pPr>
        <w:suppressAutoHyphens/>
        <w:ind w:firstLine="284"/>
        <w:jc w:val="both"/>
        <w:rPr>
          <w:lang w:val="it-IT"/>
        </w:rPr>
      </w:pPr>
      <w:r>
        <w:rPr>
          <w:lang w:val="it-IT"/>
        </w:rPr>
        <w:t>-  confirmă decesul, consemnează această situa</w:t>
      </w:r>
      <w:r>
        <w:rPr>
          <w:rFonts w:ascii="Tahoma" w:hAnsi="Tahoma" w:cs="Tahoma"/>
          <w:lang w:val="it-IT"/>
        </w:rPr>
        <w:t>ț</w:t>
      </w:r>
      <w:r>
        <w:rPr>
          <w:lang w:val="it-IT"/>
        </w:rPr>
        <w:t>ie în foile de observa</w:t>
      </w:r>
      <w:r>
        <w:rPr>
          <w:rFonts w:ascii="Tahoma" w:hAnsi="Tahoma" w:cs="Tahoma"/>
          <w:lang w:val="it-IT"/>
        </w:rPr>
        <w:t>ț</w:t>
      </w:r>
      <w:r>
        <w:rPr>
          <w:lang w:val="it-IT"/>
        </w:rPr>
        <w:t xml:space="preserve">ie </w:t>
      </w:r>
      <w:r>
        <w:rPr>
          <w:rFonts w:ascii="Tahoma" w:hAnsi="Tahoma" w:cs="Tahoma"/>
          <w:lang w:val="it-IT"/>
        </w:rPr>
        <w:t>ș</w:t>
      </w:r>
      <w:r>
        <w:rPr>
          <w:lang w:val="it-IT"/>
        </w:rPr>
        <w:t>i dispune transportarea cadavrelor la morga dupa două ore de la deces;</w:t>
      </w:r>
    </w:p>
    <w:p w14:paraId="676E0FFD" w14:textId="77777777" w:rsidR="0057244F" w:rsidRDefault="0057244F" w:rsidP="00C609BA">
      <w:pPr>
        <w:suppressAutoHyphens/>
        <w:ind w:firstLine="284"/>
        <w:jc w:val="both"/>
        <w:rPr>
          <w:lang w:val="it-IT"/>
        </w:rPr>
      </w:pPr>
      <w:r>
        <w:rPr>
          <w:lang w:val="it-IT"/>
        </w:rPr>
        <w:t xml:space="preserve">- asigură instruirea proprie </w:t>
      </w:r>
      <w:r>
        <w:rPr>
          <w:rFonts w:ascii="Tahoma" w:hAnsi="Tahoma" w:cs="Tahoma"/>
          <w:lang w:val="it-IT"/>
        </w:rPr>
        <w:t>ș</w:t>
      </w:r>
      <w:r>
        <w:rPr>
          <w:lang w:val="it-IT"/>
        </w:rPr>
        <w:t>i a personalului din subordine în probleme privind cunoa</w:t>
      </w:r>
      <w:r>
        <w:rPr>
          <w:rFonts w:ascii="Tahoma" w:hAnsi="Tahoma" w:cs="Tahoma"/>
          <w:lang w:val="it-IT"/>
        </w:rPr>
        <w:t>ș</w:t>
      </w:r>
      <w:r>
        <w:rPr>
          <w:lang w:val="it-IT"/>
        </w:rPr>
        <w:t>terea reglementarilor din domeniul medico-sanitar;</w:t>
      </w:r>
    </w:p>
    <w:p w14:paraId="04685014" w14:textId="77777777" w:rsidR="0057244F" w:rsidRDefault="0057244F" w:rsidP="00C609BA">
      <w:pPr>
        <w:suppressAutoHyphens/>
        <w:ind w:firstLine="284"/>
        <w:jc w:val="both"/>
        <w:rPr>
          <w:lang w:val="it-IT"/>
        </w:rPr>
      </w:pPr>
      <w:r>
        <w:rPr>
          <w:lang w:val="it-IT"/>
        </w:rPr>
        <w:lastRenderedPageBreak/>
        <w:t>-  controlează zilnic prezen</w:t>
      </w:r>
      <w:r>
        <w:rPr>
          <w:rFonts w:ascii="Tahoma" w:hAnsi="Tahoma" w:cs="Tahoma"/>
          <w:lang w:val="it-IT"/>
        </w:rPr>
        <w:t>ț</w:t>
      </w:r>
      <w:r>
        <w:rPr>
          <w:lang w:val="it-IT"/>
        </w:rPr>
        <w:t xml:space="preserve">a la serviciu, </w:t>
      </w:r>
      <w:r>
        <w:rPr>
          <w:rFonts w:ascii="Tahoma" w:hAnsi="Tahoma" w:cs="Tahoma"/>
          <w:lang w:val="it-IT"/>
        </w:rPr>
        <w:t>ț</w:t>
      </w:r>
      <w:r>
        <w:rPr>
          <w:lang w:val="it-IT"/>
        </w:rPr>
        <w:t xml:space="preserve">inuta </w:t>
      </w:r>
      <w:r>
        <w:rPr>
          <w:rFonts w:ascii="Tahoma" w:hAnsi="Tahoma" w:cs="Tahoma"/>
          <w:lang w:val="it-IT"/>
        </w:rPr>
        <w:t>ș</w:t>
      </w:r>
      <w:r>
        <w:rPr>
          <w:lang w:val="it-IT"/>
        </w:rPr>
        <w:t>i comportamentul personalului din subordine;</w:t>
      </w:r>
    </w:p>
    <w:p w14:paraId="30D4C9B6" w14:textId="77777777" w:rsidR="0057244F" w:rsidRPr="00A7161C" w:rsidRDefault="0057244F" w:rsidP="00A50FDE">
      <w:pPr>
        <w:tabs>
          <w:tab w:val="left" w:pos="426"/>
        </w:tabs>
        <w:suppressAutoHyphens/>
        <w:ind w:firstLine="284"/>
        <w:jc w:val="both"/>
        <w:rPr>
          <w:lang w:val="it-IT"/>
        </w:rPr>
      </w:pPr>
      <w:r>
        <w:rPr>
          <w:lang w:val="fr-FR"/>
        </w:rPr>
        <w:t xml:space="preserve">- </w:t>
      </w:r>
      <w:proofErr w:type="spellStart"/>
      <w:r w:rsidRPr="00A7161C">
        <w:rPr>
          <w:lang w:val="fr-FR"/>
        </w:rPr>
        <w:t>controlează</w:t>
      </w:r>
      <w:proofErr w:type="spellEnd"/>
      <w:r w:rsidRPr="00A7161C">
        <w:rPr>
          <w:lang w:val="fr-FR"/>
        </w:rPr>
        <w:t xml:space="preserve">, </w:t>
      </w:r>
      <w:proofErr w:type="spellStart"/>
      <w:r w:rsidRPr="00A7161C">
        <w:rPr>
          <w:lang w:val="fr-FR"/>
        </w:rPr>
        <w:t>îndrumă</w:t>
      </w:r>
      <w:proofErr w:type="spellEnd"/>
      <w:r w:rsidRPr="00A7161C">
        <w:rPr>
          <w:lang w:val="fr-FR"/>
        </w:rPr>
        <w:t xml:space="preserve"> </w:t>
      </w:r>
      <w:proofErr w:type="spellStart"/>
      <w:r w:rsidRPr="00A7161C">
        <w:rPr>
          <w:rFonts w:ascii="Tahoma" w:hAnsi="Tahoma" w:cs="Tahoma"/>
          <w:lang w:val="fr-FR"/>
        </w:rPr>
        <w:t>ș</w:t>
      </w:r>
      <w:r w:rsidRPr="00A7161C">
        <w:rPr>
          <w:lang w:val="fr-FR"/>
        </w:rPr>
        <w:t>i</w:t>
      </w:r>
      <w:proofErr w:type="spellEnd"/>
      <w:r w:rsidRPr="00A7161C">
        <w:rPr>
          <w:lang w:val="fr-FR"/>
        </w:rPr>
        <w:t xml:space="preserve"> </w:t>
      </w:r>
      <w:proofErr w:type="spellStart"/>
      <w:r w:rsidRPr="00A7161C">
        <w:rPr>
          <w:lang w:val="fr-FR"/>
        </w:rPr>
        <w:t>răspunde</w:t>
      </w:r>
      <w:proofErr w:type="spellEnd"/>
      <w:r w:rsidRPr="00A7161C">
        <w:rPr>
          <w:lang w:val="fr-FR"/>
        </w:rPr>
        <w:t xml:space="preserve"> de </w:t>
      </w:r>
      <w:proofErr w:type="spellStart"/>
      <w:r w:rsidRPr="00A7161C">
        <w:rPr>
          <w:lang w:val="fr-FR"/>
        </w:rPr>
        <w:t>aplicarea</w:t>
      </w:r>
      <w:proofErr w:type="spellEnd"/>
      <w:r w:rsidRPr="00A7161C">
        <w:rPr>
          <w:lang w:val="fr-FR"/>
        </w:rPr>
        <w:t xml:space="preserve"> </w:t>
      </w:r>
      <w:proofErr w:type="spellStart"/>
      <w:r w:rsidRPr="00A7161C">
        <w:rPr>
          <w:lang w:val="fr-FR"/>
        </w:rPr>
        <w:t>normelor</w:t>
      </w:r>
      <w:proofErr w:type="spellEnd"/>
      <w:r>
        <w:rPr>
          <w:lang w:val="fr-FR"/>
        </w:rPr>
        <w:t xml:space="preserve"> de </w:t>
      </w:r>
      <w:proofErr w:type="spellStart"/>
      <w:r>
        <w:rPr>
          <w:lang w:val="fr-FR"/>
        </w:rPr>
        <w:t>igienă</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w:t>
      </w:r>
      <w:proofErr w:type="spellStart"/>
      <w:r>
        <w:rPr>
          <w:lang w:val="fr-FR"/>
        </w:rPr>
        <w:t>sănătate</w:t>
      </w:r>
      <w:proofErr w:type="spellEnd"/>
      <w:r>
        <w:rPr>
          <w:lang w:val="fr-FR"/>
        </w:rPr>
        <w:t xml:space="preserve"> </w:t>
      </w:r>
      <w:proofErr w:type="spellStart"/>
      <w:r>
        <w:rPr>
          <w:lang w:val="fr-FR"/>
        </w:rPr>
        <w:t>publică</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centru</w:t>
      </w:r>
      <w:proofErr w:type="spellEnd"/>
      <w:r>
        <w:rPr>
          <w:lang w:val="fr-FR"/>
        </w:rPr>
        <w:t>,</w:t>
      </w:r>
    </w:p>
    <w:p w14:paraId="6E4B18AA" w14:textId="77777777" w:rsidR="0057244F" w:rsidRDefault="0057244F" w:rsidP="00C609BA">
      <w:pPr>
        <w:suppressAutoHyphens/>
        <w:ind w:firstLine="284"/>
        <w:jc w:val="both"/>
        <w:rPr>
          <w:lang w:val="it-IT"/>
        </w:rPr>
      </w:pPr>
      <w:r>
        <w:rPr>
          <w:lang w:val="it-IT"/>
        </w:rPr>
        <w:t>- selec</w:t>
      </w:r>
      <w:r>
        <w:rPr>
          <w:rFonts w:ascii="Tahoma" w:hAnsi="Tahoma" w:cs="Tahoma"/>
          <w:lang w:val="it-IT"/>
        </w:rPr>
        <w:t>ț</w:t>
      </w:r>
      <w:r>
        <w:rPr>
          <w:lang w:val="it-IT"/>
        </w:rPr>
        <w:t>ionează</w:t>
      </w:r>
      <w:r w:rsidRPr="00A7161C">
        <w:rPr>
          <w:lang w:val="it-IT"/>
        </w:rPr>
        <w:t xml:space="preserve"> p</w:t>
      </w:r>
      <w:r>
        <w:rPr>
          <w:lang w:val="it-IT"/>
        </w:rPr>
        <w:t>ersoanele care pot fi cuprinse în ac</w:t>
      </w:r>
      <w:r>
        <w:rPr>
          <w:rFonts w:ascii="Tahoma" w:hAnsi="Tahoma" w:cs="Tahoma"/>
          <w:lang w:val="it-IT"/>
        </w:rPr>
        <w:t>ț</w:t>
      </w:r>
      <w:r>
        <w:rPr>
          <w:lang w:val="it-IT"/>
        </w:rPr>
        <w:t xml:space="preserve">iuni de imunizare activă </w:t>
      </w:r>
      <w:r>
        <w:rPr>
          <w:rFonts w:ascii="Tahoma" w:hAnsi="Tahoma" w:cs="Tahoma"/>
          <w:lang w:val="it-IT"/>
        </w:rPr>
        <w:t>ș</w:t>
      </w:r>
      <w:r>
        <w:rPr>
          <w:lang w:val="it-IT"/>
        </w:rPr>
        <w:t>i stabile</w:t>
      </w:r>
      <w:r>
        <w:rPr>
          <w:rFonts w:ascii="Tahoma" w:hAnsi="Tahoma" w:cs="Tahoma"/>
          <w:lang w:val="it-IT"/>
        </w:rPr>
        <w:t>ș</w:t>
      </w:r>
      <w:r>
        <w:rPr>
          <w:lang w:val="it-IT"/>
        </w:rPr>
        <w:t>te contraindica</w:t>
      </w:r>
      <w:r>
        <w:rPr>
          <w:rFonts w:ascii="Tahoma" w:hAnsi="Tahoma" w:cs="Tahoma"/>
          <w:lang w:val="it-IT"/>
        </w:rPr>
        <w:t>ț</w:t>
      </w:r>
      <w:r w:rsidRPr="00A7161C">
        <w:rPr>
          <w:lang w:val="it-IT"/>
        </w:rPr>
        <w:t>iile medicale;</w:t>
      </w:r>
    </w:p>
    <w:p w14:paraId="51FE31E2" w14:textId="77777777" w:rsidR="0057244F" w:rsidRPr="00A7161C" w:rsidRDefault="0057244F" w:rsidP="00C609BA">
      <w:pPr>
        <w:suppressAutoHyphens/>
        <w:ind w:firstLine="284"/>
        <w:jc w:val="both"/>
        <w:rPr>
          <w:lang w:val="en-US"/>
        </w:rPr>
      </w:pPr>
      <w:r>
        <w:t>- efectuează ancheta epidemiologică preliminară în cazul apari</w:t>
      </w:r>
      <w:r>
        <w:rPr>
          <w:rFonts w:ascii="Tahoma" w:hAnsi="Tahoma" w:cs="Tahoma"/>
        </w:rPr>
        <w:t>ț</w:t>
      </w:r>
      <w:r>
        <w:t>iei unor focare de boli transmisibile;</w:t>
      </w:r>
    </w:p>
    <w:p w14:paraId="1FCC9C52" w14:textId="77777777" w:rsidR="0057244F" w:rsidRDefault="0057244F" w:rsidP="00C609BA">
      <w:pPr>
        <w:suppressAutoHyphens/>
        <w:ind w:firstLine="284"/>
        <w:jc w:val="both"/>
        <w:rPr>
          <w:lang w:val="it-IT"/>
        </w:rPr>
      </w:pPr>
      <w:r>
        <w:rPr>
          <w:lang w:val="fr-FR"/>
        </w:rPr>
        <w:t xml:space="preserve">- </w:t>
      </w:r>
      <w:proofErr w:type="spellStart"/>
      <w:r>
        <w:rPr>
          <w:lang w:val="fr-FR"/>
        </w:rPr>
        <w:t>răspunde</w:t>
      </w:r>
      <w:proofErr w:type="spellEnd"/>
      <w:r>
        <w:rPr>
          <w:lang w:val="fr-FR"/>
        </w:rPr>
        <w:t xml:space="preserve"> de </w:t>
      </w:r>
      <w:proofErr w:type="spellStart"/>
      <w:r>
        <w:rPr>
          <w:lang w:val="fr-FR"/>
        </w:rPr>
        <w:t>utilizarea</w:t>
      </w:r>
      <w:proofErr w:type="spellEnd"/>
      <w:r>
        <w:rPr>
          <w:lang w:val="fr-FR"/>
        </w:rPr>
        <w:t xml:space="preserve"> </w:t>
      </w:r>
      <w:proofErr w:type="spellStart"/>
      <w:r>
        <w:rPr>
          <w:lang w:val="fr-FR"/>
        </w:rPr>
        <w:t>corectă</w:t>
      </w:r>
      <w:proofErr w:type="spellEnd"/>
      <w:r>
        <w:rPr>
          <w:lang w:val="fr-FR"/>
        </w:rPr>
        <w:t xml:space="preserve"> a </w:t>
      </w:r>
      <w:proofErr w:type="spellStart"/>
      <w:r>
        <w:rPr>
          <w:lang w:val="fr-FR"/>
        </w:rPr>
        <w:t>aparaturii</w:t>
      </w:r>
      <w:proofErr w:type="spellEnd"/>
      <w:r>
        <w:rPr>
          <w:lang w:val="fr-FR"/>
        </w:rPr>
        <w:t xml:space="preserve"> </w:t>
      </w:r>
      <w:proofErr w:type="spellStart"/>
      <w:r>
        <w:rPr>
          <w:lang w:val="fr-FR"/>
        </w:rPr>
        <w:t>medicale</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a </w:t>
      </w:r>
      <w:proofErr w:type="spellStart"/>
      <w:r>
        <w:rPr>
          <w:lang w:val="fr-FR"/>
        </w:rPr>
        <w:t>instrumentarului</w:t>
      </w:r>
      <w:proofErr w:type="spellEnd"/>
      <w:r>
        <w:rPr>
          <w:lang w:val="fr-FR"/>
        </w:rPr>
        <w:t xml:space="preserve"> </w:t>
      </w:r>
      <w:proofErr w:type="spellStart"/>
      <w:r>
        <w:rPr>
          <w:lang w:val="fr-FR"/>
        </w:rPr>
        <w:t>unitătii</w:t>
      </w:r>
      <w:proofErr w:type="spellEnd"/>
      <w:r>
        <w:rPr>
          <w:lang w:val="fr-FR"/>
        </w:rPr>
        <w:t>;</w:t>
      </w:r>
    </w:p>
    <w:p w14:paraId="0795BAE0" w14:textId="77777777" w:rsidR="0057244F" w:rsidRDefault="0057244F" w:rsidP="00197DC0">
      <w:pPr>
        <w:suppressAutoHyphens/>
        <w:ind w:firstLine="284"/>
        <w:jc w:val="both"/>
        <w:rPr>
          <w:lang w:val="it-IT"/>
        </w:rPr>
      </w:pPr>
      <w:r>
        <w:rPr>
          <w:lang w:val="it-IT"/>
        </w:rPr>
        <w:t>- participă la analizele periodice ale activitatii unită</w:t>
      </w:r>
      <w:r>
        <w:rPr>
          <w:rFonts w:ascii="Tahoma" w:hAnsi="Tahoma" w:cs="Tahoma"/>
          <w:lang w:val="it-IT"/>
        </w:rPr>
        <w:t>ț</w:t>
      </w:r>
      <w:r>
        <w:rPr>
          <w:lang w:val="it-IT"/>
        </w:rPr>
        <w:t xml:space="preserve">ii </w:t>
      </w:r>
      <w:r>
        <w:rPr>
          <w:rFonts w:ascii="Tahoma" w:hAnsi="Tahoma" w:cs="Tahoma"/>
          <w:lang w:val="it-IT"/>
        </w:rPr>
        <w:t>ș</w:t>
      </w:r>
      <w:r>
        <w:rPr>
          <w:lang w:val="it-IT"/>
        </w:rPr>
        <w:t xml:space="preserve">i la elaborarea de către conducerea acesteia a raportărilor </w:t>
      </w:r>
      <w:r>
        <w:rPr>
          <w:rFonts w:ascii="Tahoma" w:hAnsi="Tahoma" w:cs="Tahoma"/>
          <w:lang w:val="it-IT"/>
        </w:rPr>
        <w:t>ș</w:t>
      </w:r>
      <w:r>
        <w:rPr>
          <w:lang w:val="it-IT"/>
        </w:rPr>
        <w:t>i a materialelor informative;</w:t>
      </w:r>
    </w:p>
    <w:p w14:paraId="162EE8FC" w14:textId="77777777" w:rsidR="0057244F" w:rsidRDefault="0057244F" w:rsidP="00197DC0">
      <w:pPr>
        <w:suppressAutoHyphens/>
        <w:ind w:firstLine="284"/>
        <w:jc w:val="both"/>
        <w:rPr>
          <w:lang w:val="en-US"/>
        </w:rPr>
      </w:pPr>
      <w:r>
        <w:t>- informează conducerea unită</w:t>
      </w:r>
      <w:r>
        <w:rPr>
          <w:rFonts w:ascii="Tahoma" w:hAnsi="Tahoma" w:cs="Tahoma"/>
        </w:rPr>
        <w:t>ț</w:t>
      </w:r>
      <w:r>
        <w:t xml:space="preserve">ii asupra aspectelor deosebite privind supravegherea </w:t>
      </w:r>
      <w:r>
        <w:rPr>
          <w:rFonts w:ascii="Tahoma" w:hAnsi="Tahoma" w:cs="Tahoma"/>
        </w:rPr>
        <w:t>ș</w:t>
      </w:r>
      <w:r>
        <w:t>i îngrijirea persoanelor internate;</w:t>
      </w:r>
    </w:p>
    <w:p w14:paraId="20ACDB93" w14:textId="77777777" w:rsidR="0057244F" w:rsidRDefault="0057244F" w:rsidP="00197DC0">
      <w:pPr>
        <w:tabs>
          <w:tab w:val="num" w:pos="510"/>
        </w:tabs>
        <w:ind w:firstLine="284"/>
        <w:jc w:val="both"/>
      </w:pPr>
      <w:r>
        <w:t>- urmăreşte starea de sănătate a beneficiarilor în vederea depistării celor bolnavi şi ia măsuri</w:t>
      </w:r>
    </w:p>
    <w:p w14:paraId="22704995" w14:textId="77777777" w:rsidR="0057244F" w:rsidRDefault="0057244F" w:rsidP="00197DC0">
      <w:pPr>
        <w:jc w:val="both"/>
      </w:pPr>
      <w:r>
        <w:t>de izolare sau de trimitere a acestora la cabinetele specializate pentru stabilirea diagnosticului;</w:t>
      </w:r>
    </w:p>
    <w:p w14:paraId="48C38EED" w14:textId="77777777" w:rsidR="0057244F" w:rsidRDefault="0057244F" w:rsidP="00197DC0">
      <w:pPr>
        <w:ind w:firstLine="284"/>
        <w:jc w:val="both"/>
      </w:pPr>
      <w:r>
        <w:t>- asigură asistenţa medicală şi de urgenţă prin examinarea zilnică a beneficiarilor cu afecţiuni acute, aplicarea medicaţiei şi a tratamentelor sau după caz a procedurilor precum şi internarea acestora în unităţi specializate;</w:t>
      </w:r>
    </w:p>
    <w:p w14:paraId="114F03F9" w14:textId="77777777" w:rsidR="0057244F" w:rsidRDefault="0057244F" w:rsidP="00C609BA">
      <w:pPr>
        <w:ind w:firstLine="284"/>
        <w:jc w:val="both"/>
      </w:pPr>
      <w:r>
        <w:t xml:space="preserve">- selecţionează </w:t>
      </w:r>
      <w:r>
        <w:rPr>
          <w:lang w:val="it-IT"/>
        </w:rPr>
        <w:t>beneficiarii</w:t>
      </w:r>
      <w:r>
        <w:t xml:space="preserve"> care urmează să fie supuşi acţiunilor de recuperare medicală, participă la elaborarea programelor de recuperare şi organizează aplicarea acestora atât în cadrul unităţii cât şi în unităţi sanitare de specialitate din cadrul Ministerului Sănătăţii;</w:t>
      </w:r>
    </w:p>
    <w:p w14:paraId="1F583430" w14:textId="77777777" w:rsidR="0057244F" w:rsidRDefault="0057244F" w:rsidP="00C609BA">
      <w:pPr>
        <w:ind w:firstLine="284"/>
        <w:jc w:val="both"/>
      </w:pPr>
      <w:r>
        <w:t>- controlează calitatea tratamentelor şi îngrijirilor medicale, a procedurilor ergoterapeutice şi recuperatorii şi după caz, participă nemijlocit la aplicarea acestora;</w:t>
      </w:r>
    </w:p>
    <w:p w14:paraId="15D6C8EB" w14:textId="77777777" w:rsidR="0057244F" w:rsidRDefault="0057244F" w:rsidP="00C609BA">
      <w:pPr>
        <w:ind w:firstLine="284"/>
        <w:jc w:val="both"/>
      </w:pPr>
      <w:r>
        <w:rPr>
          <w:lang w:val="it-IT"/>
        </w:rPr>
        <w:t>- în raport cu starea de sănătate a beneficiarilor întocmeşte condica de medicamente şi materiale sanitare;</w:t>
      </w:r>
    </w:p>
    <w:p w14:paraId="6BE68AAD" w14:textId="77777777" w:rsidR="0057244F" w:rsidRDefault="0057244F" w:rsidP="00C609BA">
      <w:pPr>
        <w:ind w:firstLine="284"/>
        <w:jc w:val="both"/>
      </w:pPr>
      <w:r>
        <w:rPr>
          <w:lang w:val="it-IT"/>
        </w:rPr>
        <w:t>- răspunde de organizarea şi funcţionarea carantinei precum şi de aplicarea altor măsuri antiepidemice care se impun;</w:t>
      </w:r>
    </w:p>
    <w:p w14:paraId="06630E9B" w14:textId="77777777" w:rsidR="0057244F" w:rsidRDefault="0057244F" w:rsidP="00C609BA">
      <w:pPr>
        <w:ind w:firstLine="284"/>
        <w:jc w:val="both"/>
      </w:pPr>
      <w:r>
        <w:t>- controlează şi supraveghează permanent starea de curăţenie şi aplicarea măsurilor igienico – sanitare în saloane, săli de tratament, săli de mese, bucătării şi grupuri sanitare;</w:t>
      </w:r>
    </w:p>
    <w:p w14:paraId="2133F83F" w14:textId="77777777" w:rsidR="0057244F" w:rsidRDefault="0057244F" w:rsidP="00C609BA">
      <w:pPr>
        <w:ind w:firstLine="284"/>
        <w:jc w:val="both"/>
      </w:pPr>
      <w:r>
        <w:t xml:space="preserve">- controlează şi asigură condiţiile igienico – sanitare de păstrare şi administrare a medicamentelor; </w:t>
      </w:r>
    </w:p>
    <w:p w14:paraId="61C75B9B" w14:textId="77777777" w:rsidR="0057244F" w:rsidRDefault="0057244F" w:rsidP="00C609BA">
      <w:pPr>
        <w:ind w:firstLine="284"/>
        <w:jc w:val="both"/>
      </w:pPr>
      <w:r>
        <w:t xml:space="preserve">- controlează şi avizează meniul orientativ </w:t>
      </w:r>
      <w:r w:rsidRPr="00411DE9">
        <w:t>săptă</w:t>
      </w:r>
      <w:r>
        <w:t>mâ</w:t>
      </w:r>
      <w:r w:rsidRPr="00411DE9">
        <w:t>nal,</w:t>
      </w:r>
      <w:r>
        <w:t xml:space="preserve"> urmărind asigurarea necesarului de calorii, regimurile alimentare dietetice şi  respectarea  regulilor de igienă alimentară;</w:t>
      </w:r>
    </w:p>
    <w:p w14:paraId="38123787" w14:textId="77777777" w:rsidR="0057244F" w:rsidRDefault="0057244F" w:rsidP="00C609BA">
      <w:pPr>
        <w:ind w:firstLine="284"/>
        <w:jc w:val="both"/>
      </w:pPr>
      <w:r>
        <w:t>- solicită efectuarea de către personalul care lucrează în cadrul blocurilor alimentare din unitate a analizelor medicale conform baremului Centrului de  Medicină Preventivă şi hotărăşte utilizarea sau nu a personalului în funcţie de rezulatele analizelor;</w:t>
      </w:r>
    </w:p>
    <w:p w14:paraId="2DE9174D" w14:textId="77777777" w:rsidR="0057244F" w:rsidRPr="0006276B" w:rsidRDefault="0057244F" w:rsidP="00C609BA">
      <w:pPr>
        <w:suppressAutoHyphens/>
        <w:ind w:firstLine="284"/>
        <w:jc w:val="both"/>
      </w:pPr>
      <w:r>
        <w:t xml:space="preserve">- </w:t>
      </w:r>
      <w:r w:rsidRPr="0006276B">
        <w:t xml:space="preserve">în caz de deces al unui </w:t>
      </w:r>
      <w:r w:rsidRPr="0006276B">
        <w:rPr>
          <w:lang w:val="it-IT"/>
        </w:rPr>
        <w:t>beneficiar</w:t>
      </w:r>
      <w:r w:rsidRPr="0006276B">
        <w:t xml:space="preserve"> întocmeşte documentele necesare şi urmăreşte îndeplinirea formelor administrative pentru înhumare;</w:t>
      </w:r>
    </w:p>
    <w:p w14:paraId="622FB5F8" w14:textId="77777777" w:rsidR="0057244F" w:rsidRDefault="0057244F" w:rsidP="00C609BA">
      <w:pPr>
        <w:suppressAutoHyphens/>
        <w:ind w:firstLine="284"/>
        <w:jc w:val="both"/>
        <w:rPr>
          <w:lang w:val="it-IT"/>
        </w:rPr>
      </w:pPr>
      <w:r>
        <w:rPr>
          <w:lang w:val="it-IT"/>
        </w:rPr>
        <w:t>- organizează şi îndrumă activitatea personalului din subordine, dispunând măsurile care se impun;</w:t>
      </w:r>
    </w:p>
    <w:p w14:paraId="5B64D27E" w14:textId="77777777" w:rsidR="0057244F" w:rsidRDefault="0057244F" w:rsidP="00C609BA">
      <w:pPr>
        <w:suppressAutoHyphens/>
        <w:ind w:firstLine="284"/>
        <w:jc w:val="both"/>
        <w:rPr>
          <w:lang w:val="it-IT"/>
        </w:rPr>
      </w:pPr>
      <w:r>
        <w:rPr>
          <w:lang w:val="it-IT"/>
        </w:rPr>
        <w:t>- ţine legătura cu spitalele unde sunt internaţi beneficiarii, urmărindu– i până la completa însănătoşire;</w:t>
      </w:r>
    </w:p>
    <w:p w14:paraId="45EC1F17" w14:textId="77777777" w:rsidR="0057244F" w:rsidRDefault="0057244F" w:rsidP="00C609BA">
      <w:pPr>
        <w:suppressAutoHyphens/>
        <w:ind w:firstLine="284"/>
        <w:jc w:val="both"/>
        <w:rPr>
          <w:lang w:val="it-IT"/>
        </w:rPr>
      </w:pPr>
      <w:r>
        <w:rPr>
          <w:lang w:val="it-IT"/>
        </w:rPr>
        <w:t>- informează zilnic conducerea unităţii asupra stării de sănătate a beneficiarilor;</w:t>
      </w:r>
    </w:p>
    <w:p w14:paraId="0E717DBD" w14:textId="77777777" w:rsidR="0057244F" w:rsidRDefault="0057244F" w:rsidP="00C609BA">
      <w:pPr>
        <w:suppressAutoHyphens/>
        <w:ind w:firstLine="284"/>
        <w:jc w:val="both"/>
        <w:rPr>
          <w:lang w:val="it-IT"/>
        </w:rPr>
      </w:pPr>
      <w:r>
        <w:rPr>
          <w:lang w:val="it-IT"/>
        </w:rPr>
        <w:t>- participă la formele de perfecţionare a pregătirii profesionale organizate în unitate sau după caz în alte unităţi din sistemul Ministerului Sănătăţii  şi Familiei;</w:t>
      </w:r>
    </w:p>
    <w:p w14:paraId="32F180F8" w14:textId="77777777" w:rsidR="0057244F" w:rsidRDefault="0057244F" w:rsidP="00C609BA">
      <w:pPr>
        <w:suppressAutoHyphens/>
        <w:ind w:firstLine="284"/>
        <w:jc w:val="both"/>
        <w:rPr>
          <w:lang w:val="it-IT"/>
        </w:rPr>
      </w:pPr>
      <w:r>
        <w:rPr>
          <w:lang w:val="it-IT"/>
        </w:rPr>
        <w:t>- participă la organizarea şi desfăşurarea în unitatea în care lucrează precum şi în alte unităţi de asistenţă socială a formelor de perfecţionare a pregătirii profesionale a personalului mediu sanitar şi a infirmierilor;</w:t>
      </w:r>
    </w:p>
    <w:p w14:paraId="75ED849B" w14:textId="77777777" w:rsidR="0057244F" w:rsidRDefault="0057244F" w:rsidP="00C609BA">
      <w:pPr>
        <w:suppressAutoHyphens/>
        <w:ind w:firstLine="284"/>
        <w:jc w:val="both"/>
        <w:rPr>
          <w:lang w:val="it-IT"/>
        </w:rPr>
      </w:pPr>
      <w:r>
        <w:rPr>
          <w:lang w:val="it-IT"/>
        </w:rPr>
        <w:t>- participă alături de ceilalţi specialişti din unitate la organizarea şi desfăşurarea procesului instructiv-educativ, la integrarea beneficiarului în colectivitate;</w:t>
      </w:r>
    </w:p>
    <w:p w14:paraId="34051855" w14:textId="77777777" w:rsidR="0057244F" w:rsidRDefault="0057244F" w:rsidP="00C609BA">
      <w:pPr>
        <w:suppressAutoHyphens/>
        <w:ind w:firstLine="284"/>
        <w:jc w:val="both"/>
        <w:rPr>
          <w:lang w:val="it-IT"/>
        </w:rPr>
      </w:pPr>
      <w:r>
        <w:rPr>
          <w:lang w:val="it-IT"/>
        </w:rPr>
        <w:t>- se preocupă pentru asigurarea condiţiilor de viaţă şi activitate, asemănătoare unei familii normale, cât şi activitatea de recuperare a deficienţelor în scopul adaptării şi integrării socio-profesionale a acestora;</w:t>
      </w:r>
    </w:p>
    <w:p w14:paraId="42834F9E" w14:textId="77777777" w:rsidR="0057244F" w:rsidRDefault="0057244F" w:rsidP="00C609BA">
      <w:pPr>
        <w:suppressAutoHyphens/>
        <w:ind w:firstLine="284"/>
        <w:jc w:val="both"/>
        <w:rPr>
          <w:lang w:val="it-IT"/>
        </w:rPr>
      </w:pPr>
      <w:r>
        <w:rPr>
          <w:lang w:val="it-IT"/>
        </w:rPr>
        <w:t xml:space="preserve">- se  preocupă permanent de cunoaşterea legislaţiei în domeniul asistenţei medicale; </w:t>
      </w:r>
    </w:p>
    <w:p w14:paraId="429238F7" w14:textId="77777777" w:rsidR="0057244F" w:rsidRDefault="0057244F" w:rsidP="00C609BA">
      <w:pPr>
        <w:suppressAutoHyphens/>
        <w:ind w:firstLine="284"/>
        <w:jc w:val="both"/>
        <w:rPr>
          <w:lang w:val="it-IT"/>
        </w:rPr>
      </w:pPr>
      <w:r>
        <w:rPr>
          <w:lang w:val="it-IT"/>
        </w:rPr>
        <w:t xml:space="preserve">- păstrează secretul profesional neimpărtăşind altei persoane din afara unităţii cu excepţia cazurilor precizate de lege informaţiile obţinute în urma exercitării profesiei; </w:t>
      </w:r>
    </w:p>
    <w:p w14:paraId="7EA02A07" w14:textId="77777777" w:rsidR="0057244F" w:rsidRDefault="0057244F" w:rsidP="00C609BA">
      <w:pPr>
        <w:suppressAutoHyphens/>
        <w:ind w:firstLine="284"/>
        <w:jc w:val="both"/>
        <w:rPr>
          <w:lang w:val="it-IT"/>
        </w:rPr>
      </w:pPr>
      <w:r>
        <w:rPr>
          <w:lang w:val="it-IT"/>
        </w:rPr>
        <w:t>- va adopta un stil de muncă propriu, specific de a acţiona în vederea atingerii obiectivelor propuse de instituţie, pentru respectarea interesului superior al beneficiarului instituţionalizat în centru;</w:t>
      </w:r>
    </w:p>
    <w:p w14:paraId="617947A0" w14:textId="77777777" w:rsidR="0057244F" w:rsidRDefault="0057244F" w:rsidP="00C609BA">
      <w:pPr>
        <w:ind w:firstLine="284"/>
        <w:jc w:val="both"/>
      </w:pPr>
      <w:r>
        <w:rPr>
          <w:lang w:val="it-IT"/>
        </w:rPr>
        <w:lastRenderedPageBreak/>
        <w:t>- va realiza obiectivele stabilite în condiţiile unei înalte calităţi şi eficienţe, presupunând o cunoaştere multilaterală a beneficiarului;</w:t>
      </w:r>
      <w:r w:rsidRPr="00411DE9">
        <w:t xml:space="preserve"> </w:t>
      </w:r>
    </w:p>
    <w:p w14:paraId="04BDB359" w14:textId="77777777" w:rsidR="0057244F" w:rsidRDefault="0057244F" w:rsidP="00C609BA">
      <w:pPr>
        <w:suppressAutoHyphens/>
        <w:ind w:firstLine="284"/>
        <w:jc w:val="both"/>
      </w:pPr>
      <w:r>
        <w:t>- nu permite introducerea băuturilor alcoolice în unitate, nu consumă alcool în timpul programului, fumează în locuri special amenajate;</w:t>
      </w:r>
    </w:p>
    <w:p w14:paraId="7C961839" w14:textId="77777777" w:rsidR="0057244F" w:rsidRPr="00CD78AE" w:rsidRDefault="0057244F" w:rsidP="00C609BA">
      <w:pPr>
        <w:tabs>
          <w:tab w:val="left" w:pos="510"/>
        </w:tabs>
        <w:suppressAutoHyphens/>
        <w:autoSpaceDE w:val="0"/>
        <w:autoSpaceDN w:val="0"/>
        <w:adjustRightInd w:val="0"/>
        <w:ind w:firstLine="284"/>
        <w:jc w:val="both"/>
        <w:rPr>
          <w:lang w:val="pt-BR"/>
        </w:rPr>
      </w:pPr>
      <w:r>
        <w:rPr>
          <w:color w:val="000000"/>
          <w:lang w:val="fr-FR"/>
        </w:rPr>
        <w:t xml:space="preserve">- este </w:t>
      </w:r>
      <w:proofErr w:type="spellStart"/>
      <w:r>
        <w:rPr>
          <w:color w:val="000000"/>
          <w:lang w:val="fr-FR"/>
        </w:rPr>
        <w:t>obligat</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aibă</w:t>
      </w:r>
      <w:proofErr w:type="spellEnd"/>
      <w:r>
        <w:rPr>
          <w:color w:val="000000"/>
          <w:lang w:val="fr-FR"/>
        </w:rPr>
        <w:t xml:space="preserve"> </w:t>
      </w:r>
      <w:proofErr w:type="spellStart"/>
      <w:r>
        <w:rPr>
          <w:color w:val="000000"/>
          <w:lang w:val="fr-FR"/>
        </w:rPr>
        <w:t>carnetul</w:t>
      </w:r>
      <w:proofErr w:type="spellEnd"/>
      <w:r>
        <w:rPr>
          <w:color w:val="000000"/>
          <w:lang w:val="fr-FR"/>
        </w:rPr>
        <w:t xml:space="preserve"> de </w:t>
      </w:r>
      <w:proofErr w:type="spellStart"/>
      <w:r>
        <w:rPr>
          <w:color w:val="000000"/>
          <w:lang w:val="fr-FR"/>
        </w:rPr>
        <w:t>sănătate</w:t>
      </w:r>
      <w:proofErr w:type="spellEnd"/>
      <w:r>
        <w:rPr>
          <w:color w:val="000000"/>
          <w:lang w:val="fr-FR"/>
        </w:rPr>
        <w:t xml:space="preserve"> </w:t>
      </w:r>
      <w:proofErr w:type="spellStart"/>
      <w:r>
        <w:rPr>
          <w:color w:val="000000"/>
          <w:lang w:val="fr-FR"/>
        </w:rPr>
        <w:t>completat</w:t>
      </w:r>
      <w:proofErr w:type="spellEnd"/>
      <w:r>
        <w:rPr>
          <w:color w:val="000000"/>
          <w:lang w:val="fr-FR"/>
        </w:rPr>
        <w:t xml:space="preserve"> la </w:t>
      </w:r>
      <w:proofErr w:type="spellStart"/>
      <w:r>
        <w:rPr>
          <w:color w:val="000000"/>
          <w:lang w:val="fr-FR"/>
        </w:rPr>
        <w:t>zi</w:t>
      </w:r>
      <w:proofErr w:type="spellEnd"/>
      <w:r>
        <w:rPr>
          <w:color w:val="000000"/>
          <w:lang w:val="fr-FR"/>
        </w:rPr>
        <w:t xml:space="preserve">, </w:t>
      </w:r>
      <w:proofErr w:type="spellStart"/>
      <w:r>
        <w:rPr>
          <w:color w:val="000000"/>
          <w:lang w:val="fr-FR"/>
        </w:rPr>
        <w:t>conform</w:t>
      </w:r>
      <w:proofErr w:type="spellEnd"/>
      <w:r>
        <w:rPr>
          <w:color w:val="000000"/>
          <w:lang w:val="fr-FR"/>
        </w:rPr>
        <w:t xml:space="preserve"> </w:t>
      </w:r>
      <w:proofErr w:type="spellStart"/>
      <w:r>
        <w:rPr>
          <w:color w:val="000000"/>
          <w:lang w:val="fr-FR"/>
        </w:rPr>
        <w:t>normelor</w:t>
      </w:r>
      <w:proofErr w:type="spellEnd"/>
      <w:r>
        <w:rPr>
          <w:color w:val="000000"/>
          <w:lang w:val="fr-FR"/>
        </w:rPr>
        <w:t xml:space="preserve"> </w:t>
      </w:r>
      <w:proofErr w:type="spellStart"/>
      <w:r>
        <w:rPr>
          <w:color w:val="000000"/>
          <w:lang w:val="fr-FR"/>
        </w:rPr>
        <w:t>sanitare</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vigoare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anunţe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de </w:t>
      </w:r>
      <w:proofErr w:type="spellStart"/>
      <w:r>
        <w:rPr>
          <w:color w:val="000000"/>
          <w:lang w:val="fr-FR"/>
        </w:rPr>
        <w:t>orice</w:t>
      </w:r>
      <w:proofErr w:type="spellEnd"/>
      <w:r>
        <w:rPr>
          <w:color w:val="000000"/>
          <w:lang w:val="fr-FR"/>
        </w:rPr>
        <w:t xml:space="preserve"> </w:t>
      </w:r>
      <w:proofErr w:type="spellStart"/>
      <w:r>
        <w:rPr>
          <w:color w:val="000000"/>
          <w:lang w:val="fr-FR"/>
        </w:rPr>
        <w:t>modificare</w:t>
      </w:r>
      <w:proofErr w:type="spellEnd"/>
      <w:r>
        <w:rPr>
          <w:color w:val="000000"/>
          <w:lang w:val="fr-FR"/>
        </w:rPr>
        <w:t xml:space="preserve"> </w:t>
      </w:r>
      <w:proofErr w:type="spellStart"/>
      <w:r>
        <w:rPr>
          <w:color w:val="000000"/>
          <w:lang w:val="fr-FR"/>
        </w:rPr>
        <w:t>intervenită</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starea</w:t>
      </w:r>
      <w:proofErr w:type="spellEnd"/>
      <w:r>
        <w:rPr>
          <w:color w:val="000000"/>
          <w:lang w:val="fr-FR"/>
        </w:rPr>
        <w:t xml:space="preserve"> sa de </w:t>
      </w:r>
      <w:proofErr w:type="spellStart"/>
      <w:r>
        <w:rPr>
          <w:color w:val="000000"/>
          <w:lang w:val="fr-FR"/>
        </w:rPr>
        <w:t>sănătate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nu se </w:t>
      </w:r>
      <w:proofErr w:type="spellStart"/>
      <w:r>
        <w:rPr>
          <w:color w:val="000000"/>
          <w:lang w:val="fr-FR"/>
        </w:rPr>
        <w:t>prezinte</w:t>
      </w:r>
      <w:proofErr w:type="spellEnd"/>
      <w:r>
        <w:rPr>
          <w:color w:val="000000"/>
          <w:lang w:val="fr-FR"/>
        </w:rPr>
        <w:t xml:space="preserve"> la </w:t>
      </w:r>
      <w:proofErr w:type="spellStart"/>
      <w:r>
        <w:rPr>
          <w:color w:val="000000"/>
          <w:lang w:val="fr-FR"/>
        </w:rPr>
        <w:t>serviciu</w:t>
      </w:r>
      <w:proofErr w:type="spellEnd"/>
      <w:r>
        <w:rPr>
          <w:color w:val="000000"/>
          <w:lang w:val="fr-FR"/>
        </w:rPr>
        <w:t xml:space="preserve"> </w:t>
      </w:r>
      <w:proofErr w:type="spellStart"/>
      <w:r>
        <w:rPr>
          <w:color w:val="000000"/>
          <w:lang w:val="fr-FR"/>
        </w:rPr>
        <w:t>fără</w:t>
      </w:r>
      <w:proofErr w:type="spellEnd"/>
      <w:r>
        <w:rPr>
          <w:color w:val="000000"/>
          <w:lang w:val="fr-FR"/>
        </w:rPr>
        <w:t xml:space="preserve"> </w:t>
      </w:r>
      <w:proofErr w:type="spellStart"/>
      <w:r>
        <w:rPr>
          <w:color w:val="000000"/>
          <w:lang w:val="fr-FR"/>
        </w:rPr>
        <w:t>avizul</w:t>
      </w:r>
      <w:proofErr w:type="spellEnd"/>
      <w:r>
        <w:rPr>
          <w:color w:val="000000"/>
          <w:lang w:val="fr-FR"/>
        </w:rPr>
        <w:t xml:space="preserve"> </w:t>
      </w:r>
      <w:proofErr w:type="spellStart"/>
      <w:r>
        <w:rPr>
          <w:color w:val="000000"/>
          <w:lang w:val="fr-FR"/>
        </w:rPr>
        <w:t>medicului</w:t>
      </w:r>
      <w:proofErr w:type="spellEnd"/>
      <w:r>
        <w:rPr>
          <w:color w:val="000000"/>
          <w:lang w:val="fr-FR"/>
        </w:rPr>
        <w:t xml:space="preserve"> de </w:t>
      </w:r>
      <w:proofErr w:type="spellStart"/>
      <w:r>
        <w:rPr>
          <w:color w:val="000000"/>
          <w:lang w:val="fr-FR"/>
        </w:rPr>
        <w:t>medicina</w:t>
      </w:r>
      <w:proofErr w:type="spellEnd"/>
      <w:r>
        <w:rPr>
          <w:color w:val="000000"/>
          <w:lang w:val="fr-FR"/>
        </w:rPr>
        <w:t xml:space="preserve"> </w:t>
      </w:r>
      <w:proofErr w:type="spellStart"/>
      <w:r>
        <w:rPr>
          <w:color w:val="000000"/>
          <w:lang w:val="fr-FR"/>
        </w:rPr>
        <w:t>muncii</w:t>
      </w:r>
      <w:proofErr w:type="spellEnd"/>
      <w:r>
        <w:rPr>
          <w:color w:val="000000"/>
          <w:lang w:val="fr-FR"/>
        </w:rPr>
        <w:t>;</w:t>
      </w:r>
    </w:p>
    <w:p w14:paraId="252C3A12" w14:textId="77777777" w:rsidR="0057244F" w:rsidRPr="00575026" w:rsidRDefault="0057244F" w:rsidP="00C609BA">
      <w:pPr>
        <w:ind w:firstLine="284"/>
        <w:jc w:val="both"/>
      </w:pPr>
      <w:r>
        <w:t xml:space="preserve">- </w:t>
      </w:r>
      <w:r w:rsidRPr="00575026">
        <w:t xml:space="preserve">respectă în totalitate prevederile Regulamentului de Ordine Interioară, Regulamentului de Organizare </w:t>
      </w:r>
      <w:r w:rsidRPr="00575026">
        <w:rPr>
          <w:rFonts w:ascii="Tahoma" w:hAnsi="Tahoma" w:cs="Tahoma"/>
        </w:rPr>
        <w:t>ș</w:t>
      </w:r>
      <w:r w:rsidRPr="00575026">
        <w:t>i Func</w:t>
      </w:r>
      <w:r w:rsidRPr="00575026">
        <w:rPr>
          <w:rFonts w:ascii="Tahoma" w:hAnsi="Tahoma" w:cs="Tahoma"/>
        </w:rPr>
        <w:t>ț</w:t>
      </w:r>
      <w:r w:rsidRPr="00575026">
        <w:t>ionare</w:t>
      </w:r>
      <w:r>
        <w:t xml:space="preserve"> </w:t>
      </w:r>
      <w:r w:rsidRPr="00575026">
        <w:rPr>
          <w:rFonts w:ascii="Tahoma" w:hAnsi="Tahoma" w:cs="Tahoma"/>
        </w:rPr>
        <w:t>ș</w:t>
      </w:r>
      <w:r w:rsidRPr="00575026">
        <w:t>i Codului de Conduită;procedurile opera</w:t>
      </w:r>
      <w:r w:rsidRPr="00575026">
        <w:rPr>
          <w:rFonts w:ascii="Tahoma" w:hAnsi="Tahoma" w:cs="Tahoma"/>
        </w:rPr>
        <w:t>ț</w:t>
      </w:r>
      <w:r w:rsidRPr="00575026">
        <w:t>ionale specifice domeniului de activitate,</w:t>
      </w:r>
      <w:r w:rsidRPr="00B937B4">
        <w:rPr>
          <w:lang w:val="it-IT"/>
        </w:rPr>
        <w:t xml:space="preserve"> </w:t>
      </w:r>
      <w:r>
        <w:rPr>
          <w:lang w:val="it-IT"/>
        </w:rPr>
        <w:t>standardele specifice minime de calitate obligatorii(Ord. nr.82/2019);</w:t>
      </w:r>
    </w:p>
    <w:p w14:paraId="2CBC85A7" w14:textId="77777777" w:rsidR="0057244F" w:rsidRDefault="0057244F" w:rsidP="00C609BA">
      <w:pPr>
        <w:suppressAutoHyphens/>
        <w:ind w:firstLine="284"/>
        <w:jc w:val="both"/>
        <w:rPr>
          <w:lang w:val="pt-BR"/>
        </w:rPr>
      </w:pPr>
      <w:r>
        <w:t>-  respectă normele PSI şi SSM</w:t>
      </w:r>
      <w:r>
        <w:rPr>
          <w:lang w:val="pt-BR"/>
        </w:rPr>
        <w:t>;</w:t>
      </w:r>
    </w:p>
    <w:p w14:paraId="57602B96" w14:textId="77777777" w:rsidR="0057244F" w:rsidRPr="00544E89" w:rsidRDefault="0057244F" w:rsidP="00C609BA">
      <w:pPr>
        <w:suppressAutoHyphens/>
        <w:ind w:firstLine="284"/>
        <w:jc w:val="both"/>
        <w:rPr>
          <w:lang w:val="pt-BR"/>
        </w:rPr>
      </w:pPr>
      <w:r>
        <w:rPr>
          <w:lang w:val="pt-BR"/>
        </w:rPr>
        <w:t xml:space="preserve">-  </w:t>
      </w:r>
      <w:r>
        <w:rPr>
          <w:lang w:val="es-ES"/>
        </w:rPr>
        <w:t xml:space="preserve">alte </w:t>
      </w:r>
      <w:proofErr w:type="spellStart"/>
      <w:r>
        <w:rPr>
          <w:lang w:val="es-ES"/>
        </w:rPr>
        <w:t>atribuţii</w:t>
      </w:r>
      <w:proofErr w:type="spellEnd"/>
      <w:r>
        <w:rPr>
          <w:lang w:val="es-ES"/>
        </w:rPr>
        <w:t xml:space="preserve"> </w:t>
      </w:r>
      <w:proofErr w:type="spellStart"/>
      <w:r>
        <w:rPr>
          <w:lang w:val="es-ES"/>
        </w:rPr>
        <w:t>trasate</w:t>
      </w:r>
      <w:proofErr w:type="spellEnd"/>
      <w:r>
        <w:rPr>
          <w:lang w:val="es-ES"/>
        </w:rPr>
        <w:t xml:space="preserve"> de </w:t>
      </w:r>
      <w:proofErr w:type="spellStart"/>
      <w:r>
        <w:rPr>
          <w:rFonts w:ascii="Tahoma" w:hAnsi="Tahoma" w:cs="Tahoma"/>
          <w:lang w:val="es-ES"/>
        </w:rPr>
        <w:t>ș</w:t>
      </w:r>
      <w:r>
        <w:rPr>
          <w:lang w:val="es-ES"/>
        </w:rPr>
        <w:t>eful</w:t>
      </w:r>
      <w:proofErr w:type="spellEnd"/>
      <w:r>
        <w:rPr>
          <w:lang w:val="es-ES"/>
        </w:rPr>
        <w:t xml:space="preserve"> de </w:t>
      </w:r>
      <w:proofErr w:type="spellStart"/>
      <w:r>
        <w:rPr>
          <w:lang w:val="es-ES"/>
        </w:rPr>
        <w:t>complex</w:t>
      </w:r>
      <w:proofErr w:type="spellEnd"/>
      <w:r>
        <w:rPr>
          <w:lang w:val="es-ES"/>
        </w:rPr>
        <w:t xml:space="preserve">, </w:t>
      </w:r>
      <w:proofErr w:type="spellStart"/>
      <w:r>
        <w:rPr>
          <w:lang w:val="es-ES"/>
        </w:rPr>
        <w:t>precum</w:t>
      </w:r>
      <w:proofErr w:type="spellEnd"/>
      <w:r>
        <w:rPr>
          <w:lang w:val="es-ES"/>
        </w:rPr>
        <w:t xml:space="preserve"> </w:t>
      </w:r>
      <w:proofErr w:type="spellStart"/>
      <w:r>
        <w:rPr>
          <w:lang w:val="es-ES"/>
        </w:rPr>
        <w:t>şi</w:t>
      </w:r>
      <w:proofErr w:type="spellEnd"/>
      <w:r>
        <w:rPr>
          <w:lang w:val="es-ES"/>
        </w:rPr>
        <w:t xml:space="preserve"> cele </w:t>
      </w:r>
      <w:proofErr w:type="spellStart"/>
      <w:r>
        <w:rPr>
          <w:lang w:val="es-ES"/>
        </w:rPr>
        <w:t>prevăzute</w:t>
      </w:r>
      <w:proofErr w:type="spellEnd"/>
      <w:r>
        <w:rPr>
          <w:lang w:val="es-ES"/>
        </w:rPr>
        <w:t xml:space="preserve"> de </w:t>
      </w:r>
      <w:proofErr w:type="spellStart"/>
      <w:r>
        <w:rPr>
          <w:lang w:val="es-ES"/>
        </w:rPr>
        <w:t>legislaţia</w:t>
      </w:r>
      <w:proofErr w:type="spellEnd"/>
      <w:r>
        <w:rPr>
          <w:lang w:val="es-ES"/>
        </w:rPr>
        <w:t xml:space="preserve"> </w:t>
      </w:r>
      <w:proofErr w:type="spellStart"/>
      <w:r>
        <w:rPr>
          <w:lang w:val="es-ES"/>
        </w:rPr>
        <w:t>în</w:t>
      </w:r>
      <w:proofErr w:type="spellEnd"/>
      <w:r>
        <w:rPr>
          <w:lang w:val="es-ES"/>
        </w:rPr>
        <w:t xml:space="preserve"> </w:t>
      </w:r>
      <w:proofErr w:type="spellStart"/>
      <w:r>
        <w:rPr>
          <w:lang w:val="es-ES"/>
        </w:rPr>
        <w:t>vigoare</w:t>
      </w:r>
      <w:proofErr w:type="spellEnd"/>
      <w:r>
        <w:rPr>
          <w:lang w:val="es-ES"/>
        </w:rPr>
        <w:t xml:space="preserve">; </w:t>
      </w:r>
    </w:p>
    <w:p w14:paraId="1F75041E" w14:textId="77777777" w:rsidR="0057244F" w:rsidRPr="00A653A4" w:rsidRDefault="0057244F" w:rsidP="00C609BA">
      <w:pPr>
        <w:suppressAutoHyphens/>
        <w:ind w:firstLine="284"/>
        <w:jc w:val="both"/>
      </w:pPr>
      <w:r>
        <w:t xml:space="preserve">-  </w:t>
      </w:r>
      <w:r w:rsidRPr="00A653A4">
        <w:t>respecta programul de l</w:t>
      </w:r>
      <w:r>
        <w:t>ucru stabilit de seful de complex;</w:t>
      </w:r>
    </w:p>
    <w:p w14:paraId="672BB894" w14:textId="77777777" w:rsidR="0057244F" w:rsidRPr="00544E89" w:rsidRDefault="0057244F" w:rsidP="00C609BA">
      <w:pPr>
        <w:suppressAutoHyphens/>
        <w:ind w:firstLine="284"/>
        <w:jc w:val="both"/>
        <w:rPr>
          <w:b/>
        </w:rPr>
      </w:pPr>
      <w:r>
        <w:t xml:space="preserve">-  nu lipseste nemotivat si nu paraseste locul de munca, fara sa anunte </w:t>
      </w:r>
      <w:r>
        <w:rPr>
          <w:rFonts w:ascii="Tahoma" w:hAnsi="Tahoma" w:cs="Tahoma"/>
        </w:rPr>
        <w:t>ș</w:t>
      </w:r>
      <w:r>
        <w:t>eful de complex</w:t>
      </w:r>
      <w:r>
        <w:rPr>
          <w:b/>
        </w:rPr>
        <w:t>.</w:t>
      </w:r>
    </w:p>
    <w:p w14:paraId="13550320" w14:textId="77777777" w:rsidR="0057244F" w:rsidRPr="00F242EA" w:rsidRDefault="0057244F" w:rsidP="00A975C8">
      <w:pPr>
        <w:jc w:val="both"/>
        <w:rPr>
          <w:color w:val="993300"/>
        </w:rPr>
      </w:pPr>
      <w:r w:rsidRPr="00F242EA">
        <w:rPr>
          <w:color w:val="993300"/>
        </w:rPr>
        <w:t xml:space="preserve">    </w:t>
      </w:r>
    </w:p>
    <w:p w14:paraId="3F6591AE" w14:textId="77777777" w:rsidR="0057244F" w:rsidRPr="00C27F49" w:rsidRDefault="0057244F" w:rsidP="00A975C8">
      <w:pPr>
        <w:ind w:hanging="180"/>
        <w:jc w:val="both"/>
        <w:rPr>
          <w:b/>
          <w:color w:val="000000"/>
          <w:lang w:val="en-US"/>
        </w:rPr>
      </w:pPr>
      <w:r w:rsidRPr="00C27F49">
        <w:rPr>
          <w:b/>
          <w:color w:val="000000"/>
          <w:lang w:val="en-US"/>
        </w:rPr>
        <w:t xml:space="preserve">      b)  </w:t>
      </w:r>
      <w:proofErr w:type="spellStart"/>
      <w:r w:rsidRPr="00C27F49">
        <w:rPr>
          <w:b/>
          <w:color w:val="000000"/>
          <w:lang w:val="en-US"/>
        </w:rPr>
        <w:t>kinetoterapeut</w:t>
      </w:r>
      <w:proofErr w:type="spellEnd"/>
    </w:p>
    <w:p w14:paraId="36929CC0" w14:textId="77777777" w:rsidR="0057244F" w:rsidRPr="00C27F49" w:rsidRDefault="0057244F" w:rsidP="00A975C8">
      <w:pPr>
        <w:ind w:hanging="180"/>
        <w:jc w:val="both"/>
        <w:rPr>
          <w:color w:val="000000"/>
        </w:rPr>
      </w:pPr>
      <w:r w:rsidRPr="00C27F49">
        <w:rPr>
          <w:b/>
          <w:bCs/>
          <w:color w:val="000000"/>
        </w:rPr>
        <w:t xml:space="preserve">           Atribuţii </w:t>
      </w:r>
      <w:r w:rsidRPr="00C27F49">
        <w:rPr>
          <w:b/>
          <w:bCs/>
          <w:color w:val="000000"/>
          <w:lang w:val="it-IT"/>
        </w:rPr>
        <w:t>principale</w:t>
      </w:r>
      <w:r w:rsidRPr="00C27F49">
        <w:rPr>
          <w:b/>
          <w:bCs/>
          <w:color w:val="000000"/>
        </w:rPr>
        <w:t>:</w:t>
      </w:r>
      <w:r w:rsidRPr="00C27F49">
        <w:rPr>
          <w:color w:val="000000"/>
        </w:rPr>
        <w:t xml:space="preserve">  </w:t>
      </w:r>
    </w:p>
    <w:p w14:paraId="319431BD" w14:textId="77777777"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 xml:space="preserve">întocmeşte programe de activităţi săptămânale şi le înaintează la începutul fiecărei săptămâni, medicului </w:t>
      </w:r>
      <w:r w:rsidRPr="00C27F49">
        <w:rPr>
          <w:rFonts w:ascii="Times New Roman" w:hAnsi="Tahoma"/>
          <w:color w:val="000000"/>
        </w:rPr>
        <w:t>ș</w:t>
      </w:r>
      <w:r w:rsidRPr="00C27F49">
        <w:rPr>
          <w:rFonts w:ascii="Times New Roman" w:hAnsi="Times New Roman"/>
          <w:color w:val="000000"/>
        </w:rPr>
        <w:t>i coordonatorului activităţilor;</w:t>
      </w:r>
    </w:p>
    <w:p w14:paraId="1D44FE26" w14:textId="77777777"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desfăşoară activitatea de recuperare pe baza unui grafic săptămânal, în scopul recuperării beneficiarilor;</w:t>
      </w:r>
    </w:p>
    <w:p w14:paraId="7AD6AD26" w14:textId="77777777"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cunoaşte pentru fiecare beneficiar în parte tipul de dizabilitate şi gradul de handicap;</w:t>
      </w:r>
    </w:p>
    <w:p w14:paraId="18BD9799" w14:textId="77777777"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lucrează în mod individual cu beneficiarii;</w:t>
      </w:r>
    </w:p>
    <w:p w14:paraId="3C6D87BF" w14:textId="77777777"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colaborează cu medicul, asistentul de balneofizioterapie şi asistentul social, cu privire la evoluţia fiecărui beneficiar;</w:t>
      </w:r>
    </w:p>
    <w:p w14:paraId="50FD88F2" w14:textId="77777777" w:rsidR="0057244F" w:rsidRPr="00C27F49" w:rsidRDefault="0057244F" w:rsidP="00A50FDE">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aplică tehnici şi exerciţii pentru schimbarea poziţiei corpului, mutarea corpului dintr-un loc în altul, pentru mutarea sau manipularea obiectelor folosind mâna, degetele, braţul, alte pãrţi ale corpului, pentru deplasarea prin mers sau alte forme, deplasarea folosind echipamente sau mijloace de transport;</w:t>
      </w:r>
    </w:p>
    <w:p w14:paraId="297B8E99" w14:textId="77777777" w:rsidR="0057244F" w:rsidRPr="00C27F49" w:rsidRDefault="0057244F" w:rsidP="00A975C8">
      <w:pPr>
        <w:pStyle w:val="ListParagraph"/>
        <w:numPr>
          <w:ilvl w:val="0"/>
          <w:numId w:val="12"/>
        </w:numPr>
        <w:tabs>
          <w:tab w:val="left" w:pos="426"/>
        </w:tabs>
        <w:ind w:left="0" w:firstLine="284"/>
        <w:jc w:val="both"/>
        <w:rPr>
          <w:rFonts w:ascii="Times New Roman" w:hAnsi="Times New Roman"/>
          <w:color w:val="000000"/>
        </w:rPr>
      </w:pPr>
      <w:r>
        <w:rPr>
          <w:rFonts w:ascii="Times New Roman" w:hAnsi="Times New Roman"/>
          <w:color w:val="000000"/>
        </w:rPr>
        <w:t xml:space="preserve"> </w:t>
      </w:r>
      <w:r w:rsidRPr="00C27F49">
        <w:rPr>
          <w:rFonts w:ascii="Times New Roman" w:hAnsi="Times New Roman"/>
          <w:color w:val="000000"/>
        </w:rPr>
        <w:t>aplică tehnici şi exerciţii pentru ca beneficiarii sã înveţe cum sã-şi pãstreze igiena personalã şi a spaţiului de locuit, importanţa menţinerii unei diete echilibrate şi a unei activităţi fizice zilnice, altele;</w:t>
      </w:r>
    </w:p>
    <w:p w14:paraId="041A3F87" w14:textId="77777777" w:rsidR="0057244F" w:rsidRPr="00C27F49" w:rsidRDefault="0057244F" w:rsidP="00A975C8">
      <w:pPr>
        <w:pStyle w:val="ListParagraph"/>
        <w:numPr>
          <w:ilvl w:val="0"/>
          <w:numId w:val="12"/>
        </w:numPr>
        <w:tabs>
          <w:tab w:val="left" w:pos="426"/>
        </w:tabs>
        <w:ind w:left="0" w:firstLine="284"/>
        <w:jc w:val="both"/>
        <w:rPr>
          <w:rFonts w:ascii="Times New Roman" w:hAnsi="Times New Roman"/>
          <w:color w:val="000000"/>
        </w:rPr>
      </w:pPr>
      <w:r w:rsidRPr="00C27F49">
        <w:rPr>
          <w:rFonts w:ascii="Times New Roman" w:hAnsi="Times New Roman"/>
          <w:color w:val="000000"/>
        </w:rPr>
        <w:t xml:space="preserve"> </w:t>
      </w:r>
      <w:r>
        <w:rPr>
          <w:rFonts w:ascii="Times New Roman" w:hAnsi="Times New Roman"/>
          <w:color w:val="000000"/>
        </w:rPr>
        <w:t xml:space="preserve"> </w:t>
      </w:r>
      <w:r w:rsidRPr="00C27F49">
        <w:rPr>
          <w:rFonts w:ascii="Times New Roman" w:hAnsi="Times New Roman"/>
          <w:color w:val="000000"/>
        </w:rPr>
        <w:t xml:space="preserve">efectuează, împreună cu ceilalţi specialişti din cadrul centrului, </w:t>
      </w:r>
      <w:r w:rsidRPr="00C27F49">
        <w:rPr>
          <w:rFonts w:ascii="Times New Roman" w:hAnsi="Times New Roman"/>
          <w:b/>
          <w:bCs/>
          <w:i/>
          <w:iCs/>
          <w:color w:val="000000"/>
        </w:rPr>
        <w:t>evaluarea/ reevaluarea</w:t>
      </w:r>
      <w:r w:rsidRPr="00C27F49">
        <w:rPr>
          <w:rFonts w:ascii="Times New Roman" w:hAnsi="Times New Roman"/>
          <w:b/>
          <w:bCs/>
          <w:color w:val="000000"/>
        </w:rPr>
        <w:t xml:space="preserve">   </w:t>
      </w:r>
    </w:p>
    <w:p w14:paraId="7E03DD81" w14:textId="77777777" w:rsidR="0057244F" w:rsidRPr="00C27F49" w:rsidRDefault="0057244F" w:rsidP="00A50FDE">
      <w:pPr>
        <w:pStyle w:val="ListParagraph"/>
        <w:ind w:left="0" w:hanging="180"/>
        <w:jc w:val="both"/>
        <w:rPr>
          <w:rFonts w:ascii="Times New Roman" w:hAnsi="Times New Roman"/>
          <w:color w:val="000000"/>
        </w:rPr>
      </w:pPr>
      <w:r w:rsidRPr="00C27F49">
        <w:rPr>
          <w:rFonts w:ascii="Times New Roman" w:hAnsi="Times New Roman"/>
          <w:b/>
          <w:bCs/>
          <w:color w:val="000000"/>
        </w:rPr>
        <w:t xml:space="preserve">    </w:t>
      </w:r>
      <w:r w:rsidRPr="00C27F49">
        <w:rPr>
          <w:rFonts w:ascii="Times New Roman" w:hAnsi="Times New Roman"/>
          <w:color w:val="000000"/>
        </w:rPr>
        <w:t>beneficiarilor, făcând parte din echipa pluridisciplinară a centrului;</w:t>
      </w:r>
    </w:p>
    <w:p w14:paraId="7555984B" w14:textId="77777777" w:rsidR="0057244F" w:rsidRPr="00C27F49" w:rsidRDefault="0057244F" w:rsidP="00A50FDE">
      <w:pPr>
        <w:pStyle w:val="ListParagraph"/>
        <w:tabs>
          <w:tab w:val="left" w:pos="426"/>
        </w:tabs>
        <w:ind w:left="0" w:firstLine="284"/>
        <w:jc w:val="both"/>
        <w:rPr>
          <w:rFonts w:ascii="Times New Roman" w:hAnsi="Times New Roman"/>
          <w:color w:val="000000"/>
        </w:rPr>
      </w:pPr>
      <w:r>
        <w:rPr>
          <w:rFonts w:ascii="Times New Roman" w:hAnsi="Times New Roman"/>
          <w:color w:val="000000"/>
        </w:rPr>
        <w:t xml:space="preserve">- </w:t>
      </w:r>
      <w:r w:rsidRPr="00C27F49">
        <w:rPr>
          <w:rFonts w:ascii="Times New Roman" w:hAnsi="Times New Roman"/>
          <w:color w:val="000000"/>
        </w:rPr>
        <w:t xml:space="preserve">elaborează, împreună cu ceilalţi specialişti din cadrul centrului, </w:t>
      </w:r>
      <w:r w:rsidRPr="00C27F49">
        <w:rPr>
          <w:rFonts w:ascii="Times New Roman" w:hAnsi="Times New Roman"/>
          <w:b/>
          <w:bCs/>
          <w:i/>
          <w:iCs/>
          <w:color w:val="000000"/>
        </w:rPr>
        <w:t xml:space="preserve">Planului  Persoanalizat/Planul Personal de Viitor </w:t>
      </w:r>
      <w:r w:rsidRPr="00C27F49">
        <w:rPr>
          <w:rFonts w:ascii="Times New Roman" w:hAnsi="Times New Roman"/>
          <w:color w:val="000000"/>
        </w:rPr>
        <w:t>al beneficiarului, în care se va consemna: activită</w:t>
      </w:r>
      <w:r w:rsidRPr="00C27F49">
        <w:rPr>
          <w:rFonts w:ascii="Times New Roman" w:hAnsi="Tahoma"/>
          <w:color w:val="000000"/>
        </w:rPr>
        <w:t>ț</w:t>
      </w:r>
      <w:r w:rsidRPr="00C27F49">
        <w:rPr>
          <w:rFonts w:ascii="Times New Roman" w:hAnsi="Times New Roman"/>
          <w:color w:val="000000"/>
        </w:rPr>
        <w:t>ile/serviciile necesare pentru a răspunde nevoilor beneficiarului, programarea activită</w:t>
      </w:r>
      <w:r w:rsidRPr="00C27F49">
        <w:rPr>
          <w:rFonts w:ascii="Times New Roman" w:hAnsi="Tahoma"/>
          <w:color w:val="000000"/>
        </w:rPr>
        <w:t>ț</w:t>
      </w:r>
      <w:r w:rsidRPr="00C27F49">
        <w:rPr>
          <w:rFonts w:ascii="Times New Roman" w:hAnsi="Times New Roman"/>
          <w:color w:val="000000"/>
        </w:rPr>
        <w:t>ilor desfăşurate/serviciilor acordate (zilnică, săptămânală sau lunară), termenele de revizuire ale planului individual de intervenţie,  numele şi vârsta beneficiarului, semnătura de luare la cunoştin</w:t>
      </w:r>
      <w:r w:rsidRPr="00C27F49">
        <w:rPr>
          <w:rFonts w:ascii="Times New Roman" w:hAnsi="Tahoma"/>
          <w:color w:val="000000"/>
        </w:rPr>
        <w:t>ț</w:t>
      </w:r>
      <w:r w:rsidRPr="00C27F49">
        <w:rPr>
          <w:rFonts w:ascii="Times New Roman" w:hAnsi="Times New Roman"/>
          <w:color w:val="000000"/>
        </w:rPr>
        <w:t xml:space="preserve">ă a beneficiarului, numele </w:t>
      </w:r>
      <w:r w:rsidRPr="00C27F49">
        <w:rPr>
          <w:rFonts w:ascii="Times New Roman" w:hAnsi="Tahoma"/>
          <w:color w:val="000000"/>
        </w:rPr>
        <w:t>ș</w:t>
      </w:r>
      <w:r w:rsidRPr="00C27F49">
        <w:rPr>
          <w:rFonts w:ascii="Times New Roman" w:hAnsi="Times New Roman"/>
          <w:color w:val="000000"/>
        </w:rPr>
        <w:t xml:space="preserve">i profesia persoanelor care au elaborat planul </w:t>
      </w:r>
      <w:r w:rsidRPr="00C27F49">
        <w:rPr>
          <w:rFonts w:ascii="Times New Roman" w:hAnsi="Tahoma"/>
          <w:color w:val="000000"/>
        </w:rPr>
        <w:t>ș</w:t>
      </w:r>
      <w:r w:rsidRPr="00C27F49">
        <w:rPr>
          <w:rFonts w:ascii="Times New Roman" w:hAnsi="Times New Roman"/>
          <w:color w:val="000000"/>
        </w:rPr>
        <w:t xml:space="preserve">i semnăturile acestora; </w:t>
      </w:r>
    </w:p>
    <w:p w14:paraId="6FC06DF4"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foloseşte materiale care nu pun în pericol securitatea beneficiarilor;</w:t>
      </w:r>
    </w:p>
    <w:p w14:paraId="44471B75"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nu lasă beneficiarii nesupravegheaţi în sala de kinetoterapie;</w:t>
      </w:r>
    </w:p>
    <w:p w14:paraId="76F52E0B"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poartă echipament de lucru prevăzut de regulamentul de ordine interioară, care va fi   schimbat ori de câte ori este nevoie, pentru păstrarea igienei şi a aspectului estetic personal;</w:t>
      </w:r>
    </w:p>
    <w:p w14:paraId="36F45455"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menţine o legătură permanentă, pe bază de informare reciprocă, cu medicul asupra stării de sănătate şi evoluţiei beneficiarilor;</w:t>
      </w:r>
    </w:p>
    <w:p w14:paraId="56540FED"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Pr>
          <w:rFonts w:ascii="Times New Roman" w:hAnsi="Times New Roman"/>
          <w:color w:val="000000"/>
        </w:rPr>
        <w:t xml:space="preserve"> -  </w:t>
      </w:r>
      <w:r w:rsidRPr="00C27F49">
        <w:rPr>
          <w:rFonts w:ascii="Times New Roman" w:hAnsi="Times New Roman"/>
          <w:color w:val="000000"/>
        </w:rPr>
        <w:t>respectă regulamentul de organizare şi funcţionare, precum şi regulamentul de ordine  interioară al centrului;</w:t>
      </w:r>
    </w:p>
    <w:p w14:paraId="71F3E923"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ţine evidenţa statistică a tratamentelor şi procedurilor efectuate şi urmăreşte din punct de vedere al optimizării, eficienţa tratamentului;</w:t>
      </w:r>
    </w:p>
    <w:p w14:paraId="3543CF17"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răspunde de viaţa şi securitatea beneficiarilor pe perioada tratamentului kinetoterapeutic;</w:t>
      </w:r>
    </w:p>
    <w:p w14:paraId="056C6413"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foloseşte cu atenţie şi responsabilitate aparatura din dotare;</w:t>
      </w:r>
    </w:p>
    <w:p w14:paraId="2A47E1A7"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t xml:space="preserve"> -   întreţine în stare de funcţionare aparatura din dotare, anunţând conducerea unităţii de orice  defecţiune apărută;</w:t>
      </w:r>
    </w:p>
    <w:p w14:paraId="22A898B7" w14:textId="77777777" w:rsidR="0057244F" w:rsidRPr="00C27F49" w:rsidRDefault="0057244F" w:rsidP="00413A50">
      <w:pPr>
        <w:pStyle w:val="ListParagraph"/>
        <w:tabs>
          <w:tab w:val="left" w:pos="567"/>
        </w:tabs>
        <w:ind w:left="0" w:firstLine="284"/>
        <w:jc w:val="both"/>
        <w:rPr>
          <w:rFonts w:ascii="Times New Roman" w:hAnsi="Times New Roman"/>
          <w:color w:val="000000"/>
        </w:rPr>
      </w:pPr>
      <w:r w:rsidRPr="00C27F49">
        <w:rPr>
          <w:rFonts w:ascii="Times New Roman" w:hAnsi="Times New Roman"/>
          <w:color w:val="000000"/>
        </w:rPr>
        <w:lastRenderedPageBreak/>
        <w:t xml:space="preserve"> -  nu intervine pentru remedierea unor defecţiuni şi nu scoate în afara unităţii aparate sau   componente ale acestora;</w:t>
      </w:r>
    </w:p>
    <w:p w14:paraId="38F75E2D" w14:textId="77777777"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xml:space="preserve"> -   respectă şi apără drepturile beneficiarului;</w:t>
      </w:r>
    </w:p>
    <w:p w14:paraId="04E4B8F2" w14:textId="77777777" w:rsidR="0057244F" w:rsidRPr="00197DC0" w:rsidRDefault="0057244F" w:rsidP="00413A50">
      <w:pPr>
        <w:pStyle w:val="ListParagraph"/>
        <w:ind w:left="0" w:firstLine="284"/>
        <w:jc w:val="both"/>
        <w:rPr>
          <w:rFonts w:ascii="Times New Roman" w:hAnsi="Times New Roman"/>
          <w:color w:val="000000"/>
          <w:lang w:val="en-US"/>
        </w:rPr>
      </w:pPr>
      <w:r w:rsidRPr="00C27F49">
        <w:rPr>
          <w:rFonts w:ascii="Times New Roman" w:hAnsi="Times New Roman"/>
          <w:color w:val="000000"/>
        </w:rPr>
        <w:t xml:space="preserve"> -  efectuează informări periodice ale beneficiarilor despre tratamentul pe care îl efectuează,  despre efectele terapeutice, consemnând în </w:t>
      </w:r>
      <w:r w:rsidRPr="00C27F49">
        <w:rPr>
          <w:rFonts w:ascii="Times New Roman" w:hAnsi="Times New Roman"/>
          <w:b/>
          <w:bCs/>
          <w:i/>
          <w:iCs/>
          <w:color w:val="000000"/>
        </w:rPr>
        <w:t>Registrul de evidenţă privind informarea  beneficiarilor</w:t>
      </w:r>
      <w:r>
        <w:rPr>
          <w:rFonts w:ascii="Times New Roman" w:hAnsi="Times New Roman"/>
          <w:color w:val="000000"/>
          <w:lang w:val="en-US"/>
        </w:rPr>
        <w:t>;</w:t>
      </w:r>
    </w:p>
    <w:p w14:paraId="5597D229" w14:textId="77777777" w:rsidR="0057244F" w:rsidRPr="00C27F49" w:rsidRDefault="0057244F" w:rsidP="00A975C8">
      <w:pPr>
        <w:pStyle w:val="ListParagraph"/>
        <w:ind w:left="0"/>
        <w:jc w:val="both"/>
        <w:rPr>
          <w:rFonts w:ascii="Times New Roman" w:hAnsi="Times New Roman"/>
          <w:color w:val="000000"/>
        </w:rPr>
      </w:pPr>
      <w:r w:rsidRPr="00C27F49">
        <w:rPr>
          <w:rFonts w:ascii="Times New Roman" w:hAnsi="Times New Roman"/>
          <w:color w:val="000000"/>
        </w:rPr>
        <w:t xml:space="preserve">     -   întocmeşte  </w:t>
      </w:r>
      <w:r w:rsidRPr="00C27F49">
        <w:rPr>
          <w:rFonts w:ascii="Times New Roman" w:hAnsi="Times New Roman"/>
          <w:b/>
          <w:bCs/>
          <w:i/>
          <w:iCs/>
          <w:color w:val="000000"/>
        </w:rPr>
        <w:t>fişa beneficiarului,</w:t>
      </w:r>
      <w:r w:rsidRPr="00C27F49">
        <w:rPr>
          <w:rFonts w:ascii="Times New Roman" w:hAnsi="Times New Roman"/>
          <w:color w:val="000000"/>
        </w:rPr>
        <w:t xml:space="preserve"> în care consemnează serviciul acordat, data furnizării acestuia, durata şedinţelor, observa</w:t>
      </w:r>
      <w:r w:rsidRPr="00C27F49">
        <w:rPr>
          <w:rFonts w:ascii="Times New Roman" w:hAnsi="Tahoma"/>
          <w:color w:val="000000"/>
        </w:rPr>
        <w:t>ț</w:t>
      </w:r>
      <w:r w:rsidRPr="00C27F49">
        <w:rPr>
          <w:rFonts w:ascii="Times New Roman" w:hAnsi="Times New Roman"/>
          <w:color w:val="000000"/>
        </w:rPr>
        <w:t xml:space="preserve">iile privind situaţia beneficiarului </w:t>
      </w:r>
      <w:r w:rsidRPr="00C27F49">
        <w:rPr>
          <w:rFonts w:ascii="Times New Roman" w:hAnsi="Tahoma"/>
          <w:color w:val="000000"/>
        </w:rPr>
        <w:t>ș</w:t>
      </w:r>
      <w:r w:rsidRPr="00C27F49">
        <w:rPr>
          <w:rFonts w:ascii="Times New Roman" w:hAnsi="Times New Roman"/>
          <w:color w:val="000000"/>
        </w:rPr>
        <w:t>i progresele  înregistrate, constatate;</w:t>
      </w:r>
    </w:p>
    <w:p w14:paraId="3C665C37" w14:textId="77777777" w:rsidR="0057244F" w:rsidRPr="00C27F49" w:rsidRDefault="0057244F" w:rsidP="00A975C8">
      <w:pPr>
        <w:pStyle w:val="ListParagraph"/>
        <w:ind w:left="0"/>
        <w:jc w:val="both"/>
        <w:rPr>
          <w:rFonts w:ascii="Times New Roman" w:hAnsi="Times New Roman"/>
          <w:color w:val="000000"/>
        </w:rPr>
      </w:pPr>
      <w:r w:rsidRPr="00C27F49">
        <w:rPr>
          <w:rFonts w:ascii="Times New Roman" w:hAnsi="Times New Roman"/>
          <w:color w:val="000000"/>
        </w:rPr>
        <w:t xml:space="preserve">     -   se preocupă în permanenţă de actualizarea cunoştinţelor individuale prin studiu individual  sau alte forme de educaţie continuă şi conform cerinţelor postului;</w:t>
      </w:r>
    </w:p>
    <w:p w14:paraId="3DEC8458" w14:textId="77777777"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supraveghează starea beneficiarilor pe perioada aplicării procedurilor kinetoterapeutice</w:t>
      </w:r>
      <w:r>
        <w:rPr>
          <w:rFonts w:ascii="Times New Roman" w:hAnsi="Times New Roman"/>
          <w:color w:val="000000"/>
        </w:rPr>
        <w:t>;</w:t>
      </w:r>
    </w:p>
    <w:p w14:paraId="359E000E" w14:textId="77777777"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supraveghează şi înregistrează în permanenţă date despre starea beneficiarului şi  informează medicul asupra modificărilor intervenite;</w:t>
      </w:r>
    </w:p>
    <w:p w14:paraId="0974FBFF" w14:textId="77777777" w:rsidR="0057244F" w:rsidRPr="00C27F49" w:rsidRDefault="0057244F" w:rsidP="00A975C8">
      <w:pPr>
        <w:pStyle w:val="ListParagraph"/>
        <w:ind w:left="0"/>
        <w:jc w:val="both"/>
        <w:rPr>
          <w:rFonts w:ascii="Times New Roman" w:hAnsi="Times New Roman"/>
          <w:color w:val="000000"/>
        </w:rPr>
      </w:pPr>
      <w:r>
        <w:rPr>
          <w:rFonts w:ascii="Times New Roman" w:hAnsi="Times New Roman"/>
          <w:color w:val="000000"/>
        </w:rPr>
        <w:t xml:space="preserve">     -  </w:t>
      </w:r>
      <w:r w:rsidRPr="00C27F49">
        <w:rPr>
          <w:rFonts w:ascii="Times New Roman" w:hAnsi="Times New Roman"/>
          <w:color w:val="000000"/>
        </w:rPr>
        <w:t>informează şi instruieşte beneficiarul asupra tratamentului pe care îl efectuează, asupra  efectelor terapeutice;</w:t>
      </w:r>
    </w:p>
    <w:p w14:paraId="67F4101E" w14:textId="77777777" w:rsidR="0057244F" w:rsidRPr="00C27F49" w:rsidRDefault="0057244F" w:rsidP="00413A50">
      <w:pPr>
        <w:pStyle w:val="ListParagraph"/>
        <w:ind w:left="0" w:firstLine="284"/>
        <w:jc w:val="both"/>
        <w:rPr>
          <w:rFonts w:ascii="Times New Roman" w:hAnsi="Times New Roman"/>
          <w:color w:val="000000"/>
        </w:rPr>
      </w:pPr>
      <w:r w:rsidRPr="00C27F49">
        <w:rPr>
          <w:rFonts w:ascii="Times New Roman" w:hAnsi="Times New Roman"/>
          <w:color w:val="000000"/>
        </w:rPr>
        <w:t xml:space="preserve">-   </w:t>
      </w:r>
      <w:r>
        <w:rPr>
          <w:rFonts w:ascii="Times New Roman" w:hAnsi="Times New Roman"/>
          <w:color w:val="000000"/>
        </w:rPr>
        <w:t xml:space="preserve"> </w:t>
      </w:r>
      <w:r w:rsidRPr="00C27F49">
        <w:rPr>
          <w:rFonts w:ascii="Times New Roman" w:hAnsi="Times New Roman"/>
          <w:color w:val="000000"/>
        </w:rPr>
        <w:t xml:space="preserve">consemnează pe fişele de tratament procedurile efectuate beneficiarului; </w:t>
      </w:r>
    </w:p>
    <w:p w14:paraId="191B4EBB" w14:textId="77777777" w:rsidR="0057244F" w:rsidRPr="00C27F49" w:rsidRDefault="0057244F" w:rsidP="00413A50">
      <w:pPr>
        <w:pStyle w:val="ListParagraph"/>
        <w:suppressAutoHyphens/>
        <w:ind w:left="0" w:firstLine="284"/>
        <w:jc w:val="both"/>
        <w:rPr>
          <w:rFonts w:ascii="Times New Roman" w:hAnsi="Times New Roman"/>
          <w:color w:val="000000"/>
        </w:rPr>
      </w:pPr>
      <w:r>
        <w:rPr>
          <w:rFonts w:ascii="Times New Roman" w:hAnsi="Times New Roman"/>
          <w:color w:val="000000"/>
        </w:rPr>
        <w:t xml:space="preserve">-  </w:t>
      </w:r>
      <w:r w:rsidRPr="00C27F49">
        <w:rPr>
          <w:rFonts w:ascii="Times New Roman" w:hAnsi="Times New Roman"/>
          <w:color w:val="000000"/>
        </w:rPr>
        <w:t>cunoa</w:t>
      </w:r>
      <w:r w:rsidRPr="00C27F49">
        <w:rPr>
          <w:rFonts w:ascii="Times New Roman" w:hAnsi="Tahoma"/>
          <w:color w:val="000000"/>
        </w:rPr>
        <w:t>ș</w:t>
      </w:r>
      <w:r w:rsidRPr="00C27F49">
        <w:rPr>
          <w:rFonts w:ascii="Times New Roman" w:hAnsi="Times New Roman"/>
          <w:color w:val="000000"/>
        </w:rPr>
        <w:t xml:space="preserve">te </w:t>
      </w:r>
      <w:r w:rsidRPr="00C27F49">
        <w:rPr>
          <w:rFonts w:ascii="Times New Roman" w:hAnsi="Tahoma"/>
          <w:color w:val="000000"/>
        </w:rPr>
        <w:t>ș</w:t>
      </w:r>
      <w:r w:rsidRPr="00C27F49">
        <w:rPr>
          <w:rFonts w:ascii="Times New Roman" w:hAnsi="Times New Roman"/>
          <w:color w:val="000000"/>
        </w:rPr>
        <w:t>i respectă prevederile Regulamentului de Organizare şi Funcţionare precum şi   prevederile Regulamentului de Ordine Interioară, normele de protec</w:t>
      </w:r>
      <w:r w:rsidRPr="00C27F49">
        <w:rPr>
          <w:rFonts w:ascii="Times New Roman" w:hAnsi="Tahoma"/>
          <w:color w:val="000000"/>
        </w:rPr>
        <w:t>ț</w:t>
      </w:r>
      <w:r w:rsidRPr="00C27F49">
        <w:rPr>
          <w:rFonts w:ascii="Times New Roman" w:hAnsi="Times New Roman"/>
          <w:color w:val="000000"/>
        </w:rPr>
        <w:t xml:space="preserve">ia muncii, apărarea împotriva incendiilor, securitate </w:t>
      </w:r>
      <w:r w:rsidRPr="00C27F49">
        <w:rPr>
          <w:rFonts w:ascii="Times New Roman" w:hAnsi="Tahoma"/>
          <w:color w:val="000000"/>
        </w:rPr>
        <w:t>ș</w:t>
      </w:r>
      <w:r w:rsidRPr="00C27F49">
        <w:rPr>
          <w:rFonts w:ascii="Times New Roman" w:hAnsi="Times New Roman"/>
          <w:color w:val="000000"/>
        </w:rPr>
        <w:t xml:space="preserve">i sănătate a muncii </w:t>
      </w:r>
      <w:r w:rsidRPr="00C27F49">
        <w:rPr>
          <w:rFonts w:ascii="Times New Roman" w:hAnsi="Tahoma"/>
          <w:color w:val="000000"/>
        </w:rPr>
        <w:t>ș</w:t>
      </w:r>
      <w:r w:rsidRPr="00C27F49">
        <w:rPr>
          <w:rFonts w:ascii="Times New Roman" w:hAnsi="Times New Roman"/>
          <w:color w:val="000000"/>
        </w:rPr>
        <w:t>i este direct răspunzător de nerespectarea lor;</w:t>
      </w:r>
    </w:p>
    <w:p w14:paraId="47A80AC3" w14:textId="77777777" w:rsidR="0057244F" w:rsidRPr="00C27F49" w:rsidRDefault="0057244F" w:rsidP="00A975C8">
      <w:pPr>
        <w:pStyle w:val="ListParagraph"/>
        <w:tabs>
          <w:tab w:val="left" w:pos="900"/>
        </w:tabs>
        <w:ind w:left="0"/>
        <w:jc w:val="both"/>
        <w:rPr>
          <w:rFonts w:ascii="Times New Roman" w:hAnsi="Times New Roman"/>
          <w:color w:val="000000"/>
          <w:lang w:val="it-IT"/>
        </w:rPr>
      </w:pPr>
      <w:r>
        <w:rPr>
          <w:rFonts w:ascii="Times New Roman" w:hAnsi="Times New Roman"/>
          <w:color w:val="000000"/>
          <w:lang w:val="it-IT"/>
        </w:rPr>
        <w:t xml:space="preserve">     - </w:t>
      </w:r>
      <w:r w:rsidRPr="00C27F49">
        <w:rPr>
          <w:rFonts w:ascii="Times New Roman" w:hAnsi="Times New Roman"/>
          <w:color w:val="000000"/>
          <w:lang w:val="it-IT"/>
        </w:rPr>
        <w:t>aduce la cunoştinţa şefului de complex orice problemă consatată sau despre care are  cunoştinţă;</w:t>
      </w:r>
    </w:p>
    <w:p w14:paraId="14B1C8D6" w14:textId="77777777" w:rsidR="0057244F" w:rsidRPr="005A37D3" w:rsidRDefault="0057244F" w:rsidP="00A975C8">
      <w:pPr>
        <w:pStyle w:val="ListParagraph"/>
        <w:ind w:left="0"/>
        <w:jc w:val="both"/>
        <w:rPr>
          <w:rFonts w:ascii="Times New Roman" w:hAnsi="Times New Roman"/>
        </w:rPr>
      </w:pPr>
      <w:r>
        <w:rPr>
          <w:rFonts w:ascii="Times New Roman" w:hAnsi="Times New Roman"/>
        </w:rPr>
        <w:t xml:space="preserve">     -   </w:t>
      </w:r>
      <w:r w:rsidRPr="005A37D3">
        <w:rPr>
          <w:rFonts w:ascii="Times New Roman" w:hAnsi="Times New Roman"/>
        </w:rPr>
        <w:t>execută şi alte sarcini dispuse de conducerea unităţii, în li</w:t>
      </w:r>
      <w:r>
        <w:rPr>
          <w:rFonts w:ascii="Times New Roman" w:hAnsi="Times New Roman"/>
        </w:rPr>
        <w:t>mita competenţelor profesionale.</w:t>
      </w:r>
    </w:p>
    <w:p w14:paraId="03728619" w14:textId="77777777" w:rsidR="0057244F" w:rsidRPr="00F25A53" w:rsidRDefault="0057244F" w:rsidP="002067CB">
      <w:pPr>
        <w:ind w:left="180" w:hanging="180"/>
        <w:jc w:val="both"/>
        <w:rPr>
          <w:b/>
          <w:lang w:val="en-US"/>
        </w:rPr>
      </w:pPr>
      <w:r w:rsidRPr="005A37D3">
        <w:rPr>
          <w:b/>
          <w:lang w:val="en-US"/>
        </w:rPr>
        <w:t xml:space="preserve">                                    </w:t>
      </w:r>
    </w:p>
    <w:p w14:paraId="5B8F2414" w14:textId="77777777" w:rsidR="0057244F" w:rsidRPr="00F25A53" w:rsidRDefault="0057244F" w:rsidP="002067CB">
      <w:pPr>
        <w:ind w:left="420"/>
        <w:rPr>
          <w:b/>
          <w:lang w:val="en-US"/>
        </w:rPr>
      </w:pPr>
      <w:r>
        <w:rPr>
          <w:b/>
          <w:lang w:val="en-US"/>
        </w:rPr>
        <w:t xml:space="preserve">c) </w:t>
      </w:r>
      <w:proofErr w:type="spellStart"/>
      <w:r w:rsidRPr="00F25A53">
        <w:rPr>
          <w:b/>
          <w:lang w:val="en-US"/>
        </w:rPr>
        <w:t>asistent</w:t>
      </w:r>
      <w:proofErr w:type="spellEnd"/>
      <w:r w:rsidRPr="00F25A53">
        <w:rPr>
          <w:b/>
          <w:lang w:val="en-US"/>
        </w:rPr>
        <w:t xml:space="preserve"> social</w:t>
      </w:r>
      <w:r>
        <w:rPr>
          <w:b/>
          <w:lang w:val="en-US"/>
        </w:rPr>
        <w:t xml:space="preserve"> </w:t>
      </w:r>
    </w:p>
    <w:p w14:paraId="1D67F98C" w14:textId="77777777" w:rsidR="0057244F" w:rsidRPr="005D7117" w:rsidRDefault="0057244F" w:rsidP="002067CB">
      <w:pPr>
        <w:tabs>
          <w:tab w:val="left" w:pos="1103"/>
        </w:tabs>
        <w:ind w:left="180" w:hanging="180"/>
        <w:rPr>
          <w:b/>
        </w:rPr>
      </w:pPr>
      <w:r>
        <w:t xml:space="preserve">         </w:t>
      </w:r>
      <w:r w:rsidRPr="005D7117">
        <w:rPr>
          <w:b/>
        </w:rPr>
        <w:t xml:space="preserve">Atribuţii </w:t>
      </w:r>
      <w:r w:rsidRPr="005D7117">
        <w:rPr>
          <w:b/>
          <w:bCs/>
          <w:lang w:val="it-IT"/>
        </w:rPr>
        <w:t>principale</w:t>
      </w:r>
      <w:r w:rsidRPr="005D7117">
        <w:rPr>
          <w:b/>
        </w:rPr>
        <w:t xml:space="preserve">: </w:t>
      </w:r>
    </w:p>
    <w:p w14:paraId="38DD2103" w14:textId="77777777" w:rsidR="0057244F" w:rsidRDefault="0057244F" w:rsidP="00413A50">
      <w:pPr>
        <w:suppressAutoHyphens/>
        <w:ind w:firstLine="284"/>
        <w:jc w:val="both"/>
        <w:rPr>
          <w:lang w:val="it-IT"/>
        </w:rPr>
      </w:pPr>
      <w:r>
        <w:rPr>
          <w:b/>
          <w:lang w:val="it-IT"/>
        </w:rPr>
        <w:t xml:space="preserve">-  </w:t>
      </w:r>
      <w:r w:rsidRPr="00B268F4">
        <w:rPr>
          <w:lang w:val="it-IT"/>
        </w:rPr>
        <w:t xml:space="preserve">verifică dacă sunt întocmite corect şi legal dosarele beneficiarilor instituţionalizaţi </w:t>
      </w:r>
      <w:r>
        <w:rPr>
          <w:lang w:val="it-IT"/>
        </w:rPr>
        <w:t>conform  procedurii de admitere</w:t>
      </w:r>
      <w:r w:rsidRPr="00B268F4">
        <w:rPr>
          <w:lang w:val="it-IT"/>
        </w:rPr>
        <w:t>;</w:t>
      </w:r>
    </w:p>
    <w:p w14:paraId="16484FED" w14:textId="77777777" w:rsidR="0057244F" w:rsidRDefault="0057244F" w:rsidP="00413A50">
      <w:pPr>
        <w:suppressAutoHyphens/>
        <w:ind w:firstLine="284"/>
        <w:jc w:val="both"/>
        <w:rPr>
          <w:lang w:val="it-IT"/>
        </w:rPr>
      </w:pPr>
      <w:r>
        <w:rPr>
          <w:lang w:val="it-IT"/>
        </w:rPr>
        <w:t xml:space="preserve">- se </w:t>
      </w:r>
      <w:r w:rsidRPr="00B268F4">
        <w:rPr>
          <w:lang w:val="it-IT"/>
        </w:rPr>
        <w:t>preocupă permanent pentru completarea dosarelor personale ale beneficiarilor cu documentele prevăzute în Ordinul 82/2019;</w:t>
      </w:r>
    </w:p>
    <w:p w14:paraId="6F2EF6C9" w14:textId="77777777" w:rsidR="0057244F" w:rsidRDefault="0057244F" w:rsidP="00413A50">
      <w:pPr>
        <w:suppressAutoHyphens/>
        <w:ind w:firstLine="284"/>
        <w:jc w:val="both"/>
        <w:rPr>
          <w:lang w:val="it-IT"/>
        </w:rPr>
      </w:pPr>
      <w:r>
        <w:rPr>
          <w:lang w:val="it-IT"/>
        </w:rPr>
        <w:t xml:space="preserve">- </w:t>
      </w:r>
      <w:r w:rsidRPr="00B268F4">
        <w:rPr>
          <w:lang w:val="it-IT"/>
        </w:rPr>
        <w:t>solicită periodic primăriilor de domiciliu întocmirea anchetelor sociale pentru analizarea situaţiilor socio-familiale a benefic</w:t>
      </w:r>
      <w:r>
        <w:rPr>
          <w:lang w:val="it-IT"/>
        </w:rPr>
        <w:t>iarilor,declaraţiilor notariale</w:t>
      </w:r>
      <w:r w:rsidRPr="00B268F4">
        <w:rPr>
          <w:lang w:val="it-IT"/>
        </w:rPr>
        <w:t>,</w:t>
      </w:r>
      <w:r>
        <w:rPr>
          <w:lang w:val="it-IT"/>
        </w:rPr>
        <w:t xml:space="preserve"> </w:t>
      </w:r>
      <w:r w:rsidRPr="00B268F4">
        <w:rPr>
          <w:lang w:val="it-IT"/>
        </w:rPr>
        <w:t>documente privind veniturile familiilor necesare stabilirii contribu</w:t>
      </w:r>
      <w:r w:rsidRPr="00B268F4">
        <w:rPr>
          <w:rFonts w:ascii="Tahoma" w:hAnsi="Tahoma" w:cs="Tahoma"/>
          <w:lang w:val="it-IT"/>
        </w:rPr>
        <w:t>ț</w:t>
      </w:r>
      <w:r w:rsidRPr="00B268F4">
        <w:rPr>
          <w:lang w:val="it-IT"/>
        </w:rPr>
        <w:t xml:space="preserve">iilor lunare de </w:t>
      </w:r>
      <w:r w:rsidRPr="00B268F4">
        <w:rPr>
          <w:rFonts w:ascii="Microsoft Sans Serif" w:hAnsi="Microsoft Sans Serif" w:cs="Microsoft Sans Serif"/>
          <w:lang w:val="it-IT"/>
        </w:rPr>
        <w:t>ȋ</w:t>
      </w:r>
      <w:r w:rsidRPr="00B268F4">
        <w:rPr>
          <w:lang w:val="it-IT"/>
        </w:rPr>
        <w:t>ntre</w:t>
      </w:r>
      <w:r w:rsidRPr="00B268F4">
        <w:rPr>
          <w:rFonts w:ascii="Tahoma" w:hAnsi="Tahoma" w:cs="Tahoma"/>
          <w:lang w:val="it-IT"/>
        </w:rPr>
        <w:t>ț</w:t>
      </w:r>
      <w:r w:rsidRPr="00B268F4">
        <w:rPr>
          <w:lang w:val="it-IT"/>
        </w:rPr>
        <w:t xml:space="preserve">inere conform actelor normative </w:t>
      </w:r>
      <w:r w:rsidRPr="00B268F4">
        <w:rPr>
          <w:rFonts w:ascii="Microsoft Sans Serif" w:hAnsi="Microsoft Sans Serif" w:cs="Microsoft Sans Serif"/>
          <w:lang w:val="it-IT"/>
        </w:rPr>
        <w:t>ȋ</w:t>
      </w:r>
      <w:r>
        <w:rPr>
          <w:lang w:val="it-IT"/>
        </w:rPr>
        <w:t>n vigoare etc.;</w:t>
      </w:r>
    </w:p>
    <w:p w14:paraId="77BE65FE" w14:textId="77777777" w:rsidR="0057244F" w:rsidRDefault="0057244F" w:rsidP="00413A50">
      <w:pPr>
        <w:suppressAutoHyphens/>
        <w:ind w:firstLine="284"/>
        <w:jc w:val="both"/>
        <w:rPr>
          <w:lang w:val="it-IT"/>
        </w:rPr>
      </w:pPr>
      <w:r>
        <w:rPr>
          <w:lang w:val="it-IT"/>
        </w:rPr>
        <w:t xml:space="preserve">- </w:t>
      </w:r>
      <w:r w:rsidRPr="00B268F4">
        <w:rPr>
          <w:lang w:val="it-IT"/>
        </w:rPr>
        <w:t>se preocupă pentru desemnarea unui reprezentant legal pentru beneficiarii care nu sunt capabili să semneze documentel</w:t>
      </w:r>
      <w:r>
        <w:rPr>
          <w:lang w:val="it-IT"/>
        </w:rPr>
        <w:t>e prevăzute în Ordinul 82/2019;</w:t>
      </w:r>
    </w:p>
    <w:p w14:paraId="5E5BAD8B" w14:textId="77777777" w:rsidR="0057244F" w:rsidRDefault="0057244F" w:rsidP="00413A50">
      <w:pPr>
        <w:suppressAutoHyphens/>
        <w:ind w:firstLine="284"/>
        <w:jc w:val="both"/>
        <w:rPr>
          <w:lang w:val="it-IT"/>
        </w:rPr>
      </w:pPr>
      <w:r>
        <w:rPr>
          <w:lang w:val="it-IT"/>
        </w:rPr>
        <w:t xml:space="preserve">- </w:t>
      </w:r>
      <w:r w:rsidRPr="00B268F4">
        <w:rPr>
          <w:lang w:val="it-IT"/>
        </w:rPr>
        <w:t xml:space="preserve">se preocupă permanent pentru completarea dosarului personal al beneficiarului cu - acordul scris al acestuia sau reprezentantului legal, în vederea utilizării imaginii </w:t>
      </w:r>
      <w:r w:rsidRPr="00B268F4">
        <w:rPr>
          <w:rFonts w:ascii="Tahoma" w:hAnsi="Tahoma" w:cs="Tahoma"/>
          <w:lang w:val="it-IT"/>
        </w:rPr>
        <w:t>ș</w:t>
      </w:r>
      <w:r w:rsidRPr="00B268F4">
        <w:rPr>
          <w:lang w:val="it-IT"/>
        </w:rPr>
        <w:t>i datelor cu caracter personal în materiale informative-consim</w:t>
      </w:r>
      <w:r w:rsidRPr="00B268F4">
        <w:rPr>
          <w:rFonts w:ascii="Tahoma" w:hAnsi="Tahoma" w:cs="Tahoma"/>
          <w:lang w:val="it-IT"/>
        </w:rPr>
        <w:t>ț</w:t>
      </w:r>
      <w:r w:rsidRPr="00B268F4">
        <w:rPr>
          <w:lang w:val="it-IT"/>
        </w:rPr>
        <w:t xml:space="preserve">ământul beneficiarului /reprezentantului legal pentru îngrijire </w:t>
      </w:r>
      <w:r w:rsidRPr="00B268F4">
        <w:rPr>
          <w:rFonts w:ascii="Tahoma" w:hAnsi="Tahoma" w:cs="Tahoma"/>
          <w:lang w:val="it-IT"/>
        </w:rPr>
        <w:t>ș</w:t>
      </w:r>
      <w:r w:rsidRPr="00B268F4">
        <w:rPr>
          <w:lang w:val="it-IT"/>
        </w:rPr>
        <w:t>i tratamente medicale în situa</w:t>
      </w:r>
      <w:r w:rsidRPr="00B268F4">
        <w:rPr>
          <w:rFonts w:ascii="Tahoma" w:hAnsi="Tahoma" w:cs="Tahoma"/>
          <w:lang w:val="it-IT"/>
        </w:rPr>
        <w:t>ț</w:t>
      </w:r>
      <w:r w:rsidRPr="00B268F4">
        <w:rPr>
          <w:lang w:val="it-IT"/>
        </w:rPr>
        <w:t>ii excep</w:t>
      </w:r>
      <w:r w:rsidRPr="00B268F4">
        <w:rPr>
          <w:rFonts w:ascii="Tahoma" w:hAnsi="Tahoma" w:cs="Tahoma"/>
          <w:lang w:val="it-IT"/>
        </w:rPr>
        <w:t>ț</w:t>
      </w:r>
      <w:r>
        <w:rPr>
          <w:lang w:val="it-IT"/>
        </w:rPr>
        <w:t xml:space="preserve">ionale; </w:t>
      </w:r>
    </w:p>
    <w:p w14:paraId="7E1D9977" w14:textId="77777777" w:rsidR="0057244F" w:rsidRDefault="0057244F" w:rsidP="00413A50">
      <w:pPr>
        <w:suppressAutoHyphens/>
        <w:ind w:firstLine="284"/>
        <w:jc w:val="both"/>
        <w:rPr>
          <w:lang w:val="it-IT"/>
        </w:rPr>
      </w:pPr>
      <w:r>
        <w:rPr>
          <w:lang w:val="it-IT"/>
        </w:rPr>
        <w:t xml:space="preserve">- </w:t>
      </w:r>
      <w:r w:rsidRPr="00B268F4">
        <w:rPr>
          <w:lang w:val="it-IT"/>
        </w:rPr>
        <w:t>acordul scris al beneficiarului/reprezentantului legal cu privire la consultarea dosarului personal de către o persoană din afara sistemului de protec</w:t>
      </w:r>
      <w:r w:rsidRPr="00B268F4">
        <w:rPr>
          <w:rFonts w:ascii="Tahoma" w:hAnsi="Tahoma" w:cs="Tahoma"/>
          <w:lang w:val="it-IT"/>
        </w:rPr>
        <w:t>ț</w:t>
      </w:r>
      <w:r w:rsidRPr="00B268F4">
        <w:rPr>
          <w:lang w:val="it-IT"/>
        </w:rPr>
        <w:t>ie/asisten</w:t>
      </w:r>
      <w:r w:rsidRPr="00B268F4">
        <w:rPr>
          <w:rFonts w:ascii="Tahoma" w:hAnsi="Tahoma" w:cs="Tahoma"/>
          <w:lang w:val="it-IT"/>
        </w:rPr>
        <w:t>ț</w:t>
      </w:r>
      <w:r>
        <w:rPr>
          <w:lang w:val="it-IT"/>
        </w:rPr>
        <w:t>ă socială;</w:t>
      </w:r>
    </w:p>
    <w:p w14:paraId="5095609E" w14:textId="77777777" w:rsidR="0057244F" w:rsidRDefault="0057244F" w:rsidP="00413A50">
      <w:pPr>
        <w:suppressAutoHyphens/>
        <w:ind w:firstLine="284"/>
        <w:jc w:val="both"/>
        <w:rPr>
          <w:lang w:val="it-IT"/>
        </w:rPr>
      </w:pPr>
      <w:r>
        <w:rPr>
          <w:lang w:val="it-IT"/>
        </w:rPr>
        <w:t xml:space="preserve">-  </w:t>
      </w:r>
      <w:r w:rsidRPr="00B268F4">
        <w:rPr>
          <w:lang w:val="it-IT"/>
        </w:rPr>
        <w:t>păstrează dosarele personale ale beneficiarilor în regim de confiden</w:t>
      </w:r>
      <w:r w:rsidRPr="00B268F4">
        <w:rPr>
          <w:rFonts w:ascii="Tahoma" w:hAnsi="Tahoma" w:cs="Tahoma"/>
          <w:lang w:val="it-IT"/>
        </w:rPr>
        <w:t>ț</w:t>
      </w:r>
      <w:r w:rsidRPr="00B268F4">
        <w:rPr>
          <w:lang w:val="it-IT"/>
        </w:rPr>
        <w:t xml:space="preserve">ialitate </w:t>
      </w:r>
      <w:r w:rsidRPr="00B268F4">
        <w:rPr>
          <w:rFonts w:ascii="Tahoma" w:hAnsi="Tahoma" w:cs="Tahoma"/>
          <w:lang w:val="it-IT"/>
        </w:rPr>
        <w:t>ș</w:t>
      </w:r>
      <w:r w:rsidRPr="00B268F4">
        <w:rPr>
          <w:lang w:val="it-IT"/>
        </w:rPr>
        <w:t>i siguran</w:t>
      </w:r>
      <w:r w:rsidRPr="00B268F4">
        <w:rPr>
          <w:rFonts w:ascii="Tahoma" w:hAnsi="Tahoma" w:cs="Tahoma"/>
          <w:lang w:val="it-IT"/>
        </w:rPr>
        <w:t>ț</w:t>
      </w:r>
      <w:r w:rsidRPr="00B268F4">
        <w:rPr>
          <w:lang w:val="it-IT"/>
        </w:rPr>
        <w:t>ă;</w:t>
      </w:r>
      <w:r>
        <w:rPr>
          <w:lang w:val="it-IT"/>
        </w:rPr>
        <w:t xml:space="preserve"> </w:t>
      </w:r>
    </w:p>
    <w:p w14:paraId="0DA866F1" w14:textId="77777777" w:rsidR="0057244F" w:rsidRPr="00B268F4" w:rsidRDefault="0057244F" w:rsidP="00733E2F">
      <w:pPr>
        <w:suppressAutoHyphens/>
        <w:jc w:val="both"/>
        <w:rPr>
          <w:lang w:val="it-IT"/>
        </w:rPr>
      </w:pPr>
      <w:r>
        <w:rPr>
          <w:lang w:val="it-IT"/>
        </w:rPr>
        <w:t xml:space="preserve">    -</w:t>
      </w:r>
      <w:r w:rsidRPr="00B268F4">
        <w:rPr>
          <w:b/>
          <w:lang w:val="it-IT"/>
        </w:rPr>
        <w:t xml:space="preserve"> </w:t>
      </w:r>
      <w:r>
        <w:rPr>
          <w:b/>
          <w:lang w:val="it-IT"/>
        </w:rPr>
        <w:t xml:space="preserve"> </w:t>
      </w:r>
      <w:r w:rsidRPr="00B268F4">
        <w:rPr>
          <w:lang w:val="it-IT"/>
        </w:rPr>
        <w:t xml:space="preserve">face parte din echipa multidisciplinară, participă la evaluarea beneficiarilor </w:t>
      </w:r>
      <w:r w:rsidRPr="00B268F4">
        <w:rPr>
          <w:rFonts w:ascii="Tahoma" w:hAnsi="Tahoma" w:cs="Tahoma"/>
          <w:lang w:val="it-IT"/>
        </w:rPr>
        <w:t>ș</w:t>
      </w:r>
      <w:r w:rsidRPr="00B268F4">
        <w:rPr>
          <w:lang w:val="it-IT"/>
        </w:rPr>
        <w:t xml:space="preserve">i la </w:t>
      </w:r>
      <w:r w:rsidRPr="00B268F4">
        <w:rPr>
          <w:rFonts w:ascii="Microsoft Sans Serif" w:hAnsi="Microsoft Sans Serif" w:cs="Microsoft Sans Serif"/>
          <w:lang w:val="it-IT"/>
        </w:rPr>
        <w:t>ȋ</w:t>
      </w:r>
      <w:r w:rsidRPr="00B268F4">
        <w:rPr>
          <w:lang w:val="it-IT"/>
        </w:rPr>
        <w:t xml:space="preserve">ntocmirea </w:t>
      </w:r>
      <w:r w:rsidRPr="006712DD">
        <w:rPr>
          <w:b/>
          <w:bCs/>
          <w:i/>
          <w:iCs/>
          <w:lang w:val="it-IT"/>
        </w:rPr>
        <w:t>Planului Personalizat/Planului Personal de Viitor</w:t>
      </w:r>
      <w:r w:rsidRPr="00B268F4">
        <w:rPr>
          <w:lang w:val="it-IT"/>
        </w:rPr>
        <w:t>;</w:t>
      </w:r>
      <w:r>
        <w:rPr>
          <w:lang w:val="it-IT"/>
        </w:rPr>
        <w:t xml:space="preserve"> </w:t>
      </w:r>
      <w:r w:rsidRPr="00B268F4">
        <w:t xml:space="preserve">întocmeşte pentru fiecare beneficiar în parte, </w:t>
      </w:r>
      <w:r w:rsidRPr="00B268F4">
        <w:rPr>
          <w:i/>
        </w:rPr>
        <w:t>Fişa beneficiarului</w:t>
      </w:r>
      <w:r w:rsidRPr="00B268F4">
        <w:t xml:space="preserve"> în care consemnează interven</w:t>
      </w:r>
      <w:r w:rsidRPr="00B268F4">
        <w:rPr>
          <w:rFonts w:ascii="Tahoma" w:hAnsi="Tahoma" w:cs="Tahoma"/>
        </w:rPr>
        <w:t>ț</w:t>
      </w:r>
      <w:r w:rsidRPr="00B268F4">
        <w:t xml:space="preserve">ia </w:t>
      </w:r>
      <w:r w:rsidRPr="00B268F4">
        <w:rPr>
          <w:rFonts w:ascii="Tahoma" w:hAnsi="Tahoma" w:cs="Tahoma"/>
        </w:rPr>
        <w:t>ș</w:t>
      </w:r>
      <w:r w:rsidRPr="00B268F4">
        <w:t>i durata acesteia;</w:t>
      </w:r>
    </w:p>
    <w:p w14:paraId="1081E15A" w14:textId="77777777" w:rsidR="0057244F" w:rsidRPr="00B268F4" w:rsidRDefault="0057244F" w:rsidP="00733E2F">
      <w:pPr>
        <w:suppressAutoHyphens/>
        <w:jc w:val="both"/>
        <w:rPr>
          <w:lang w:val="it-IT"/>
        </w:rPr>
      </w:pPr>
      <w:r>
        <w:rPr>
          <w:b/>
        </w:rPr>
        <w:t xml:space="preserve">   -</w:t>
      </w:r>
      <w:r>
        <w:t xml:space="preserve"> e asigură că dosarele </w:t>
      </w:r>
      <w:r w:rsidRPr="00B268F4">
        <w:t>beneficiarilor sunt completate corespunzator</w:t>
      </w:r>
      <w:r>
        <w:t xml:space="preserve"> </w:t>
      </w:r>
      <w:r w:rsidRPr="00B268F4">
        <w:t>(fi</w:t>
      </w:r>
      <w:r w:rsidRPr="00B268F4">
        <w:rPr>
          <w:rFonts w:ascii="Tahoma" w:hAnsi="Tahoma" w:cs="Tahoma"/>
        </w:rPr>
        <w:t>ș</w:t>
      </w:r>
      <w:r w:rsidRPr="00B268F4">
        <w:t>a de evaluare, plan personalizat, fi</w:t>
      </w:r>
      <w:r w:rsidRPr="00B268F4">
        <w:rPr>
          <w:rFonts w:ascii="Tahoma" w:hAnsi="Tahoma" w:cs="Tahoma"/>
        </w:rPr>
        <w:t>ș</w:t>
      </w:r>
      <w:r w:rsidRPr="00B268F4">
        <w:t>a beneficiarului,</w:t>
      </w:r>
      <w:r>
        <w:t xml:space="preserve"> </w:t>
      </w:r>
      <w:r w:rsidRPr="00B268F4">
        <w:t>fi</w:t>
      </w:r>
      <w:r w:rsidRPr="00B268F4">
        <w:rPr>
          <w:rFonts w:ascii="Tahoma" w:hAnsi="Tahoma" w:cs="Tahoma"/>
        </w:rPr>
        <w:t>ș</w:t>
      </w:r>
      <w:r w:rsidRPr="00B268F4">
        <w:t>a de monitorizare ,</w:t>
      </w:r>
      <w:r>
        <w:t xml:space="preserve"> </w:t>
      </w:r>
      <w:r w:rsidRPr="00B268F4">
        <w:t>fi</w:t>
      </w:r>
      <w:r w:rsidRPr="00B268F4">
        <w:rPr>
          <w:rFonts w:ascii="Tahoma" w:hAnsi="Tahoma" w:cs="Tahoma"/>
        </w:rPr>
        <w:t>ș</w:t>
      </w:r>
      <w:r w:rsidRPr="00B268F4">
        <w:t>a de monitorizare a stării de sănătate);</w:t>
      </w:r>
    </w:p>
    <w:p w14:paraId="61AEFD34" w14:textId="77777777" w:rsidR="0057244F" w:rsidRPr="00B268F4" w:rsidRDefault="0057244F" w:rsidP="00413A50">
      <w:pPr>
        <w:suppressAutoHyphens/>
        <w:ind w:firstLine="284"/>
        <w:jc w:val="both"/>
        <w:rPr>
          <w:lang w:val="it-IT"/>
        </w:rPr>
      </w:pPr>
      <w:r>
        <w:rPr>
          <w:b/>
          <w:lang w:val="it-IT"/>
        </w:rPr>
        <w:t xml:space="preserve">- </w:t>
      </w:r>
      <w:r>
        <w:rPr>
          <w:lang w:val="it-IT"/>
        </w:rPr>
        <w:t xml:space="preserve">întocmeşte </w:t>
      </w:r>
      <w:r w:rsidRPr="00B268F4">
        <w:rPr>
          <w:lang w:val="it-IT"/>
        </w:rPr>
        <w:t>documentaţia necesară în cazul suspendării/încetării serviciilor sociale unui beneficiar din centru</w:t>
      </w:r>
      <w:r>
        <w:rPr>
          <w:lang w:val="it-IT"/>
        </w:rPr>
        <w:t xml:space="preserve"> </w:t>
      </w:r>
      <w:r w:rsidRPr="00B268F4">
        <w:rPr>
          <w:lang w:val="it-IT"/>
        </w:rPr>
        <w:t>(transfer, integrare/reintegrare familială, trai independent în c</w:t>
      </w:r>
      <w:r>
        <w:rPr>
          <w:lang w:val="it-IT"/>
        </w:rPr>
        <w:t>omunitate), conform procedurii</w:t>
      </w:r>
      <w:r w:rsidRPr="00B268F4">
        <w:rPr>
          <w:lang w:val="it-IT"/>
        </w:rPr>
        <w:t xml:space="preserve">; </w:t>
      </w:r>
    </w:p>
    <w:p w14:paraId="1134A6FC" w14:textId="77777777" w:rsidR="0057244F" w:rsidRPr="00B268F4" w:rsidRDefault="0057244F" w:rsidP="00413A50">
      <w:pPr>
        <w:suppressAutoHyphens/>
        <w:ind w:firstLine="284"/>
        <w:jc w:val="both"/>
        <w:rPr>
          <w:lang w:val="it-IT"/>
        </w:rPr>
      </w:pPr>
      <w:r>
        <w:rPr>
          <w:b/>
          <w:lang w:val="it-IT"/>
        </w:rPr>
        <w:t xml:space="preserve">-  </w:t>
      </w:r>
      <w:r w:rsidRPr="00B268F4">
        <w:rPr>
          <w:lang w:val="it-IT"/>
        </w:rPr>
        <w:t xml:space="preserve">completează </w:t>
      </w:r>
      <w:r w:rsidRPr="00B268F4">
        <w:rPr>
          <w:rFonts w:ascii="Tahoma" w:hAnsi="Tahoma" w:cs="Tahoma"/>
          <w:lang w:val="it-IT"/>
        </w:rPr>
        <w:t>ș</w:t>
      </w:r>
      <w:r w:rsidRPr="00B268F4">
        <w:rPr>
          <w:lang w:val="it-IT"/>
        </w:rPr>
        <w:t>i gestionează registrele specifice institu</w:t>
      </w:r>
      <w:r w:rsidRPr="00B268F4">
        <w:rPr>
          <w:rFonts w:ascii="Tahoma" w:hAnsi="Tahoma" w:cs="Tahoma"/>
          <w:lang w:val="it-IT"/>
        </w:rPr>
        <w:t>ț</w:t>
      </w:r>
      <w:r w:rsidRPr="00B268F4">
        <w:rPr>
          <w:lang w:val="it-IT"/>
        </w:rPr>
        <w:t>iei prevăzute de Ord.</w:t>
      </w:r>
      <w:r>
        <w:rPr>
          <w:lang w:val="it-IT"/>
        </w:rPr>
        <w:t xml:space="preserve"> nr.</w:t>
      </w:r>
      <w:r w:rsidRPr="00B268F4">
        <w:rPr>
          <w:lang w:val="it-IT"/>
        </w:rPr>
        <w:t>82/2019;</w:t>
      </w:r>
    </w:p>
    <w:p w14:paraId="2BF6C506" w14:textId="77777777" w:rsidR="0057244F" w:rsidRPr="00B268F4" w:rsidRDefault="0057244F" w:rsidP="00413A50">
      <w:pPr>
        <w:suppressAutoHyphens/>
        <w:ind w:firstLine="284"/>
        <w:jc w:val="both"/>
        <w:rPr>
          <w:lang w:val="it-IT"/>
        </w:rPr>
      </w:pPr>
      <w:r>
        <w:rPr>
          <w:b/>
          <w:lang w:val="it-IT"/>
        </w:rPr>
        <w:t xml:space="preserve">-  </w:t>
      </w:r>
      <w:r w:rsidRPr="00B268F4">
        <w:rPr>
          <w:lang w:val="it-IT"/>
        </w:rPr>
        <w:t>cunoaşte, respectă şi prelucrează C</w:t>
      </w:r>
      <w:r>
        <w:rPr>
          <w:lang w:val="it-IT"/>
        </w:rPr>
        <w:t>arta drepturilor beneficiarilor</w:t>
      </w:r>
      <w:r w:rsidRPr="00B268F4">
        <w:rPr>
          <w:lang w:val="it-IT"/>
        </w:rPr>
        <w:t>;</w:t>
      </w:r>
    </w:p>
    <w:p w14:paraId="34F148DA" w14:textId="77777777" w:rsidR="0057244F" w:rsidRPr="00B268F4" w:rsidRDefault="0057244F" w:rsidP="00413A50">
      <w:pPr>
        <w:suppressAutoHyphens/>
        <w:ind w:firstLine="284"/>
        <w:jc w:val="both"/>
        <w:rPr>
          <w:lang w:val="it-IT"/>
        </w:rPr>
      </w:pPr>
      <w:r>
        <w:rPr>
          <w:b/>
          <w:lang w:val="it-IT"/>
        </w:rPr>
        <w:t xml:space="preserve">-  </w:t>
      </w:r>
      <w:r w:rsidRPr="00B268F4">
        <w:rPr>
          <w:lang w:val="it-IT"/>
        </w:rPr>
        <w:t xml:space="preserve">are în vedere analiza şi depistarea abuzurilor şi neglijarii beneficiarilor, conform procedurii </w:t>
      </w:r>
    </w:p>
    <w:p w14:paraId="2784AC96" w14:textId="77777777" w:rsidR="0057244F" w:rsidRPr="00B268F4" w:rsidRDefault="0057244F" w:rsidP="00413A50">
      <w:pPr>
        <w:suppressAutoHyphens/>
        <w:ind w:firstLine="284"/>
        <w:jc w:val="both"/>
        <w:rPr>
          <w:lang w:val="it-IT"/>
        </w:rPr>
      </w:pPr>
      <w:r>
        <w:rPr>
          <w:b/>
          <w:lang w:val="it-IT"/>
        </w:rPr>
        <w:t xml:space="preserve">-  </w:t>
      </w:r>
      <w:r w:rsidRPr="00B268F4">
        <w:rPr>
          <w:lang w:val="it-IT"/>
        </w:rPr>
        <w:t>informează beneficiarii asupra modalită</w:t>
      </w:r>
      <w:r w:rsidRPr="00B268F4">
        <w:rPr>
          <w:rFonts w:ascii="Tahoma" w:hAnsi="Tahoma" w:cs="Tahoma"/>
          <w:lang w:val="it-IT"/>
        </w:rPr>
        <w:t>ț</w:t>
      </w:r>
      <w:r w:rsidRPr="00B268F4">
        <w:rPr>
          <w:lang w:val="it-IT"/>
        </w:rPr>
        <w:t>ii de formulare a eventualelor sesizări /reclama</w:t>
      </w:r>
      <w:r w:rsidRPr="00B268F4">
        <w:rPr>
          <w:rFonts w:ascii="Tahoma" w:hAnsi="Tahoma" w:cs="Tahoma"/>
          <w:lang w:val="it-IT"/>
        </w:rPr>
        <w:t>ț</w:t>
      </w:r>
      <w:r>
        <w:rPr>
          <w:lang w:val="it-IT"/>
        </w:rPr>
        <w:t>ii</w:t>
      </w:r>
      <w:r w:rsidRPr="00B268F4">
        <w:rPr>
          <w:lang w:val="it-IT"/>
        </w:rPr>
        <w:t>;</w:t>
      </w:r>
    </w:p>
    <w:p w14:paraId="27DDC4B8" w14:textId="77777777" w:rsidR="0057244F" w:rsidRPr="00B268F4" w:rsidRDefault="0057244F" w:rsidP="00413A50">
      <w:pPr>
        <w:suppressAutoHyphens/>
        <w:ind w:firstLine="284"/>
        <w:jc w:val="both"/>
        <w:rPr>
          <w:lang w:val="it-IT"/>
        </w:rPr>
      </w:pPr>
      <w:r>
        <w:rPr>
          <w:b/>
          <w:lang w:val="it-IT"/>
        </w:rPr>
        <w:t>-</w:t>
      </w:r>
      <w:r w:rsidRPr="00B268F4">
        <w:rPr>
          <w:lang w:val="it-IT"/>
        </w:rPr>
        <w:t xml:space="preserve"> informează beneficiarii cu privire la activitatea curentă a centrului, contractul de servicii sociale,</w:t>
      </w:r>
      <w:r>
        <w:rPr>
          <w:lang w:val="it-IT"/>
        </w:rPr>
        <w:t xml:space="preserve"> </w:t>
      </w:r>
      <w:r w:rsidRPr="00B268F4">
        <w:rPr>
          <w:lang w:val="it-IT"/>
        </w:rPr>
        <w:t>drepturi si obliga</w:t>
      </w:r>
      <w:r w:rsidRPr="00B268F4">
        <w:rPr>
          <w:rFonts w:ascii="Tahoma" w:hAnsi="Tahoma" w:cs="Tahoma"/>
          <w:lang w:val="it-IT"/>
        </w:rPr>
        <w:t>ț</w:t>
      </w:r>
      <w:r w:rsidRPr="00B268F4">
        <w:rPr>
          <w:lang w:val="it-IT"/>
        </w:rPr>
        <w:t>ii,</w:t>
      </w:r>
      <w:r>
        <w:rPr>
          <w:lang w:val="it-IT"/>
        </w:rPr>
        <w:t xml:space="preserve"> </w:t>
      </w:r>
      <w:r w:rsidRPr="00B268F4">
        <w:rPr>
          <w:lang w:val="it-IT"/>
        </w:rPr>
        <w:t>exercitarea dreptului la vot,  tipuri de abuz,</w:t>
      </w:r>
      <w:r>
        <w:rPr>
          <w:lang w:val="it-IT"/>
        </w:rPr>
        <w:t xml:space="preserve"> </w:t>
      </w:r>
      <w:r w:rsidRPr="00B268F4">
        <w:rPr>
          <w:lang w:val="it-IT"/>
        </w:rPr>
        <w:t>regimul de via</w:t>
      </w:r>
      <w:r w:rsidRPr="00B268F4">
        <w:rPr>
          <w:rFonts w:ascii="Tahoma" w:hAnsi="Tahoma" w:cs="Tahoma"/>
          <w:lang w:val="it-IT"/>
        </w:rPr>
        <w:t>ț</w:t>
      </w:r>
      <w:r w:rsidRPr="00B268F4">
        <w:rPr>
          <w:lang w:val="it-IT"/>
        </w:rPr>
        <w:t>ă sănătos,</w:t>
      </w:r>
      <w:r>
        <w:rPr>
          <w:lang w:val="it-IT"/>
        </w:rPr>
        <w:t xml:space="preserve"> </w:t>
      </w:r>
      <w:r w:rsidRPr="00B268F4">
        <w:rPr>
          <w:lang w:val="it-IT"/>
        </w:rPr>
        <w:t>etc</w:t>
      </w:r>
      <w:r>
        <w:rPr>
          <w:lang w:val="it-IT"/>
        </w:rPr>
        <w:t>.</w:t>
      </w:r>
      <w:r w:rsidRPr="00B268F4">
        <w:rPr>
          <w:lang w:val="it-IT"/>
        </w:rPr>
        <w:t xml:space="preserve"> ;</w:t>
      </w:r>
    </w:p>
    <w:p w14:paraId="01D0929A" w14:textId="77777777" w:rsidR="0057244F" w:rsidRPr="00B268F4" w:rsidRDefault="0057244F" w:rsidP="00413A50">
      <w:pPr>
        <w:suppressAutoHyphens/>
        <w:ind w:firstLine="284"/>
        <w:jc w:val="both"/>
        <w:rPr>
          <w:lang w:val="it-IT"/>
        </w:rPr>
      </w:pPr>
      <w:r>
        <w:rPr>
          <w:b/>
          <w:lang w:val="it-IT"/>
        </w:rPr>
        <w:lastRenderedPageBreak/>
        <w:t>-</w:t>
      </w:r>
      <w:r w:rsidRPr="00B268F4">
        <w:rPr>
          <w:lang w:val="it-IT"/>
        </w:rPr>
        <w:t xml:space="preserve"> </w:t>
      </w:r>
      <w:r>
        <w:rPr>
          <w:lang w:val="it-IT"/>
        </w:rPr>
        <w:t xml:space="preserve"> </w:t>
      </w:r>
      <w:r w:rsidRPr="00B268F4">
        <w:rPr>
          <w:lang w:val="it-IT"/>
        </w:rPr>
        <w:t>notifică toate incidentele deosebite în dosarul beneficiarului şi anunţă familia, reprezentantul legal, poliţia,</w:t>
      </w:r>
      <w:r>
        <w:rPr>
          <w:lang w:val="it-IT"/>
        </w:rPr>
        <w:t xml:space="preserve"> </w:t>
      </w:r>
      <w:r w:rsidRPr="00B268F4">
        <w:rPr>
          <w:lang w:val="it-IT"/>
        </w:rPr>
        <w:t>instituţiile de coordonare, după caz;</w:t>
      </w:r>
    </w:p>
    <w:p w14:paraId="3994C38F" w14:textId="77777777" w:rsidR="0057244F" w:rsidRPr="00B268F4" w:rsidRDefault="0057244F" w:rsidP="00413A50">
      <w:pPr>
        <w:suppressAutoHyphens/>
        <w:ind w:firstLine="284"/>
        <w:jc w:val="both"/>
        <w:rPr>
          <w:lang w:val="it-IT"/>
        </w:rPr>
      </w:pPr>
      <w:r>
        <w:rPr>
          <w:b/>
          <w:lang w:val="it-IT"/>
        </w:rPr>
        <w:t xml:space="preserve">-  </w:t>
      </w:r>
      <w:r w:rsidRPr="00B268F4">
        <w:rPr>
          <w:lang w:val="it-IT"/>
        </w:rPr>
        <w:t>întocmeşte anchete sociale la domiciliul beneficiarilor din judeţ precum şi la familiile care sol</w:t>
      </w:r>
      <w:r>
        <w:rPr>
          <w:lang w:val="it-IT"/>
        </w:rPr>
        <w:t>icită integrarea beneficiarilor</w:t>
      </w:r>
      <w:r w:rsidRPr="00B268F4">
        <w:rPr>
          <w:lang w:val="it-IT"/>
        </w:rPr>
        <w:t>;</w:t>
      </w:r>
    </w:p>
    <w:p w14:paraId="1B1F25D6" w14:textId="77777777" w:rsidR="0057244F" w:rsidRPr="00B268F4" w:rsidRDefault="0057244F" w:rsidP="00413A50">
      <w:pPr>
        <w:suppressAutoHyphens/>
        <w:ind w:firstLine="284"/>
        <w:jc w:val="both"/>
        <w:rPr>
          <w:lang w:val="en-US"/>
        </w:rPr>
      </w:pPr>
      <w:r>
        <w:rPr>
          <w:b/>
          <w:lang w:val="it-IT"/>
        </w:rPr>
        <w:t>-</w:t>
      </w:r>
      <w:r w:rsidRPr="00B268F4">
        <w:rPr>
          <w:lang w:val="it-IT"/>
        </w:rPr>
        <w:t xml:space="preserve"> monitorizează situaţia beneficiarilor şi raportează lunar şi trimestrial Serviciului Monitorizare, Analiză Statistică, Indicatori Asisten</w:t>
      </w:r>
      <w:r w:rsidRPr="00B268F4">
        <w:rPr>
          <w:rFonts w:ascii="Tahoma" w:hAnsi="Tahoma" w:cs="Tahoma"/>
          <w:lang w:val="it-IT"/>
        </w:rPr>
        <w:t>ț</w:t>
      </w:r>
      <w:r w:rsidRPr="00B268F4">
        <w:rPr>
          <w:lang w:val="it-IT"/>
        </w:rPr>
        <w:t>ă Socială şi Incluziune Socială,</w:t>
      </w:r>
      <w:r>
        <w:rPr>
          <w:lang w:val="it-IT"/>
        </w:rPr>
        <w:t xml:space="preserve"> </w:t>
      </w:r>
      <w:r w:rsidRPr="00B268F4">
        <w:rPr>
          <w:lang w:val="it-IT"/>
        </w:rPr>
        <w:t>din cadrul D.G.A.S.P.C.Argeş,  situaţia fişei lunare intrări/ieşiri,</w:t>
      </w:r>
      <w:r>
        <w:rPr>
          <w:lang w:val="it-IT"/>
        </w:rPr>
        <w:t xml:space="preserve"> </w:t>
      </w:r>
      <w:r w:rsidRPr="00B268F4">
        <w:rPr>
          <w:lang w:val="it-IT"/>
        </w:rPr>
        <w:t>grade şi tipuri de handicap, raportare statistică I2-4-7, I8, I9, I10, I11 (situaţie pe grupe de vârste,</w:t>
      </w:r>
      <w:r>
        <w:rPr>
          <w:lang w:val="it-IT"/>
        </w:rPr>
        <w:t xml:space="preserve"> </w:t>
      </w:r>
      <w:r w:rsidRPr="00B268F4">
        <w:rPr>
          <w:lang w:val="it-IT"/>
        </w:rPr>
        <w:t>situaţie pe grade şi tipuri de handicap,</w:t>
      </w:r>
      <w:r>
        <w:rPr>
          <w:lang w:val="it-IT"/>
        </w:rPr>
        <w:t xml:space="preserve"> </w:t>
      </w:r>
      <w:r w:rsidRPr="00B268F4">
        <w:rPr>
          <w:lang w:val="it-IT"/>
        </w:rPr>
        <w:t>transfer,</w:t>
      </w:r>
      <w:r>
        <w:rPr>
          <w:lang w:val="it-IT"/>
        </w:rPr>
        <w:t xml:space="preserve"> deces, judeţe de provenienţă</w:t>
      </w:r>
      <w:r w:rsidRPr="00B268F4">
        <w:rPr>
          <w:lang w:val="it-IT"/>
        </w:rPr>
        <w:t>);</w:t>
      </w:r>
    </w:p>
    <w:p w14:paraId="14FB47E7" w14:textId="77777777" w:rsidR="0057244F" w:rsidRPr="00B268F4" w:rsidRDefault="0057244F" w:rsidP="00413A50">
      <w:pPr>
        <w:suppressAutoHyphens/>
        <w:ind w:firstLine="284"/>
        <w:jc w:val="both"/>
      </w:pPr>
      <w:r>
        <w:rPr>
          <w:b/>
        </w:rPr>
        <w:t>-</w:t>
      </w:r>
      <w:r w:rsidRPr="00B268F4">
        <w:t xml:space="preserve"> </w:t>
      </w:r>
      <w:r>
        <w:t xml:space="preserve"> </w:t>
      </w:r>
      <w:r w:rsidRPr="00B268F4">
        <w:t>acordă sprijin afectiv şi susţinere morală beneficiarului prin consiliere şi întocmeşte rapoarte;</w:t>
      </w:r>
    </w:p>
    <w:p w14:paraId="07023580" w14:textId="77777777" w:rsidR="0057244F" w:rsidRPr="00B268F4" w:rsidRDefault="0057244F" w:rsidP="00413A50">
      <w:pPr>
        <w:suppressAutoHyphens/>
        <w:ind w:firstLine="284"/>
        <w:jc w:val="both"/>
      </w:pPr>
      <w:r>
        <w:rPr>
          <w:b/>
        </w:rPr>
        <w:t xml:space="preserve">- </w:t>
      </w:r>
      <w:r w:rsidRPr="00B268F4">
        <w:t>întocmeşte documentaţia necesară şi ia toate măsurile necesare transferului unui beneficiar în condiţii de securitate;</w:t>
      </w:r>
    </w:p>
    <w:p w14:paraId="7ACB1509" w14:textId="77777777" w:rsidR="0057244F" w:rsidRPr="00B268F4" w:rsidRDefault="0057244F" w:rsidP="00413A50">
      <w:pPr>
        <w:suppressAutoHyphens/>
        <w:ind w:firstLine="284"/>
        <w:jc w:val="both"/>
      </w:pPr>
      <w:r>
        <w:rPr>
          <w:b/>
        </w:rPr>
        <w:t xml:space="preserve">- </w:t>
      </w:r>
      <w:r w:rsidRPr="00B268F4">
        <w:t>întocmeşte documentaţia necesară şi ia toate măsurile necesare integrării/reintegrării familiale a unui beneficiar;</w:t>
      </w:r>
    </w:p>
    <w:p w14:paraId="5BF2FA8C" w14:textId="77777777" w:rsidR="0057244F" w:rsidRPr="00B268F4" w:rsidRDefault="0057244F" w:rsidP="00413A50">
      <w:pPr>
        <w:suppressAutoHyphens/>
        <w:ind w:firstLine="284"/>
        <w:jc w:val="both"/>
      </w:pPr>
      <w:r>
        <w:rPr>
          <w:b/>
        </w:rPr>
        <w:t>-</w:t>
      </w:r>
      <w:r w:rsidRPr="00B268F4">
        <w:t xml:space="preserve"> </w:t>
      </w:r>
      <w:r>
        <w:t xml:space="preserve"> </w:t>
      </w:r>
      <w:r w:rsidRPr="00B268F4">
        <w:t>informează şi instruieşte beneficiarii privind înv</w:t>
      </w:r>
      <w:r>
        <w:t>oirea , conform procedurii</w:t>
      </w:r>
      <w:r w:rsidRPr="00B268F4">
        <w:t>;</w:t>
      </w:r>
    </w:p>
    <w:p w14:paraId="1382A581" w14:textId="77777777" w:rsidR="0057244F" w:rsidRPr="00B268F4" w:rsidRDefault="0057244F" w:rsidP="00413A50">
      <w:pPr>
        <w:suppressAutoHyphens/>
        <w:ind w:firstLine="284"/>
        <w:jc w:val="both"/>
      </w:pPr>
      <w:r>
        <w:rPr>
          <w:b/>
        </w:rPr>
        <w:t xml:space="preserve">- </w:t>
      </w:r>
      <w:r w:rsidRPr="00B268F4">
        <w:t>întocmeşte şi depune la S.P.C.L.E.P. buletinele/cărţile de identitate în vederea punerii în</w:t>
      </w:r>
      <w:r>
        <w:t xml:space="preserve"> legalitate, conform procedurii</w:t>
      </w:r>
      <w:r w:rsidRPr="00B268F4">
        <w:t>;</w:t>
      </w:r>
    </w:p>
    <w:p w14:paraId="1613F4C5" w14:textId="77777777" w:rsidR="0057244F" w:rsidRDefault="0057244F" w:rsidP="00413A50">
      <w:pPr>
        <w:ind w:firstLine="284"/>
        <w:jc w:val="both"/>
        <w:rPr>
          <w:lang w:val="it-IT"/>
        </w:rPr>
      </w:pPr>
      <w:r>
        <w:rPr>
          <w:b/>
        </w:rPr>
        <w:t>-</w:t>
      </w:r>
      <w:r w:rsidRPr="00B268F4">
        <w:t xml:space="preserve"> se preocupă de demersurile necesare privind înhumarea  beneficiarului decedat cu sau fără aparţină</w:t>
      </w:r>
      <w:r>
        <w:t>tori şi respectă tradiţia</w:t>
      </w:r>
      <w:r w:rsidRPr="00B268F4">
        <w:t>,</w:t>
      </w:r>
      <w:r>
        <w:t xml:space="preserve"> conform procedurii</w:t>
      </w:r>
      <w:r w:rsidRPr="00B268F4">
        <w:t>;</w:t>
      </w:r>
      <w:r w:rsidRPr="00B268F4">
        <w:rPr>
          <w:lang w:val="it-IT"/>
        </w:rPr>
        <w:t xml:space="preserve"> </w:t>
      </w:r>
      <w:r>
        <w:rPr>
          <w:lang w:val="it-IT"/>
        </w:rPr>
        <w:t xml:space="preserve"> </w:t>
      </w:r>
    </w:p>
    <w:p w14:paraId="16A1F82B" w14:textId="77777777" w:rsidR="0057244F" w:rsidRPr="00B268F4" w:rsidRDefault="0057244F" w:rsidP="00413A50">
      <w:pPr>
        <w:ind w:firstLine="284"/>
        <w:jc w:val="both"/>
        <w:rPr>
          <w:lang w:val="it-IT"/>
        </w:rPr>
      </w:pPr>
      <w:r w:rsidRPr="00B268F4">
        <w:rPr>
          <w:lang w:val="it-IT"/>
        </w:rPr>
        <w:t>-</w:t>
      </w:r>
      <w:r>
        <w:rPr>
          <w:lang w:val="it-IT"/>
        </w:rPr>
        <w:t xml:space="preserve"> </w:t>
      </w:r>
      <w:r w:rsidRPr="00B268F4">
        <w:rPr>
          <w:lang w:val="it-IT"/>
        </w:rPr>
        <w:t xml:space="preserve">informează </w:t>
      </w:r>
      <w:r w:rsidRPr="00B268F4">
        <w:rPr>
          <w:rFonts w:ascii="Microsoft Sans Serif" w:hAnsi="Microsoft Sans Serif" w:cs="Microsoft Sans Serif"/>
          <w:lang w:val="it-IT"/>
        </w:rPr>
        <w:t>ȋ</w:t>
      </w:r>
      <w:r w:rsidRPr="00B268F4">
        <w:rPr>
          <w:lang w:val="it-IT"/>
        </w:rPr>
        <w:t>n scris Consiliul de Monitorizare Bucure</w:t>
      </w:r>
      <w:r w:rsidRPr="00B268F4">
        <w:rPr>
          <w:rFonts w:ascii="Tahoma" w:hAnsi="Tahoma" w:cs="Tahoma"/>
          <w:lang w:val="it-IT"/>
        </w:rPr>
        <w:t>ș</w:t>
      </w:r>
      <w:r w:rsidRPr="00B268F4">
        <w:rPr>
          <w:lang w:val="it-IT"/>
        </w:rPr>
        <w:t xml:space="preserve">ti privind decesul beneficiarilor </w:t>
      </w:r>
      <w:r w:rsidRPr="00B268F4">
        <w:rPr>
          <w:rFonts w:ascii="Tahoma" w:hAnsi="Tahoma" w:cs="Tahoma"/>
          <w:lang w:val="it-IT"/>
        </w:rPr>
        <w:t>ș</w:t>
      </w:r>
      <w:r w:rsidRPr="00B268F4">
        <w:rPr>
          <w:lang w:val="it-IT"/>
        </w:rPr>
        <w:t xml:space="preserve">i consemnează datele </w:t>
      </w:r>
      <w:r w:rsidRPr="00B268F4">
        <w:rPr>
          <w:rFonts w:ascii="Microsoft Sans Serif" w:hAnsi="Microsoft Sans Serif" w:cs="Microsoft Sans Serif"/>
          <w:lang w:val="it-IT"/>
        </w:rPr>
        <w:t>ȋ</w:t>
      </w:r>
      <w:r w:rsidRPr="00B268F4">
        <w:rPr>
          <w:lang w:val="it-IT"/>
        </w:rPr>
        <w:t>n formular;</w:t>
      </w:r>
    </w:p>
    <w:p w14:paraId="5EBA51DA" w14:textId="77777777" w:rsidR="0057244F" w:rsidRPr="00B268F4" w:rsidRDefault="0057244F" w:rsidP="00413A50">
      <w:pPr>
        <w:suppressAutoHyphens/>
        <w:ind w:firstLine="284"/>
        <w:jc w:val="both"/>
      </w:pPr>
      <w:r>
        <w:rPr>
          <w:b/>
        </w:rPr>
        <w:t xml:space="preserve">- </w:t>
      </w:r>
      <w:r w:rsidRPr="00B268F4">
        <w:t>controlează condiţiile de cazare, de servire a mesei şi aduce la cunoştinţă unităţii nevoile, prefe</w:t>
      </w:r>
      <w:r>
        <w:t>rinţele şi neregulile semnalate</w:t>
      </w:r>
      <w:r w:rsidRPr="00B268F4">
        <w:t>;</w:t>
      </w:r>
    </w:p>
    <w:p w14:paraId="2CE2F5EF" w14:textId="77777777" w:rsidR="0057244F" w:rsidRPr="00B268F4" w:rsidRDefault="0057244F" w:rsidP="00413A50">
      <w:pPr>
        <w:suppressAutoHyphens/>
        <w:ind w:firstLine="284"/>
        <w:jc w:val="both"/>
      </w:pPr>
      <w:r>
        <w:rPr>
          <w:b/>
        </w:rPr>
        <w:t xml:space="preserve">- </w:t>
      </w:r>
      <w:r w:rsidRPr="00B268F4">
        <w:t>se ocupă de organizarea programelor artistice, coordonează activită</w:t>
      </w:r>
      <w:r w:rsidRPr="00B268F4">
        <w:rPr>
          <w:rFonts w:ascii="Tahoma" w:hAnsi="Tahoma" w:cs="Tahoma"/>
        </w:rPr>
        <w:t>ț</w:t>
      </w:r>
      <w:r w:rsidRPr="00B268F4">
        <w:t>ile de terapie ocupaţională şi urmăreşte respectarea obiectivelor şi nivel</w:t>
      </w:r>
      <w:r>
        <w:t>ul de progres al beneficiarilor</w:t>
      </w:r>
      <w:r w:rsidRPr="00B268F4">
        <w:t xml:space="preserve">; </w:t>
      </w:r>
    </w:p>
    <w:p w14:paraId="1A018E38" w14:textId="77777777" w:rsidR="0057244F" w:rsidRPr="00B268F4" w:rsidRDefault="0057244F" w:rsidP="00413A50">
      <w:pPr>
        <w:suppressAutoHyphens/>
        <w:ind w:firstLine="284"/>
        <w:jc w:val="both"/>
      </w:pPr>
      <w:r>
        <w:rPr>
          <w:b/>
        </w:rPr>
        <w:t>-</w:t>
      </w:r>
      <w:r w:rsidRPr="00B268F4">
        <w:t xml:space="preserve"> consemnează într-un registru evidenţa vizitelor şi contac</w:t>
      </w:r>
      <w:r>
        <w:t>telor telefonice ale părinţilor</w:t>
      </w:r>
      <w:r w:rsidRPr="00B268F4">
        <w:t>, rudelor sau altor persoane apropiate beneficiarilor;</w:t>
      </w:r>
    </w:p>
    <w:p w14:paraId="48B9BD41" w14:textId="77777777" w:rsidR="0057244F" w:rsidRPr="00B268F4" w:rsidRDefault="0057244F" w:rsidP="00413A50">
      <w:pPr>
        <w:suppressAutoHyphens/>
        <w:ind w:firstLine="284"/>
        <w:jc w:val="both"/>
      </w:pPr>
      <w:r>
        <w:rPr>
          <w:b/>
        </w:rPr>
        <w:t xml:space="preserve">- </w:t>
      </w:r>
      <w:r w:rsidRPr="00B268F4">
        <w:t>întocmeşte chestionare pentru stabilirea gradului de satisfacţie privin</w:t>
      </w:r>
      <w:r>
        <w:t>d serviciile acordate în centru</w:t>
      </w:r>
      <w:r w:rsidRPr="00B268F4">
        <w:t>;</w:t>
      </w:r>
    </w:p>
    <w:p w14:paraId="189E4853" w14:textId="77777777" w:rsidR="0057244F" w:rsidRPr="00B268F4" w:rsidRDefault="0057244F" w:rsidP="00413A50">
      <w:pPr>
        <w:suppressAutoHyphens/>
        <w:ind w:firstLine="284"/>
        <w:jc w:val="both"/>
      </w:pPr>
      <w:r>
        <w:t xml:space="preserve">- </w:t>
      </w:r>
      <w:r w:rsidRPr="00B268F4">
        <w:t>întreţine relaţii de comu</w:t>
      </w:r>
      <w:r>
        <w:t>nicare, colaborare</w:t>
      </w:r>
      <w:r w:rsidRPr="00B268F4">
        <w:t>,</w:t>
      </w:r>
      <w:r>
        <w:t xml:space="preserve"> </w:t>
      </w:r>
      <w:r w:rsidRPr="00B268F4">
        <w:t>cu instituţiile sociale de ocrotire a sănătăţii, culturale, religioase în benefi</w:t>
      </w:r>
      <w:r>
        <w:t>ciul utilizatorilor de servicii</w:t>
      </w:r>
      <w:r w:rsidRPr="00B268F4">
        <w:t xml:space="preserve">; </w:t>
      </w:r>
    </w:p>
    <w:p w14:paraId="0B49463D" w14:textId="77777777" w:rsidR="0057244F" w:rsidRPr="00B268F4" w:rsidRDefault="0057244F" w:rsidP="00413A50">
      <w:pPr>
        <w:suppressAutoHyphens/>
        <w:ind w:firstLine="284"/>
        <w:jc w:val="both"/>
      </w:pPr>
      <w:r>
        <w:rPr>
          <w:b/>
        </w:rPr>
        <w:t xml:space="preserve">-  </w:t>
      </w:r>
      <w:r w:rsidRPr="00B268F4">
        <w:t>ţine  evidenţa beneficiarilor integraţi</w:t>
      </w:r>
      <w:r>
        <w:t>/reintegraţi social şi familial</w:t>
      </w:r>
      <w:r w:rsidRPr="00B268F4">
        <w:t>;</w:t>
      </w:r>
    </w:p>
    <w:p w14:paraId="15183A79" w14:textId="77777777" w:rsidR="0057244F" w:rsidRPr="00B268F4" w:rsidRDefault="0057244F" w:rsidP="00413A50">
      <w:pPr>
        <w:suppressAutoHyphens/>
        <w:ind w:firstLine="284"/>
        <w:jc w:val="both"/>
      </w:pPr>
      <w:r>
        <w:rPr>
          <w:b/>
        </w:rPr>
        <w:t>-</w:t>
      </w:r>
      <w:r>
        <w:t xml:space="preserve"> </w:t>
      </w:r>
      <w:r w:rsidRPr="00B268F4">
        <w:t>informează în scris sau telefonic şi consultă familiile pentru orice situaţie apărută pe parcursul instituţionalizării beneficiarilor;</w:t>
      </w:r>
    </w:p>
    <w:p w14:paraId="5D880328" w14:textId="77777777" w:rsidR="0057244F" w:rsidRPr="00B268F4" w:rsidRDefault="0057244F" w:rsidP="00413A50">
      <w:pPr>
        <w:suppressAutoHyphens/>
        <w:ind w:firstLine="284"/>
        <w:jc w:val="both"/>
      </w:pPr>
      <w:r>
        <w:rPr>
          <w:b/>
        </w:rPr>
        <w:t xml:space="preserve">-  </w:t>
      </w:r>
      <w:r w:rsidRPr="00B268F4">
        <w:t>acordă sprijin beneficiarilor pentru identi</w:t>
      </w:r>
      <w:r>
        <w:t>ficare locuri de muncă,angajare</w:t>
      </w:r>
      <w:r w:rsidRPr="00B268F4">
        <w:t>,</w:t>
      </w:r>
      <w:r>
        <w:t xml:space="preserve"> </w:t>
      </w:r>
      <w:r w:rsidRPr="00B268F4">
        <w:t>păstrarea locului de muncă prin colaborare cu AJOFM Arge</w:t>
      </w:r>
      <w:r w:rsidRPr="00B268F4">
        <w:rPr>
          <w:rFonts w:ascii="Tahoma" w:hAnsi="Tahoma" w:cs="Tahoma"/>
        </w:rPr>
        <w:t>ș</w:t>
      </w:r>
      <w:r w:rsidRPr="00B268F4">
        <w:t>;</w:t>
      </w:r>
    </w:p>
    <w:p w14:paraId="45EDEF25" w14:textId="77777777" w:rsidR="0057244F" w:rsidRDefault="0057244F" w:rsidP="00413A50">
      <w:pPr>
        <w:suppressAutoHyphens/>
        <w:ind w:firstLine="284"/>
        <w:jc w:val="both"/>
      </w:pPr>
      <w:r>
        <w:rPr>
          <w:b/>
        </w:rPr>
        <w:t xml:space="preserve">-  </w:t>
      </w:r>
      <w:r w:rsidRPr="00B268F4">
        <w:t>întocme</w:t>
      </w:r>
      <w:r w:rsidRPr="00B268F4">
        <w:rPr>
          <w:rFonts w:ascii="Tahoma" w:hAnsi="Tahoma" w:cs="Tahoma"/>
        </w:rPr>
        <w:t>ș</w:t>
      </w:r>
      <w:r w:rsidRPr="00B268F4">
        <w:t>te răspuns la toate solicitările ce vin din partea altor institu</w:t>
      </w:r>
      <w:r w:rsidRPr="00B268F4">
        <w:rPr>
          <w:rFonts w:ascii="Tahoma" w:hAnsi="Tahoma" w:cs="Tahoma"/>
        </w:rPr>
        <w:t>ț</w:t>
      </w:r>
      <w:r w:rsidRPr="00B268F4">
        <w:t>ii publice pe linie de asisten</w:t>
      </w:r>
      <w:r w:rsidRPr="00B268F4">
        <w:rPr>
          <w:rFonts w:ascii="Tahoma" w:hAnsi="Tahoma" w:cs="Tahoma"/>
        </w:rPr>
        <w:t>ț</w:t>
      </w:r>
      <w:r w:rsidRPr="00B268F4">
        <w:t>ă socială;</w:t>
      </w:r>
    </w:p>
    <w:p w14:paraId="53FC4192" w14:textId="77777777" w:rsidR="0057244F" w:rsidRPr="00B268F4" w:rsidRDefault="0057244F" w:rsidP="00413A50">
      <w:pPr>
        <w:suppressAutoHyphens/>
        <w:ind w:firstLine="284"/>
        <w:jc w:val="both"/>
      </w:pPr>
      <w:r>
        <w:t>-</w:t>
      </w:r>
      <w:r w:rsidRPr="00B268F4">
        <w:t xml:space="preserve"> </w:t>
      </w:r>
      <w:r>
        <w:t xml:space="preserve"> </w:t>
      </w:r>
      <w:r w:rsidRPr="00B268F4">
        <w:t>identifică domeniul de cuprindere a asistenţei sociale;</w:t>
      </w:r>
    </w:p>
    <w:p w14:paraId="0F6C63CC" w14:textId="77777777" w:rsidR="0057244F" w:rsidRPr="00B268F4" w:rsidRDefault="0057244F" w:rsidP="00413A50">
      <w:pPr>
        <w:suppressAutoHyphens/>
        <w:ind w:firstLine="284"/>
        <w:jc w:val="both"/>
      </w:pPr>
      <w:r>
        <w:rPr>
          <w:b/>
        </w:rPr>
        <w:t xml:space="preserve">-  </w:t>
      </w:r>
      <w:r w:rsidRPr="00B268F4">
        <w:t>se ocupă de abordarea şi rezolvarea problematicii sociale;</w:t>
      </w:r>
    </w:p>
    <w:p w14:paraId="4C3D2FD9" w14:textId="77777777" w:rsidR="0057244F" w:rsidRPr="00B268F4" w:rsidRDefault="0057244F" w:rsidP="00413A50">
      <w:pPr>
        <w:suppressAutoHyphens/>
        <w:ind w:firstLine="284"/>
        <w:jc w:val="both"/>
      </w:pPr>
      <w:r>
        <w:rPr>
          <w:b/>
        </w:rPr>
        <w:t>-</w:t>
      </w:r>
      <w:r w:rsidRPr="00B268F4">
        <w:t xml:space="preserve"> </w:t>
      </w:r>
      <w:r>
        <w:t xml:space="preserve"> </w:t>
      </w:r>
      <w:r w:rsidRPr="00B268F4">
        <w:t>manifestă interes pentru găsirea unor soluţii originale în rezolvarea problemelor asistenţiale;</w:t>
      </w:r>
    </w:p>
    <w:p w14:paraId="62616E26" w14:textId="77777777" w:rsidR="0057244F" w:rsidRPr="00B268F4" w:rsidRDefault="0057244F" w:rsidP="00413A50">
      <w:pPr>
        <w:suppressAutoHyphens/>
        <w:ind w:firstLine="284"/>
        <w:jc w:val="both"/>
      </w:pPr>
      <w:r>
        <w:rPr>
          <w:b/>
        </w:rPr>
        <w:t xml:space="preserve">-  </w:t>
      </w:r>
      <w:r w:rsidRPr="00B268F4">
        <w:t>asigură confidenţialitatea datelor şi informaţiilor referitoare la beneficiarul serviciilor sociale;</w:t>
      </w:r>
    </w:p>
    <w:p w14:paraId="4ECB8B3C" w14:textId="77777777" w:rsidR="0057244F" w:rsidRPr="00B268F4" w:rsidRDefault="0057244F" w:rsidP="00413A50">
      <w:pPr>
        <w:suppressAutoHyphens/>
        <w:ind w:firstLine="284"/>
        <w:jc w:val="both"/>
      </w:pPr>
      <w:r>
        <w:rPr>
          <w:b/>
        </w:rPr>
        <w:t xml:space="preserve">- </w:t>
      </w:r>
      <w:r w:rsidRPr="00B268F4">
        <w:t>se ocupă de implementarea legislaţiei sociale în practica asistenţială, formarea capacităţii de lucru în echipa multidisciplinară;</w:t>
      </w:r>
    </w:p>
    <w:p w14:paraId="71A9580F" w14:textId="77777777" w:rsidR="0057244F" w:rsidRPr="00B268F4" w:rsidRDefault="0057244F" w:rsidP="00413A50">
      <w:pPr>
        <w:suppressAutoHyphens/>
        <w:ind w:firstLine="284"/>
        <w:jc w:val="both"/>
      </w:pPr>
      <w:r>
        <w:rPr>
          <w:b/>
        </w:rPr>
        <w:t xml:space="preserve">- </w:t>
      </w:r>
      <w:r w:rsidRPr="00B268F4">
        <w:t>adoptă un stil de muncă propriu, în vederea atingerii obiectivelor propuse de instituţie pentru respectarea interesului superior al beneficiarului;</w:t>
      </w:r>
    </w:p>
    <w:p w14:paraId="08A41A6F" w14:textId="77777777" w:rsidR="0057244F" w:rsidRPr="00B268F4" w:rsidRDefault="0057244F" w:rsidP="00413A50">
      <w:pPr>
        <w:suppressAutoHyphens/>
        <w:ind w:firstLine="284"/>
        <w:jc w:val="both"/>
        <w:rPr>
          <w:lang w:val="it-IT"/>
        </w:rPr>
      </w:pPr>
      <w:r>
        <w:rPr>
          <w:b/>
        </w:rPr>
        <w:t>-</w:t>
      </w:r>
      <w:r w:rsidRPr="00B268F4">
        <w:t xml:space="preserve"> </w:t>
      </w:r>
      <w:r>
        <w:t xml:space="preserve"> </w:t>
      </w:r>
      <w:r w:rsidRPr="00B268F4">
        <w:t>prelucrează Regulamentul de Ordine Interioară cu bene</w:t>
      </w:r>
      <w:r>
        <w:t>ficiarii de servicii sociale</w:t>
      </w:r>
      <w:r w:rsidRPr="00B268F4">
        <w:t>;</w:t>
      </w:r>
    </w:p>
    <w:p w14:paraId="1A96C5DB" w14:textId="77777777" w:rsidR="0057244F" w:rsidRPr="00B268F4" w:rsidRDefault="0057244F" w:rsidP="00413A50">
      <w:pPr>
        <w:suppressAutoHyphens/>
        <w:ind w:firstLine="284"/>
        <w:jc w:val="both"/>
        <w:rPr>
          <w:lang w:val="en-US"/>
        </w:rPr>
      </w:pPr>
      <w:r>
        <w:rPr>
          <w:b/>
          <w:lang w:val="it-IT"/>
        </w:rPr>
        <w:t xml:space="preserve">- </w:t>
      </w:r>
      <w:r w:rsidRPr="00B268F4">
        <w:rPr>
          <w:lang w:val="it-IT"/>
        </w:rPr>
        <w:t>utilizează materiale tiparite,</w:t>
      </w:r>
      <w:r>
        <w:rPr>
          <w:lang w:val="it-IT"/>
        </w:rPr>
        <w:t xml:space="preserve"> </w:t>
      </w:r>
      <w:r w:rsidRPr="00B268F4">
        <w:rPr>
          <w:lang w:val="it-IT"/>
        </w:rPr>
        <w:t>casete audio/video, site pe internet pentru promovarea imaginii instituţiei în comunitate;</w:t>
      </w:r>
    </w:p>
    <w:p w14:paraId="25311882" w14:textId="77777777" w:rsidR="0057244F" w:rsidRPr="00B268F4" w:rsidRDefault="0057244F" w:rsidP="00413A50">
      <w:pPr>
        <w:suppressAutoHyphens/>
        <w:ind w:firstLine="284"/>
        <w:jc w:val="both"/>
      </w:pPr>
      <w:r>
        <w:rPr>
          <w:b/>
        </w:rPr>
        <w:t xml:space="preserve">-  </w:t>
      </w:r>
      <w:r w:rsidRPr="00B268F4">
        <w:t>participă la programe de perfec</w:t>
      </w:r>
      <w:r w:rsidRPr="00B268F4">
        <w:rPr>
          <w:rFonts w:ascii="Tahoma" w:hAnsi="Tahoma" w:cs="Tahoma"/>
        </w:rPr>
        <w:t>ț</w:t>
      </w:r>
      <w:r w:rsidRPr="00B268F4">
        <w:t>ionare organizate în cadrul D.G.A.S.P.C.</w:t>
      </w:r>
      <w:r>
        <w:t xml:space="preserve"> Argeş</w:t>
      </w:r>
      <w:r w:rsidRPr="00B268F4">
        <w:t>;</w:t>
      </w:r>
    </w:p>
    <w:p w14:paraId="678604AC" w14:textId="77777777" w:rsidR="0057244F" w:rsidRPr="00B268F4" w:rsidRDefault="0057244F" w:rsidP="00413A50">
      <w:pPr>
        <w:suppressAutoHyphens/>
        <w:ind w:firstLine="284"/>
        <w:jc w:val="both"/>
        <w:rPr>
          <w:lang w:val="it-IT"/>
        </w:rPr>
      </w:pPr>
      <w:r>
        <w:rPr>
          <w:b/>
        </w:rPr>
        <w:t xml:space="preserve">- </w:t>
      </w:r>
      <w:r w:rsidRPr="00B268F4">
        <w:t>elaborează procedurile opera</w:t>
      </w:r>
      <w:r w:rsidRPr="00B268F4">
        <w:rPr>
          <w:rFonts w:ascii="Tahoma" w:hAnsi="Tahoma" w:cs="Tahoma"/>
        </w:rPr>
        <w:t>ț</w:t>
      </w:r>
      <w:r w:rsidRPr="00B268F4">
        <w:t xml:space="preserve">ionale specifice domeniului de activitate </w:t>
      </w:r>
      <w:r w:rsidRPr="00B268F4">
        <w:rPr>
          <w:rFonts w:ascii="Tahoma" w:hAnsi="Tahoma" w:cs="Tahoma"/>
        </w:rPr>
        <w:t>ș</w:t>
      </w:r>
      <w:r w:rsidRPr="00B268F4">
        <w:t>i în conformitate cu legisla</w:t>
      </w:r>
      <w:r w:rsidRPr="00B268F4">
        <w:rPr>
          <w:rFonts w:ascii="Tahoma" w:hAnsi="Tahoma" w:cs="Tahoma"/>
        </w:rPr>
        <w:t>ț</w:t>
      </w:r>
      <w:r w:rsidRPr="00B268F4">
        <w:t>ia în vigoare;</w:t>
      </w:r>
    </w:p>
    <w:p w14:paraId="1B6E2556" w14:textId="77777777" w:rsidR="0057244F" w:rsidRPr="00B268F4" w:rsidRDefault="0057244F" w:rsidP="009F2A28">
      <w:pPr>
        <w:suppressAutoHyphens/>
        <w:ind w:firstLine="284"/>
        <w:jc w:val="both"/>
        <w:rPr>
          <w:lang w:val="it-IT"/>
        </w:rPr>
      </w:pPr>
      <w:r>
        <w:rPr>
          <w:b/>
        </w:rPr>
        <w:t xml:space="preserve">-  </w:t>
      </w:r>
      <w:r w:rsidRPr="00B268F4">
        <w:t>desfa</w:t>
      </w:r>
      <w:r w:rsidRPr="00B268F4">
        <w:rPr>
          <w:rFonts w:ascii="Tahoma" w:hAnsi="Tahoma" w:cs="Tahoma"/>
        </w:rPr>
        <w:t>ș</w:t>
      </w:r>
      <w:r w:rsidRPr="00B268F4">
        <w:t>oară activita</w:t>
      </w:r>
      <w:r w:rsidRPr="00B268F4">
        <w:rPr>
          <w:rFonts w:ascii="Tahoma" w:hAnsi="Tahoma" w:cs="Tahoma"/>
        </w:rPr>
        <w:t>ț</w:t>
      </w:r>
      <w:r w:rsidRPr="00B268F4">
        <w:t xml:space="preserve">i de informare </w:t>
      </w:r>
      <w:r w:rsidRPr="00B268F4">
        <w:rPr>
          <w:rFonts w:ascii="Tahoma" w:hAnsi="Tahoma" w:cs="Tahoma"/>
        </w:rPr>
        <w:t>ș</w:t>
      </w:r>
      <w:r w:rsidRPr="00B268F4">
        <w:t>i consiliere socială, după caz, care constau în:</w:t>
      </w:r>
    </w:p>
    <w:p w14:paraId="6B9B0877" w14:textId="77777777" w:rsidR="0057244F" w:rsidRPr="00B268F4" w:rsidRDefault="0057244F" w:rsidP="009F2A28">
      <w:pPr>
        <w:numPr>
          <w:ilvl w:val="0"/>
          <w:numId w:val="13"/>
        </w:numPr>
        <w:suppressAutoHyphens/>
        <w:ind w:left="0" w:firstLine="284"/>
        <w:jc w:val="both"/>
        <w:rPr>
          <w:lang w:val="it-IT"/>
        </w:rPr>
      </w:pPr>
      <w:r w:rsidRPr="00B268F4">
        <w:lastRenderedPageBreak/>
        <w:t xml:space="preserve">informare </w:t>
      </w:r>
      <w:r w:rsidRPr="00B268F4">
        <w:rPr>
          <w:rFonts w:ascii="Tahoma" w:hAnsi="Tahoma" w:cs="Tahoma"/>
        </w:rPr>
        <w:t>ș</w:t>
      </w:r>
      <w:r w:rsidRPr="00B268F4">
        <w:t xml:space="preserve">i consiliere cu privire la drepturile </w:t>
      </w:r>
      <w:r w:rsidRPr="00B268F4">
        <w:rPr>
          <w:rFonts w:ascii="Tahoma" w:hAnsi="Tahoma" w:cs="Tahoma"/>
        </w:rPr>
        <w:t>ș</w:t>
      </w:r>
      <w:r w:rsidRPr="00B268F4">
        <w:t>i facilită</w:t>
      </w:r>
      <w:r w:rsidRPr="00B268F4">
        <w:rPr>
          <w:rFonts w:ascii="Tahoma" w:hAnsi="Tahoma" w:cs="Tahoma"/>
        </w:rPr>
        <w:t>ț</w:t>
      </w:r>
      <w:r w:rsidRPr="00B268F4">
        <w:t>ile sociale existente, clarificări privind demersurile de ob</w:t>
      </w:r>
      <w:r w:rsidRPr="00B268F4">
        <w:rPr>
          <w:rFonts w:ascii="Tahoma" w:hAnsi="Tahoma" w:cs="Tahoma"/>
        </w:rPr>
        <w:t>ț</w:t>
      </w:r>
      <w:r w:rsidRPr="00B268F4">
        <w:t>inere;</w:t>
      </w:r>
    </w:p>
    <w:p w14:paraId="35A0AE39" w14:textId="77777777" w:rsidR="0057244F" w:rsidRPr="00B268F4" w:rsidRDefault="0057244F" w:rsidP="009F2A28">
      <w:pPr>
        <w:numPr>
          <w:ilvl w:val="0"/>
          <w:numId w:val="13"/>
        </w:numPr>
        <w:suppressAutoHyphens/>
        <w:ind w:left="0" w:firstLine="284"/>
        <w:jc w:val="both"/>
        <w:rPr>
          <w:lang w:val="it-IT"/>
        </w:rPr>
      </w:pPr>
      <w:r w:rsidRPr="00B268F4">
        <w:t>sprijin pentru men</w:t>
      </w:r>
      <w:r w:rsidRPr="00B268F4">
        <w:rPr>
          <w:rFonts w:ascii="Tahoma" w:hAnsi="Tahoma" w:cs="Tahoma"/>
        </w:rPr>
        <w:t>ț</w:t>
      </w:r>
      <w:r w:rsidRPr="00B268F4">
        <w:t>inerea rela</w:t>
      </w:r>
      <w:r w:rsidRPr="00B268F4">
        <w:rPr>
          <w:rFonts w:ascii="Tahoma" w:hAnsi="Tahoma" w:cs="Tahoma"/>
        </w:rPr>
        <w:t>ț</w:t>
      </w:r>
      <w:r w:rsidRPr="00B268F4">
        <w:t>iei beneficiarului cu familia, prietenii, etc.;</w:t>
      </w:r>
    </w:p>
    <w:p w14:paraId="7048973F" w14:textId="77777777" w:rsidR="0057244F" w:rsidRPr="00B268F4" w:rsidRDefault="0057244F" w:rsidP="009F2A28">
      <w:pPr>
        <w:numPr>
          <w:ilvl w:val="0"/>
          <w:numId w:val="13"/>
        </w:numPr>
        <w:suppressAutoHyphens/>
        <w:ind w:left="0" w:firstLine="284"/>
        <w:jc w:val="both"/>
        <w:rPr>
          <w:lang w:val="it-IT"/>
        </w:rPr>
      </w:pPr>
      <w:r w:rsidRPr="00B268F4">
        <w:t xml:space="preserve">informare </w:t>
      </w:r>
      <w:r w:rsidRPr="00B268F4">
        <w:rPr>
          <w:rFonts w:ascii="Tahoma" w:hAnsi="Tahoma" w:cs="Tahoma"/>
        </w:rPr>
        <w:t>ș</w:t>
      </w:r>
      <w:r w:rsidRPr="00B268F4">
        <w:t>i sprijin pentru realizarea demersurilor pentru ob</w:t>
      </w:r>
      <w:r w:rsidRPr="00B268F4">
        <w:rPr>
          <w:rFonts w:ascii="Tahoma" w:hAnsi="Tahoma" w:cs="Tahoma"/>
        </w:rPr>
        <w:t>ț</w:t>
      </w:r>
      <w:r w:rsidRPr="00B268F4">
        <w:t xml:space="preserve">inerea de tehnologii </w:t>
      </w:r>
      <w:r w:rsidRPr="00B268F4">
        <w:rPr>
          <w:rFonts w:ascii="Tahoma" w:hAnsi="Tahoma" w:cs="Tahoma"/>
        </w:rPr>
        <w:t>ș</w:t>
      </w:r>
      <w:r w:rsidRPr="00B268F4">
        <w:t xml:space="preserve">i dispozitive asistive </w:t>
      </w:r>
      <w:r w:rsidRPr="00B268F4">
        <w:rPr>
          <w:rFonts w:ascii="Tahoma" w:hAnsi="Tahoma" w:cs="Tahoma"/>
        </w:rPr>
        <w:t>ș</w:t>
      </w:r>
      <w:r w:rsidRPr="00B268F4">
        <w:t>i tehnologii de acces;</w:t>
      </w:r>
    </w:p>
    <w:p w14:paraId="2BDF4439" w14:textId="77777777" w:rsidR="0057244F" w:rsidRPr="00B268F4" w:rsidRDefault="0057244F" w:rsidP="009F2A28">
      <w:pPr>
        <w:numPr>
          <w:ilvl w:val="0"/>
          <w:numId w:val="13"/>
        </w:numPr>
        <w:suppressAutoHyphens/>
        <w:ind w:left="0" w:firstLine="284"/>
        <w:jc w:val="both"/>
        <w:rPr>
          <w:lang w:val="it-IT"/>
        </w:rPr>
      </w:pPr>
      <w:r w:rsidRPr="00B268F4">
        <w:t xml:space="preserve">informare </w:t>
      </w:r>
      <w:r w:rsidRPr="00B268F4">
        <w:rPr>
          <w:rFonts w:ascii="Tahoma" w:hAnsi="Tahoma" w:cs="Tahoma"/>
        </w:rPr>
        <w:t>ș</w:t>
      </w:r>
      <w:r w:rsidRPr="00B268F4">
        <w:t>i spijin pentru realizarea demersurilor pentru adaptarea locuin</w:t>
      </w:r>
      <w:r w:rsidRPr="00B268F4">
        <w:rPr>
          <w:rFonts w:ascii="Tahoma" w:hAnsi="Tahoma" w:cs="Tahoma"/>
        </w:rPr>
        <w:t>ț</w:t>
      </w:r>
      <w:r w:rsidRPr="00B268F4">
        <w:t>ei;</w:t>
      </w:r>
    </w:p>
    <w:p w14:paraId="2F490DC2" w14:textId="77777777" w:rsidR="0057244F" w:rsidRPr="00B268F4" w:rsidRDefault="0057244F" w:rsidP="009F2A28">
      <w:pPr>
        <w:numPr>
          <w:ilvl w:val="0"/>
          <w:numId w:val="13"/>
        </w:numPr>
        <w:suppressAutoHyphens/>
        <w:ind w:left="0" w:firstLine="284"/>
        <w:jc w:val="both"/>
        <w:rPr>
          <w:lang w:val="it-IT"/>
        </w:rPr>
      </w:pPr>
      <w:r w:rsidRPr="00B268F4">
        <w:t>informare despre programele de lucru, facilita</w:t>
      </w:r>
      <w:r w:rsidRPr="00B268F4">
        <w:rPr>
          <w:rFonts w:ascii="Tahoma" w:hAnsi="Tahoma" w:cs="Tahoma"/>
        </w:rPr>
        <w:t>ț</w:t>
      </w:r>
      <w:r w:rsidRPr="00B268F4">
        <w:t xml:space="preserve">ile oferite de cabinete medicale, servicii de abilitare </w:t>
      </w:r>
      <w:r w:rsidRPr="00B268F4">
        <w:rPr>
          <w:rFonts w:ascii="Tahoma" w:hAnsi="Tahoma" w:cs="Tahoma"/>
        </w:rPr>
        <w:t>ș</w:t>
      </w:r>
      <w:r w:rsidRPr="00B268F4">
        <w:t>i reabilitare, servicii balneo, etc.;</w:t>
      </w:r>
    </w:p>
    <w:p w14:paraId="20A19728" w14:textId="77777777" w:rsidR="0057244F" w:rsidRPr="00B268F4" w:rsidRDefault="0057244F" w:rsidP="009F2A28">
      <w:pPr>
        <w:numPr>
          <w:ilvl w:val="0"/>
          <w:numId w:val="13"/>
        </w:numPr>
        <w:suppressAutoHyphens/>
        <w:ind w:left="0" w:firstLine="284"/>
        <w:jc w:val="both"/>
        <w:rPr>
          <w:lang w:val="it-IT"/>
        </w:rPr>
      </w:pPr>
      <w:r w:rsidRPr="00B268F4">
        <w:t xml:space="preserve">informare </w:t>
      </w:r>
      <w:r w:rsidRPr="00B268F4">
        <w:rPr>
          <w:rFonts w:ascii="Tahoma" w:hAnsi="Tahoma" w:cs="Tahoma"/>
        </w:rPr>
        <w:t>ș</w:t>
      </w:r>
      <w:r w:rsidRPr="00B268F4">
        <w:t>i sprijin pentru ob</w:t>
      </w:r>
      <w:r w:rsidRPr="00B268F4">
        <w:rPr>
          <w:rFonts w:ascii="Tahoma" w:hAnsi="Tahoma" w:cs="Tahoma"/>
        </w:rPr>
        <w:t>ț</w:t>
      </w:r>
      <w:r w:rsidRPr="00B268F4">
        <w:t>inerea unor servicii de transport;</w:t>
      </w:r>
    </w:p>
    <w:p w14:paraId="72309E8A" w14:textId="77777777" w:rsidR="0057244F" w:rsidRPr="00B268F4" w:rsidRDefault="0057244F" w:rsidP="009F2A28">
      <w:pPr>
        <w:numPr>
          <w:ilvl w:val="0"/>
          <w:numId w:val="13"/>
        </w:numPr>
        <w:suppressAutoHyphens/>
        <w:ind w:left="0" w:firstLine="284"/>
        <w:jc w:val="both"/>
        <w:rPr>
          <w:lang w:val="it-IT"/>
        </w:rPr>
      </w:pPr>
      <w:r w:rsidRPr="00B268F4">
        <w:t>informare despre activită</w:t>
      </w:r>
      <w:r w:rsidRPr="00B268F4">
        <w:rPr>
          <w:rFonts w:ascii="Tahoma" w:hAnsi="Tahoma" w:cs="Tahoma"/>
        </w:rPr>
        <w:t>ț</w:t>
      </w:r>
      <w:r w:rsidRPr="00B268F4">
        <w:t xml:space="preserve">i </w:t>
      </w:r>
      <w:r w:rsidRPr="00B268F4">
        <w:rPr>
          <w:rFonts w:ascii="Tahoma" w:hAnsi="Tahoma" w:cs="Tahoma"/>
        </w:rPr>
        <w:t>ș</w:t>
      </w:r>
      <w:r w:rsidRPr="00B268F4">
        <w:t>i servicii alternative sau complementare oferite de furnizori sociali priva</w:t>
      </w:r>
      <w:r w:rsidRPr="00B268F4">
        <w:rPr>
          <w:rFonts w:ascii="Tahoma" w:hAnsi="Tahoma" w:cs="Tahoma"/>
        </w:rPr>
        <w:t>ț</w:t>
      </w:r>
      <w:r w:rsidRPr="00B268F4">
        <w:t>i, îndeosebi organiza</w:t>
      </w:r>
      <w:r w:rsidRPr="00B268F4">
        <w:rPr>
          <w:rFonts w:ascii="Tahoma" w:hAnsi="Tahoma" w:cs="Tahoma"/>
        </w:rPr>
        <w:t>ț</w:t>
      </w:r>
      <w:r w:rsidRPr="00B268F4">
        <w:t>ii neguvernamentale;</w:t>
      </w:r>
    </w:p>
    <w:p w14:paraId="4E3EF923" w14:textId="77777777" w:rsidR="0057244F" w:rsidRPr="00B268F4" w:rsidRDefault="0057244F" w:rsidP="009F2A28">
      <w:pPr>
        <w:numPr>
          <w:ilvl w:val="0"/>
          <w:numId w:val="13"/>
        </w:numPr>
        <w:suppressAutoHyphens/>
        <w:ind w:left="0" w:firstLine="284"/>
        <w:jc w:val="both"/>
        <w:rPr>
          <w:lang w:val="it-IT"/>
        </w:rPr>
      </w:pPr>
      <w:r w:rsidRPr="00B268F4">
        <w:rPr>
          <w:lang w:val="it-IT"/>
        </w:rPr>
        <w:t>spijin pentru identficare locuri de muncă, angajare, păstrarea locului de muncă, ob</w:t>
      </w:r>
      <w:r w:rsidRPr="00B268F4">
        <w:rPr>
          <w:rFonts w:ascii="Tahoma" w:hAnsi="Tahoma" w:cs="Tahoma"/>
          <w:lang w:val="it-IT"/>
        </w:rPr>
        <w:t>ț</w:t>
      </w:r>
      <w:r w:rsidRPr="00B268F4">
        <w:rPr>
          <w:lang w:val="it-IT"/>
        </w:rPr>
        <w:t xml:space="preserve">inerea de tehnologii </w:t>
      </w:r>
      <w:r w:rsidRPr="00B268F4">
        <w:rPr>
          <w:rFonts w:ascii="Tahoma" w:hAnsi="Tahoma" w:cs="Tahoma"/>
          <w:lang w:val="it-IT"/>
        </w:rPr>
        <w:t>ș</w:t>
      </w:r>
      <w:r w:rsidRPr="00B268F4">
        <w:rPr>
          <w:lang w:val="it-IT"/>
        </w:rPr>
        <w:t xml:space="preserve">i dispozitive asistive </w:t>
      </w:r>
      <w:r w:rsidRPr="00B268F4">
        <w:rPr>
          <w:rFonts w:ascii="Tahoma" w:hAnsi="Tahoma" w:cs="Tahoma"/>
          <w:lang w:val="it-IT"/>
        </w:rPr>
        <w:t>ș</w:t>
      </w:r>
      <w:r w:rsidRPr="00B268F4">
        <w:rPr>
          <w:lang w:val="it-IT"/>
        </w:rPr>
        <w:t>i tehnologii de acces la locul de muncă;</w:t>
      </w:r>
    </w:p>
    <w:p w14:paraId="60E887DC" w14:textId="77777777" w:rsidR="0057244F" w:rsidRPr="00B268F4" w:rsidRDefault="0057244F" w:rsidP="009F2A28">
      <w:pPr>
        <w:numPr>
          <w:ilvl w:val="0"/>
          <w:numId w:val="13"/>
        </w:numPr>
        <w:suppressAutoHyphens/>
        <w:ind w:left="0" w:firstLine="284"/>
        <w:jc w:val="both"/>
        <w:rPr>
          <w:lang w:val="it-IT"/>
        </w:rPr>
      </w:pPr>
      <w:r w:rsidRPr="00B268F4">
        <w:rPr>
          <w:lang w:val="it-IT"/>
        </w:rPr>
        <w:t>demersuri pentru con</w:t>
      </w:r>
      <w:r w:rsidRPr="00B268F4">
        <w:rPr>
          <w:rFonts w:ascii="Tahoma" w:hAnsi="Tahoma" w:cs="Tahoma"/>
          <w:lang w:val="it-IT"/>
        </w:rPr>
        <w:t>ș</w:t>
      </w:r>
      <w:r w:rsidRPr="00B268F4">
        <w:rPr>
          <w:lang w:val="it-IT"/>
        </w:rPr>
        <w:t>tientizarea angaja</w:t>
      </w:r>
      <w:r w:rsidRPr="00B268F4">
        <w:rPr>
          <w:rFonts w:ascii="Tahoma" w:hAnsi="Tahoma" w:cs="Tahoma"/>
          <w:lang w:val="it-IT"/>
        </w:rPr>
        <w:t>ț</w:t>
      </w:r>
      <w:r w:rsidRPr="00B268F4">
        <w:rPr>
          <w:lang w:val="it-IT"/>
        </w:rPr>
        <w:t>ilor cu privire la dreptul la muncă, poten</w:t>
      </w:r>
      <w:r w:rsidRPr="00B268F4">
        <w:rPr>
          <w:rFonts w:ascii="Tahoma" w:hAnsi="Tahoma" w:cs="Tahoma"/>
          <w:lang w:val="it-IT"/>
        </w:rPr>
        <w:t>ț</w:t>
      </w:r>
      <w:r w:rsidRPr="00B268F4">
        <w:rPr>
          <w:lang w:val="it-IT"/>
        </w:rPr>
        <w:t xml:space="preserve">ialul </w:t>
      </w:r>
      <w:r w:rsidRPr="00B268F4">
        <w:rPr>
          <w:rFonts w:ascii="Tahoma" w:hAnsi="Tahoma" w:cs="Tahoma"/>
          <w:lang w:val="it-IT"/>
        </w:rPr>
        <w:t>ș</w:t>
      </w:r>
      <w:r w:rsidRPr="00B268F4">
        <w:rPr>
          <w:lang w:val="it-IT"/>
        </w:rPr>
        <w:t>i facilită</w:t>
      </w:r>
      <w:r w:rsidRPr="00B268F4">
        <w:rPr>
          <w:rFonts w:ascii="Tahoma" w:hAnsi="Tahoma" w:cs="Tahoma"/>
          <w:lang w:val="it-IT"/>
        </w:rPr>
        <w:t>ț</w:t>
      </w:r>
      <w:r w:rsidRPr="00B268F4">
        <w:rPr>
          <w:lang w:val="it-IT"/>
        </w:rPr>
        <w:t>ile angajării persoanelor cu dizabilită</w:t>
      </w:r>
      <w:r w:rsidRPr="00B268F4">
        <w:rPr>
          <w:rFonts w:ascii="Tahoma" w:hAnsi="Tahoma" w:cs="Tahoma"/>
          <w:lang w:val="it-IT"/>
        </w:rPr>
        <w:t>ț</w:t>
      </w:r>
      <w:r w:rsidRPr="00B268F4">
        <w:rPr>
          <w:lang w:val="it-IT"/>
        </w:rPr>
        <w:t xml:space="preserve">i, realizarea analizei locului </w:t>
      </w:r>
      <w:r w:rsidRPr="00B268F4">
        <w:rPr>
          <w:rFonts w:ascii="Tahoma" w:hAnsi="Tahoma" w:cs="Tahoma"/>
          <w:lang w:val="it-IT"/>
        </w:rPr>
        <w:t>ș</w:t>
      </w:r>
      <w:r w:rsidRPr="00B268F4">
        <w:rPr>
          <w:lang w:val="it-IT"/>
        </w:rPr>
        <w:t>i a mediului de muncă;</w:t>
      </w:r>
    </w:p>
    <w:p w14:paraId="53B0DC16" w14:textId="77777777" w:rsidR="0057244F" w:rsidRPr="00B268F4" w:rsidRDefault="0057244F" w:rsidP="006E0D96">
      <w:pPr>
        <w:suppressAutoHyphens/>
        <w:jc w:val="both"/>
        <w:rPr>
          <w:lang w:val="it-IT"/>
        </w:rPr>
      </w:pPr>
      <w:r>
        <w:rPr>
          <w:lang w:val="it-IT"/>
        </w:rPr>
        <w:t xml:space="preserve">     j. </w:t>
      </w:r>
      <w:r w:rsidRPr="00B268F4">
        <w:rPr>
          <w:lang w:val="it-IT"/>
        </w:rPr>
        <w:t>informare privind re</w:t>
      </w:r>
      <w:r w:rsidRPr="00B268F4">
        <w:rPr>
          <w:rFonts w:ascii="Tahoma" w:hAnsi="Tahoma" w:cs="Tahoma"/>
          <w:lang w:val="it-IT"/>
        </w:rPr>
        <w:t>ț</w:t>
      </w:r>
      <w:r w:rsidRPr="00B268F4">
        <w:rPr>
          <w:lang w:val="it-IT"/>
        </w:rPr>
        <w:t>elele de suport existente (inclusiv on – line) formate din persoane aflate în situa</w:t>
      </w:r>
      <w:r w:rsidRPr="00B268F4">
        <w:rPr>
          <w:rFonts w:ascii="Tahoma" w:hAnsi="Tahoma" w:cs="Tahoma"/>
          <w:lang w:val="it-IT"/>
        </w:rPr>
        <w:t>ț</w:t>
      </w:r>
      <w:r w:rsidRPr="00B268F4">
        <w:rPr>
          <w:lang w:val="it-IT"/>
        </w:rPr>
        <w:t>ii de via</w:t>
      </w:r>
      <w:r w:rsidRPr="00B268F4">
        <w:rPr>
          <w:rFonts w:ascii="Tahoma" w:hAnsi="Tahoma" w:cs="Tahoma"/>
          <w:lang w:val="it-IT"/>
        </w:rPr>
        <w:t>ț</w:t>
      </w:r>
      <w:r w:rsidRPr="00B268F4">
        <w:rPr>
          <w:lang w:val="it-IT"/>
        </w:rPr>
        <w:t>ă asemănătoare, altele;</w:t>
      </w:r>
    </w:p>
    <w:p w14:paraId="42F817AD" w14:textId="77777777" w:rsidR="0057244F" w:rsidRPr="00B268F4" w:rsidRDefault="0057244F" w:rsidP="00413A50">
      <w:pPr>
        <w:suppressAutoHyphens/>
        <w:ind w:firstLine="284"/>
        <w:jc w:val="both"/>
        <w:rPr>
          <w:lang w:val="it-IT"/>
        </w:rPr>
      </w:pPr>
      <w:r>
        <w:rPr>
          <w:b/>
          <w:lang w:val="it-IT"/>
        </w:rPr>
        <w:t xml:space="preserve">- </w:t>
      </w:r>
      <w:r w:rsidRPr="00B268F4">
        <w:rPr>
          <w:lang w:val="it-IT"/>
        </w:rPr>
        <w:t xml:space="preserve">respectă în totalitate Regulamentul de Ordine Interioară, Regulamentul de Organizare şi Funcţionare </w:t>
      </w:r>
      <w:r w:rsidRPr="00B268F4">
        <w:rPr>
          <w:rFonts w:ascii="Tahoma" w:hAnsi="Tahoma" w:cs="Tahoma"/>
          <w:lang w:val="it-IT"/>
        </w:rPr>
        <w:t>ș</w:t>
      </w:r>
      <w:r w:rsidRPr="00B268F4">
        <w:rPr>
          <w:lang w:val="it-IT"/>
        </w:rPr>
        <w:t xml:space="preserve">i Codul de Conduită, </w:t>
      </w:r>
      <w:r w:rsidRPr="00B268F4">
        <w:t>procedurile opera</w:t>
      </w:r>
      <w:r w:rsidRPr="00B268F4">
        <w:rPr>
          <w:rFonts w:ascii="Tahoma" w:hAnsi="Tahoma" w:cs="Tahoma"/>
        </w:rPr>
        <w:t>ț</w:t>
      </w:r>
      <w:r w:rsidRPr="00B268F4">
        <w:t>ionale specifice domeniului de activitate</w:t>
      </w:r>
      <w:r>
        <w:rPr>
          <w:lang w:val="it-IT"/>
        </w:rPr>
        <w:t xml:space="preserve">, </w:t>
      </w:r>
      <w:r w:rsidRPr="00B268F4">
        <w:rPr>
          <w:lang w:val="it-IT"/>
        </w:rPr>
        <w:t>standardele specifice minime de calitate obligatorii</w:t>
      </w:r>
      <w:r>
        <w:rPr>
          <w:lang w:val="it-IT"/>
        </w:rPr>
        <w:t xml:space="preserve"> </w:t>
      </w:r>
      <w:r w:rsidRPr="00B268F4">
        <w:rPr>
          <w:lang w:val="it-IT"/>
        </w:rPr>
        <w:t>(Ord.</w:t>
      </w:r>
      <w:r>
        <w:rPr>
          <w:lang w:val="it-IT"/>
        </w:rPr>
        <w:t xml:space="preserve"> nr. </w:t>
      </w:r>
      <w:r w:rsidRPr="00B268F4">
        <w:rPr>
          <w:lang w:val="it-IT"/>
        </w:rPr>
        <w:t>8</w:t>
      </w:r>
      <w:r>
        <w:rPr>
          <w:lang w:val="it-IT"/>
        </w:rPr>
        <w:t>2/2019);</w:t>
      </w:r>
    </w:p>
    <w:p w14:paraId="42B11FF7" w14:textId="77777777" w:rsidR="0057244F" w:rsidRPr="00B268F4" w:rsidRDefault="0057244F" w:rsidP="00413A50">
      <w:pPr>
        <w:suppressAutoHyphens/>
        <w:ind w:firstLine="284"/>
        <w:jc w:val="both"/>
        <w:rPr>
          <w:lang w:val="it-IT"/>
        </w:rPr>
      </w:pPr>
      <w:r>
        <w:rPr>
          <w:color w:val="000000"/>
          <w:lang w:val="fr-FR"/>
        </w:rPr>
        <w:t xml:space="preserve">- </w:t>
      </w:r>
      <w:r w:rsidRPr="00B268F4">
        <w:rPr>
          <w:color w:val="000000"/>
          <w:lang w:val="fr-FR"/>
        </w:rPr>
        <w:t xml:space="preserve">este </w:t>
      </w:r>
      <w:proofErr w:type="spellStart"/>
      <w:r w:rsidRPr="00B268F4">
        <w:rPr>
          <w:color w:val="000000"/>
          <w:lang w:val="fr-FR"/>
        </w:rPr>
        <w:t>obligat</w:t>
      </w:r>
      <w:proofErr w:type="spellEnd"/>
      <w:r w:rsidRPr="00B268F4">
        <w:rPr>
          <w:color w:val="000000"/>
          <w:lang w:val="fr-FR"/>
        </w:rPr>
        <w:t xml:space="preserve">  </w:t>
      </w:r>
      <w:proofErr w:type="spellStart"/>
      <w:r w:rsidRPr="00B268F4">
        <w:rPr>
          <w:color w:val="000000"/>
          <w:lang w:val="fr-FR"/>
        </w:rPr>
        <w:t>să</w:t>
      </w:r>
      <w:proofErr w:type="spellEnd"/>
      <w:r w:rsidRPr="00B268F4">
        <w:rPr>
          <w:color w:val="000000"/>
          <w:lang w:val="fr-FR"/>
        </w:rPr>
        <w:t xml:space="preserve"> </w:t>
      </w:r>
      <w:proofErr w:type="spellStart"/>
      <w:r w:rsidRPr="00B268F4">
        <w:rPr>
          <w:color w:val="000000"/>
          <w:lang w:val="fr-FR"/>
        </w:rPr>
        <w:t>anunţe</w:t>
      </w:r>
      <w:proofErr w:type="spellEnd"/>
      <w:r w:rsidRPr="00B268F4">
        <w:rPr>
          <w:color w:val="000000"/>
          <w:lang w:val="fr-FR"/>
        </w:rPr>
        <w:t xml:space="preserve"> </w:t>
      </w:r>
      <w:proofErr w:type="spellStart"/>
      <w:r w:rsidRPr="00B268F4">
        <w:rPr>
          <w:color w:val="000000"/>
          <w:lang w:val="fr-FR"/>
        </w:rPr>
        <w:t>conducerea</w:t>
      </w:r>
      <w:proofErr w:type="spellEnd"/>
      <w:r w:rsidRPr="00B268F4">
        <w:rPr>
          <w:color w:val="000000"/>
          <w:lang w:val="fr-FR"/>
        </w:rPr>
        <w:t xml:space="preserve"> de </w:t>
      </w:r>
      <w:proofErr w:type="spellStart"/>
      <w:r w:rsidRPr="00B268F4">
        <w:rPr>
          <w:color w:val="000000"/>
          <w:lang w:val="fr-FR"/>
        </w:rPr>
        <w:t>orice</w:t>
      </w:r>
      <w:proofErr w:type="spellEnd"/>
      <w:r w:rsidRPr="00B268F4">
        <w:rPr>
          <w:color w:val="000000"/>
          <w:lang w:val="fr-FR"/>
        </w:rPr>
        <w:t xml:space="preserve"> </w:t>
      </w:r>
      <w:proofErr w:type="spellStart"/>
      <w:r w:rsidRPr="00B268F4">
        <w:rPr>
          <w:color w:val="000000"/>
          <w:lang w:val="fr-FR"/>
        </w:rPr>
        <w:t>modificare</w:t>
      </w:r>
      <w:proofErr w:type="spellEnd"/>
      <w:r w:rsidRPr="00B268F4">
        <w:rPr>
          <w:color w:val="000000"/>
          <w:lang w:val="fr-FR"/>
        </w:rPr>
        <w:t xml:space="preserve"> </w:t>
      </w:r>
      <w:proofErr w:type="spellStart"/>
      <w:r w:rsidRPr="00B268F4">
        <w:rPr>
          <w:color w:val="000000"/>
          <w:lang w:val="fr-FR"/>
        </w:rPr>
        <w:t>intervenită</w:t>
      </w:r>
      <w:proofErr w:type="spellEnd"/>
      <w:r w:rsidRPr="00B268F4">
        <w:rPr>
          <w:color w:val="000000"/>
          <w:lang w:val="fr-FR"/>
        </w:rPr>
        <w:t xml:space="preserve"> </w:t>
      </w:r>
      <w:proofErr w:type="spellStart"/>
      <w:r w:rsidRPr="00B268F4">
        <w:rPr>
          <w:color w:val="000000"/>
          <w:lang w:val="fr-FR"/>
        </w:rPr>
        <w:t>în</w:t>
      </w:r>
      <w:proofErr w:type="spellEnd"/>
      <w:r w:rsidRPr="00B268F4">
        <w:rPr>
          <w:color w:val="000000"/>
          <w:lang w:val="fr-FR"/>
        </w:rPr>
        <w:t xml:space="preserve"> </w:t>
      </w:r>
      <w:proofErr w:type="spellStart"/>
      <w:r w:rsidRPr="00B268F4">
        <w:rPr>
          <w:color w:val="000000"/>
          <w:lang w:val="fr-FR"/>
        </w:rPr>
        <w:t>starea</w:t>
      </w:r>
      <w:proofErr w:type="spellEnd"/>
      <w:r w:rsidRPr="00B268F4">
        <w:rPr>
          <w:color w:val="000000"/>
          <w:lang w:val="fr-FR"/>
        </w:rPr>
        <w:t xml:space="preserve"> sa de </w:t>
      </w:r>
      <w:proofErr w:type="spellStart"/>
      <w:r w:rsidRPr="00B268F4">
        <w:rPr>
          <w:color w:val="000000"/>
          <w:lang w:val="fr-FR"/>
        </w:rPr>
        <w:t>sănătate</w:t>
      </w:r>
      <w:proofErr w:type="spellEnd"/>
      <w:r w:rsidRPr="00B268F4">
        <w:rPr>
          <w:color w:val="000000"/>
          <w:lang w:val="fr-FR"/>
        </w:rPr>
        <w:t xml:space="preserve"> </w:t>
      </w:r>
      <w:proofErr w:type="spellStart"/>
      <w:r w:rsidRPr="00B268F4">
        <w:rPr>
          <w:color w:val="000000"/>
          <w:lang w:val="fr-FR"/>
        </w:rPr>
        <w:t>şi</w:t>
      </w:r>
      <w:proofErr w:type="spellEnd"/>
      <w:r w:rsidRPr="00B268F4">
        <w:rPr>
          <w:color w:val="000000"/>
          <w:lang w:val="fr-FR"/>
        </w:rPr>
        <w:t xml:space="preserve"> </w:t>
      </w:r>
      <w:proofErr w:type="spellStart"/>
      <w:r w:rsidRPr="00B268F4">
        <w:rPr>
          <w:color w:val="000000"/>
          <w:lang w:val="fr-FR"/>
        </w:rPr>
        <w:t>să</w:t>
      </w:r>
      <w:proofErr w:type="spellEnd"/>
      <w:r w:rsidRPr="00B268F4">
        <w:rPr>
          <w:color w:val="000000"/>
          <w:lang w:val="fr-FR"/>
        </w:rPr>
        <w:t xml:space="preserve"> nu se </w:t>
      </w:r>
      <w:proofErr w:type="spellStart"/>
      <w:r w:rsidRPr="00B268F4">
        <w:rPr>
          <w:color w:val="000000"/>
          <w:lang w:val="fr-FR"/>
        </w:rPr>
        <w:t>prezinte</w:t>
      </w:r>
      <w:proofErr w:type="spellEnd"/>
      <w:r w:rsidRPr="00B268F4">
        <w:rPr>
          <w:color w:val="000000"/>
          <w:lang w:val="fr-FR"/>
        </w:rPr>
        <w:t xml:space="preserve"> la </w:t>
      </w:r>
      <w:proofErr w:type="spellStart"/>
      <w:r w:rsidRPr="00B268F4">
        <w:rPr>
          <w:color w:val="000000"/>
          <w:lang w:val="fr-FR"/>
        </w:rPr>
        <w:t>serviciu</w:t>
      </w:r>
      <w:proofErr w:type="spellEnd"/>
      <w:r w:rsidRPr="00B268F4">
        <w:rPr>
          <w:color w:val="000000"/>
          <w:lang w:val="fr-FR"/>
        </w:rPr>
        <w:t xml:space="preserve"> </w:t>
      </w:r>
      <w:proofErr w:type="spellStart"/>
      <w:r w:rsidRPr="00B268F4">
        <w:rPr>
          <w:color w:val="000000"/>
          <w:lang w:val="fr-FR"/>
        </w:rPr>
        <w:t>fără</w:t>
      </w:r>
      <w:proofErr w:type="spellEnd"/>
      <w:r w:rsidRPr="00B268F4">
        <w:rPr>
          <w:color w:val="000000"/>
          <w:lang w:val="fr-FR"/>
        </w:rPr>
        <w:t xml:space="preserve"> </w:t>
      </w:r>
      <w:proofErr w:type="spellStart"/>
      <w:r w:rsidRPr="00B268F4">
        <w:rPr>
          <w:color w:val="000000"/>
          <w:lang w:val="fr-FR"/>
        </w:rPr>
        <w:t>avizul</w:t>
      </w:r>
      <w:proofErr w:type="spellEnd"/>
      <w:r w:rsidRPr="00B268F4">
        <w:rPr>
          <w:color w:val="000000"/>
          <w:lang w:val="fr-FR"/>
        </w:rPr>
        <w:t xml:space="preserve"> </w:t>
      </w:r>
      <w:proofErr w:type="spellStart"/>
      <w:r w:rsidRPr="00B268F4">
        <w:rPr>
          <w:color w:val="000000"/>
          <w:lang w:val="fr-FR"/>
        </w:rPr>
        <w:t>medicului</w:t>
      </w:r>
      <w:proofErr w:type="spellEnd"/>
      <w:r w:rsidRPr="00B268F4">
        <w:rPr>
          <w:color w:val="000000"/>
          <w:lang w:val="fr-FR"/>
        </w:rPr>
        <w:t xml:space="preserve"> de </w:t>
      </w:r>
      <w:proofErr w:type="spellStart"/>
      <w:r w:rsidRPr="00B268F4">
        <w:rPr>
          <w:color w:val="000000"/>
          <w:lang w:val="fr-FR"/>
        </w:rPr>
        <w:t>medicina</w:t>
      </w:r>
      <w:proofErr w:type="spellEnd"/>
      <w:r w:rsidRPr="00B268F4">
        <w:rPr>
          <w:color w:val="000000"/>
          <w:lang w:val="fr-FR"/>
        </w:rPr>
        <w:t xml:space="preserve"> </w:t>
      </w:r>
      <w:proofErr w:type="spellStart"/>
      <w:r w:rsidRPr="00B268F4">
        <w:rPr>
          <w:color w:val="000000"/>
          <w:lang w:val="fr-FR"/>
        </w:rPr>
        <w:t>muncii</w:t>
      </w:r>
      <w:proofErr w:type="spellEnd"/>
      <w:r w:rsidRPr="00B268F4">
        <w:rPr>
          <w:color w:val="000000"/>
          <w:lang w:val="fr-FR"/>
        </w:rPr>
        <w:t>;</w:t>
      </w:r>
    </w:p>
    <w:p w14:paraId="20241196" w14:textId="77777777" w:rsidR="0057244F" w:rsidRPr="00B268F4" w:rsidRDefault="0057244F" w:rsidP="00413A50">
      <w:pPr>
        <w:suppressAutoHyphens/>
        <w:ind w:firstLine="284"/>
        <w:jc w:val="both"/>
        <w:rPr>
          <w:lang w:val="it-IT"/>
        </w:rPr>
      </w:pPr>
      <w:r>
        <w:rPr>
          <w:b/>
          <w:lang w:val="it-IT"/>
        </w:rPr>
        <w:t xml:space="preserve">- </w:t>
      </w:r>
      <w:r>
        <w:rPr>
          <w:lang w:val="it-IT"/>
        </w:rPr>
        <w:t>respectă normele P.S.I şi S.S.M.,</w:t>
      </w:r>
      <w:r w:rsidRPr="00B268F4">
        <w:t xml:space="preserve"> nu permite introducerea băuturilor alcoolice în unitate, nu consumă </w:t>
      </w:r>
      <w:r>
        <w:t xml:space="preserve">alcool în timpul programului,  </w:t>
      </w:r>
      <w:r w:rsidRPr="00B268F4">
        <w:t>fumează în locuri special amenajate;</w:t>
      </w:r>
    </w:p>
    <w:p w14:paraId="22C36C94" w14:textId="77777777" w:rsidR="0057244F" w:rsidRDefault="0057244F" w:rsidP="00413A50">
      <w:pPr>
        <w:ind w:firstLine="284"/>
        <w:jc w:val="both"/>
        <w:rPr>
          <w:lang w:val="pt-BR"/>
        </w:rPr>
      </w:pPr>
      <w:r>
        <w:rPr>
          <w:b/>
        </w:rPr>
        <w:t xml:space="preserve">- </w:t>
      </w:r>
      <w:r w:rsidRPr="00B268F4">
        <w:t xml:space="preserve">respectă programul de lucru stabilit de </w:t>
      </w:r>
      <w:r w:rsidRPr="00B268F4">
        <w:rPr>
          <w:rFonts w:ascii="Tahoma" w:hAnsi="Tahoma" w:cs="Tahoma"/>
        </w:rPr>
        <w:t>ș</w:t>
      </w:r>
      <w:r w:rsidRPr="00B268F4">
        <w:t>eful de centru,  nu lipse</w:t>
      </w:r>
      <w:r w:rsidRPr="00B268F4">
        <w:rPr>
          <w:rFonts w:ascii="Tahoma" w:hAnsi="Tahoma" w:cs="Tahoma"/>
        </w:rPr>
        <w:t>ș</w:t>
      </w:r>
      <w:r w:rsidRPr="00B268F4">
        <w:t xml:space="preserve">te nemotivat </w:t>
      </w:r>
      <w:r w:rsidRPr="00B268F4">
        <w:rPr>
          <w:rFonts w:ascii="Tahoma" w:hAnsi="Tahoma" w:cs="Tahoma"/>
        </w:rPr>
        <w:t>ș</w:t>
      </w:r>
      <w:r w:rsidRPr="00B268F4">
        <w:t>i nu părăse</w:t>
      </w:r>
      <w:r w:rsidRPr="00B268F4">
        <w:rPr>
          <w:rFonts w:ascii="Tahoma" w:hAnsi="Tahoma" w:cs="Tahoma"/>
        </w:rPr>
        <w:t>ș</w:t>
      </w:r>
      <w:r>
        <w:t>te locul de muncă</w:t>
      </w:r>
      <w:r w:rsidRPr="00B268F4">
        <w:t>,</w:t>
      </w:r>
      <w:r>
        <w:t xml:space="preserve"> </w:t>
      </w:r>
      <w:r w:rsidRPr="00B268F4">
        <w:t>fără să anun</w:t>
      </w:r>
      <w:r w:rsidRPr="00B268F4">
        <w:rPr>
          <w:rFonts w:ascii="Tahoma" w:hAnsi="Tahoma" w:cs="Tahoma"/>
        </w:rPr>
        <w:t>ț</w:t>
      </w:r>
      <w:r w:rsidRPr="00B268F4">
        <w:t xml:space="preserve">e </w:t>
      </w:r>
      <w:r w:rsidRPr="00B268F4">
        <w:rPr>
          <w:rFonts w:ascii="Tahoma" w:hAnsi="Tahoma" w:cs="Tahoma"/>
        </w:rPr>
        <w:t>ș</w:t>
      </w:r>
      <w:r w:rsidRPr="00B268F4">
        <w:t>eful de centru</w:t>
      </w:r>
      <w:r w:rsidRPr="00B268F4">
        <w:rPr>
          <w:b/>
        </w:rPr>
        <w:t>;</w:t>
      </w:r>
    </w:p>
    <w:p w14:paraId="3E292F60" w14:textId="77777777" w:rsidR="0057244F" w:rsidRPr="00B268F4" w:rsidRDefault="0057244F" w:rsidP="00413A50">
      <w:pPr>
        <w:ind w:firstLine="284"/>
        <w:jc w:val="both"/>
        <w:rPr>
          <w:lang w:val="pt-BR"/>
        </w:rPr>
      </w:pPr>
      <w:r w:rsidRPr="00B268F4">
        <w:rPr>
          <w:lang w:val="it-IT"/>
        </w:rPr>
        <w:t xml:space="preserve"> </w:t>
      </w:r>
      <w:r>
        <w:rPr>
          <w:b/>
          <w:lang w:val="it-IT"/>
        </w:rPr>
        <w:t xml:space="preserve">-  </w:t>
      </w:r>
      <w:r w:rsidRPr="00B268F4">
        <w:rPr>
          <w:lang w:val="it-IT"/>
        </w:rPr>
        <w:t>p</w:t>
      </w:r>
      <w:r w:rsidRPr="00B268F4">
        <w:t>ăstrează confiden</w:t>
      </w:r>
      <w:r w:rsidRPr="00B268F4">
        <w:rPr>
          <w:rFonts w:ascii="Tahoma" w:hAnsi="Tahoma" w:cs="Tahoma"/>
        </w:rPr>
        <w:t>ț</w:t>
      </w:r>
      <w:r w:rsidRPr="00B268F4">
        <w:t>ialitatea datelor conform Angajamentului de confiden</w:t>
      </w:r>
      <w:r w:rsidRPr="00B268F4">
        <w:rPr>
          <w:rFonts w:ascii="Tahoma" w:hAnsi="Tahoma" w:cs="Tahoma"/>
        </w:rPr>
        <w:t>ț</w:t>
      </w:r>
      <w:r w:rsidRPr="00B268F4">
        <w:t>ialitate;</w:t>
      </w:r>
    </w:p>
    <w:p w14:paraId="4D0B45E6" w14:textId="77777777" w:rsidR="0057244F" w:rsidRDefault="0057244F" w:rsidP="00413A50">
      <w:pPr>
        <w:suppressAutoHyphens/>
        <w:ind w:firstLine="284"/>
        <w:jc w:val="both"/>
        <w:rPr>
          <w:lang w:val="it-IT"/>
        </w:rPr>
      </w:pPr>
      <w:r>
        <w:rPr>
          <w:lang w:val="it-IT"/>
        </w:rPr>
        <w:t xml:space="preserve"> -  </w:t>
      </w:r>
      <w:r w:rsidRPr="00B268F4">
        <w:rPr>
          <w:lang w:val="it-IT"/>
        </w:rPr>
        <w:t>alte atribuţii trasate de şeful de centru precum şi cele prevăzute de legislaţia în vigoare;</w:t>
      </w:r>
      <w:r>
        <w:rPr>
          <w:lang w:val="it-IT"/>
        </w:rPr>
        <w:t xml:space="preserve"> </w:t>
      </w:r>
    </w:p>
    <w:p w14:paraId="44856218" w14:textId="77777777" w:rsidR="0057244F" w:rsidRPr="00B268F4" w:rsidRDefault="0057244F" w:rsidP="00733E2F">
      <w:pPr>
        <w:suppressAutoHyphens/>
        <w:jc w:val="both"/>
        <w:rPr>
          <w:b/>
        </w:rPr>
      </w:pPr>
    </w:p>
    <w:p w14:paraId="4C110EE1" w14:textId="77777777" w:rsidR="0057244F" w:rsidRPr="00F25A53" w:rsidRDefault="0057244F" w:rsidP="00710377">
      <w:pPr>
        <w:rPr>
          <w:b/>
          <w:lang w:val="en-US"/>
        </w:rPr>
      </w:pPr>
      <w:r>
        <w:rPr>
          <w:b/>
          <w:lang w:val="en-US"/>
        </w:rPr>
        <w:t xml:space="preserve">    d) </w:t>
      </w:r>
      <w:proofErr w:type="spellStart"/>
      <w:r>
        <w:rPr>
          <w:b/>
          <w:lang w:val="en-US"/>
        </w:rPr>
        <w:t>psiholog</w:t>
      </w:r>
      <w:proofErr w:type="spellEnd"/>
    </w:p>
    <w:p w14:paraId="4574B79D" w14:textId="77777777" w:rsidR="0057244F" w:rsidRPr="00AD7F28" w:rsidRDefault="0057244F" w:rsidP="007B693C">
      <w:pPr>
        <w:tabs>
          <w:tab w:val="left" w:pos="1103"/>
        </w:tabs>
        <w:rPr>
          <w:b/>
        </w:rPr>
      </w:pPr>
      <w:r>
        <w:rPr>
          <w:b/>
        </w:rPr>
        <w:t xml:space="preserve">    </w:t>
      </w:r>
      <w:r w:rsidRPr="00E468D6">
        <w:rPr>
          <w:b/>
        </w:rPr>
        <w:t>Atribuţii</w:t>
      </w:r>
      <w:r>
        <w:rPr>
          <w:b/>
        </w:rPr>
        <w:t xml:space="preserve"> </w:t>
      </w:r>
      <w:r>
        <w:rPr>
          <w:b/>
          <w:bCs/>
          <w:lang w:val="it-IT"/>
        </w:rPr>
        <w:t>principale</w:t>
      </w:r>
      <w:r w:rsidRPr="00E468D6">
        <w:rPr>
          <w:b/>
        </w:rPr>
        <w:t>:</w:t>
      </w:r>
      <w:r>
        <w:rPr>
          <w:b/>
        </w:rPr>
        <w:t xml:space="preserve">  </w:t>
      </w:r>
    </w:p>
    <w:p w14:paraId="29B4CEC3" w14:textId="77777777" w:rsidR="0057244F" w:rsidRPr="00913541" w:rsidRDefault="0057244F" w:rsidP="00413A50">
      <w:pPr>
        <w:widowControl w:val="0"/>
        <w:tabs>
          <w:tab w:val="left" w:pos="720"/>
        </w:tabs>
        <w:suppressAutoHyphens/>
        <w:spacing w:line="100" w:lineRule="atLeast"/>
        <w:ind w:firstLine="284"/>
        <w:jc w:val="both"/>
        <w:rPr>
          <w:lang w:val="en-US"/>
        </w:rPr>
      </w:pPr>
      <w:r w:rsidRPr="00913541">
        <w:t>-</w:t>
      </w:r>
      <w:r>
        <w:t xml:space="preserve"> </w:t>
      </w:r>
      <w:r w:rsidRPr="00913541">
        <w:rPr>
          <w:rFonts w:ascii="Microsoft Sans Serif" w:hAnsi="Microsoft Sans Serif" w:cs="Microsoft Sans Serif"/>
        </w:rPr>
        <w:t>ȋ</w:t>
      </w:r>
      <w:r w:rsidRPr="00913541">
        <w:t>ntocme</w:t>
      </w:r>
      <w:r w:rsidRPr="00913541">
        <w:rPr>
          <w:rFonts w:ascii="Tahoma" w:hAnsi="Tahoma" w:cs="Tahoma"/>
        </w:rPr>
        <w:t>ș</w:t>
      </w:r>
      <w:r w:rsidRPr="00913541">
        <w:t xml:space="preserve">te </w:t>
      </w:r>
      <w:r w:rsidRPr="00913541">
        <w:rPr>
          <w:rFonts w:ascii="Tahoma" w:hAnsi="Tahoma" w:cs="Tahoma"/>
        </w:rPr>
        <w:t>ș</w:t>
      </w:r>
      <w:r>
        <w:t xml:space="preserve">i completează </w:t>
      </w:r>
      <w:r w:rsidRPr="00913541">
        <w:t>fişe psihologice cu privire la evolu</w:t>
      </w:r>
      <w:r w:rsidRPr="00913541">
        <w:rPr>
          <w:rFonts w:ascii="Tahoma" w:hAnsi="Tahoma" w:cs="Tahoma"/>
        </w:rPr>
        <w:t>ț</w:t>
      </w:r>
      <w:r w:rsidRPr="00913541">
        <w:t>ia comportamentului beneficiarilor, vizitează persoanele institu</w:t>
      </w:r>
      <w:r w:rsidRPr="00913541">
        <w:rPr>
          <w:rFonts w:ascii="Tahoma" w:hAnsi="Tahoma" w:cs="Tahoma"/>
        </w:rPr>
        <w:t>ț</w:t>
      </w:r>
      <w:r w:rsidRPr="00913541">
        <w:t>ionalizate în orice moment al programului;</w:t>
      </w:r>
    </w:p>
    <w:p w14:paraId="186CE8AE" w14:textId="77777777" w:rsidR="0057244F" w:rsidRPr="00913541" w:rsidRDefault="0057244F" w:rsidP="00413A50">
      <w:pPr>
        <w:widowControl w:val="0"/>
        <w:suppressAutoHyphens/>
        <w:spacing w:line="100" w:lineRule="atLeast"/>
        <w:ind w:firstLine="284"/>
        <w:jc w:val="both"/>
      </w:pPr>
      <w:r w:rsidRPr="00913541">
        <w:t>-</w:t>
      </w:r>
      <w:r>
        <w:t xml:space="preserve"> </w:t>
      </w:r>
      <w:r w:rsidRPr="00913541">
        <w:t>monitorizează şi analizează din punct de vedere psihologic situaţia</w:t>
      </w:r>
      <w:r w:rsidRPr="00913541">
        <w:rPr>
          <w:lang w:val="it-IT"/>
        </w:rPr>
        <w:t xml:space="preserve"> beneficiarilor </w:t>
      </w:r>
      <w:r w:rsidRPr="00913541">
        <w:t xml:space="preserve">aflaţi în dificultate, instituţionalizaţi în centrul </w:t>
      </w:r>
      <w:r>
        <w:t>unde îşi desfăţoară activitatea</w:t>
      </w:r>
      <w:r w:rsidRPr="00913541">
        <w:t>, respectând drepturile acestora;</w:t>
      </w:r>
    </w:p>
    <w:p w14:paraId="25272CE2" w14:textId="77777777" w:rsidR="0057244F" w:rsidRPr="00913541" w:rsidRDefault="0057244F" w:rsidP="00413A50">
      <w:pPr>
        <w:widowControl w:val="0"/>
        <w:suppressAutoHyphens/>
        <w:spacing w:line="100" w:lineRule="atLeast"/>
        <w:ind w:firstLine="284"/>
        <w:jc w:val="both"/>
      </w:pPr>
      <w:r w:rsidRPr="00913541">
        <w:t>-</w:t>
      </w:r>
      <w:r>
        <w:t xml:space="preserve">  </w:t>
      </w:r>
      <w:r w:rsidRPr="00913541">
        <w:t>întocme</w:t>
      </w:r>
      <w:r w:rsidRPr="00913541">
        <w:rPr>
          <w:rFonts w:ascii="Tahoma" w:hAnsi="Tahoma" w:cs="Tahoma"/>
        </w:rPr>
        <w:t>ș</w:t>
      </w:r>
      <w:r w:rsidRPr="00913541">
        <w:t>te rapoarte de consiliere pentru beneficiarii de care răspund;</w:t>
      </w:r>
    </w:p>
    <w:p w14:paraId="6AF1B37D" w14:textId="77777777" w:rsidR="0057244F" w:rsidRPr="00913541" w:rsidRDefault="0057244F" w:rsidP="00413A50">
      <w:pPr>
        <w:widowControl w:val="0"/>
        <w:tabs>
          <w:tab w:val="left" w:pos="75"/>
        </w:tabs>
        <w:suppressAutoHyphens/>
        <w:spacing w:line="100" w:lineRule="atLeast"/>
        <w:ind w:firstLine="284"/>
        <w:jc w:val="both"/>
        <w:rPr>
          <w:lang w:val="it-IT"/>
        </w:rPr>
      </w:pPr>
      <w:r w:rsidRPr="00913541">
        <w:t>-</w:t>
      </w:r>
      <w:r>
        <w:t xml:space="preserve">  </w:t>
      </w:r>
      <w:r w:rsidRPr="00913541">
        <w:t>întreprinde măsuri psihologice ce urmăresc, pe baza depistarii timpurii a unor factori negativi, disfunc</w:t>
      </w:r>
      <w:r w:rsidRPr="00913541">
        <w:rPr>
          <w:rFonts w:ascii="Tahoma" w:hAnsi="Tahoma" w:cs="Tahoma"/>
        </w:rPr>
        <w:t>ț</w:t>
      </w:r>
      <w:r w:rsidRPr="00913541">
        <w:t>ionali, realizarea unor rela</w:t>
      </w:r>
      <w:r w:rsidRPr="00913541">
        <w:rPr>
          <w:rFonts w:ascii="Tahoma" w:hAnsi="Tahoma" w:cs="Tahoma"/>
        </w:rPr>
        <w:t>ț</w:t>
      </w:r>
      <w:r w:rsidRPr="00913541">
        <w:t>ii interpersonale adecvate pentru realizarea unei inser</w:t>
      </w:r>
      <w:r w:rsidRPr="00913541">
        <w:rPr>
          <w:rFonts w:ascii="Tahoma" w:hAnsi="Tahoma" w:cs="Tahoma"/>
        </w:rPr>
        <w:t>ț</w:t>
      </w:r>
      <w:r w:rsidRPr="00913541">
        <w:t>ii socioprofesionale pozitive, care vor fi consemnate în fi</w:t>
      </w:r>
      <w:r w:rsidRPr="00913541">
        <w:rPr>
          <w:rFonts w:ascii="Tahoma" w:hAnsi="Tahoma" w:cs="Tahoma"/>
        </w:rPr>
        <w:t>ș</w:t>
      </w:r>
      <w:r w:rsidRPr="00913541">
        <w:t>a beneficiarului;</w:t>
      </w:r>
    </w:p>
    <w:p w14:paraId="557FB6FF" w14:textId="77777777" w:rsidR="0057244F" w:rsidRPr="00913541" w:rsidRDefault="0057244F" w:rsidP="00413A50">
      <w:pPr>
        <w:widowControl w:val="0"/>
        <w:tabs>
          <w:tab w:val="left" w:pos="75"/>
        </w:tabs>
        <w:suppressAutoHyphens/>
        <w:spacing w:line="100" w:lineRule="atLeast"/>
        <w:ind w:firstLine="284"/>
        <w:jc w:val="both"/>
      </w:pPr>
      <w:r w:rsidRPr="00913541">
        <w:t>-</w:t>
      </w:r>
      <w:r>
        <w:t xml:space="preserve"> </w:t>
      </w:r>
      <w:r w:rsidRPr="00913541">
        <w:t xml:space="preserve">întocmeşte pentru fiecare beneficiar în parte, </w:t>
      </w:r>
      <w:r w:rsidRPr="00913541">
        <w:rPr>
          <w:b/>
          <w:i/>
        </w:rPr>
        <w:t>Fişa beneficiarului</w:t>
      </w:r>
      <w:r w:rsidRPr="00913541">
        <w:t xml:space="preserve"> în care consemnează interven</w:t>
      </w:r>
      <w:r w:rsidRPr="00913541">
        <w:rPr>
          <w:rFonts w:ascii="Tahoma" w:hAnsi="Tahoma" w:cs="Tahoma"/>
        </w:rPr>
        <w:t>ț</w:t>
      </w:r>
      <w:r w:rsidRPr="00913541">
        <w:t xml:space="preserve">ia </w:t>
      </w:r>
      <w:r w:rsidRPr="00913541">
        <w:rPr>
          <w:rFonts w:ascii="Tahoma" w:hAnsi="Tahoma" w:cs="Tahoma"/>
        </w:rPr>
        <w:t>ș</w:t>
      </w:r>
      <w:r w:rsidRPr="00913541">
        <w:t xml:space="preserve">i durata acesteia </w:t>
      </w:r>
      <w:r w:rsidRPr="00913541">
        <w:rPr>
          <w:rFonts w:ascii="Tahoma" w:hAnsi="Tahoma" w:cs="Tahoma"/>
        </w:rPr>
        <w:t>ș</w:t>
      </w:r>
      <w:r w:rsidRPr="00913541">
        <w:t>i o depune la dos</w:t>
      </w:r>
      <w:r>
        <w:t>ar până în 04 a lunii următoare;</w:t>
      </w:r>
    </w:p>
    <w:p w14:paraId="1F9C46C1" w14:textId="77777777" w:rsidR="0057244F" w:rsidRPr="00913541" w:rsidRDefault="0057244F" w:rsidP="00413A50">
      <w:pPr>
        <w:widowControl w:val="0"/>
        <w:tabs>
          <w:tab w:val="left" w:pos="75"/>
        </w:tabs>
        <w:suppressAutoHyphens/>
        <w:spacing w:line="100" w:lineRule="atLeast"/>
        <w:ind w:firstLine="284"/>
        <w:jc w:val="both"/>
      </w:pPr>
      <w:r w:rsidRPr="00913541">
        <w:t>-</w:t>
      </w:r>
      <w:r>
        <w:t xml:space="preserve"> </w:t>
      </w:r>
      <w:r w:rsidRPr="00913541">
        <w:t>efectuează activită</w:t>
      </w:r>
      <w:r w:rsidRPr="00913541">
        <w:rPr>
          <w:rFonts w:ascii="Tahoma" w:hAnsi="Tahoma" w:cs="Tahoma"/>
        </w:rPr>
        <w:t>ț</w:t>
      </w:r>
      <w:r w:rsidRPr="00913541">
        <w:t xml:space="preserve">i de informare </w:t>
      </w:r>
      <w:r w:rsidRPr="00913541">
        <w:rPr>
          <w:rFonts w:ascii="Tahoma" w:hAnsi="Tahoma" w:cs="Tahoma"/>
        </w:rPr>
        <w:t>ș</w:t>
      </w:r>
      <w:r w:rsidRPr="00913541">
        <w:t>i consiliere psihologică conform</w:t>
      </w:r>
      <w:r>
        <w:t xml:space="preserve"> planificării din Planul Personalizat/Planul Personal de Viitor;</w:t>
      </w:r>
    </w:p>
    <w:p w14:paraId="49532617" w14:textId="77777777" w:rsidR="0057244F" w:rsidRPr="00913541" w:rsidRDefault="0057244F" w:rsidP="00413A50">
      <w:pPr>
        <w:spacing w:line="100" w:lineRule="atLeast"/>
        <w:ind w:firstLine="284"/>
        <w:jc w:val="both"/>
      </w:pPr>
      <w:r w:rsidRPr="00913541">
        <w:t>-</w:t>
      </w:r>
      <w:r>
        <w:t xml:space="preserve">  </w:t>
      </w:r>
      <w:r w:rsidRPr="00913541">
        <w:t>se asigură că dosarele  beneficiarilor sunt completat</w:t>
      </w:r>
      <w:r>
        <w:t>e corespunzător (F</w:t>
      </w:r>
      <w:r w:rsidRPr="00913541">
        <w:t>i</w:t>
      </w:r>
      <w:r w:rsidRPr="00913541">
        <w:rPr>
          <w:rFonts w:ascii="Tahoma" w:hAnsi="Tahoma" w:cs="Tahoma"/>
        </w:rPr>
        <w:t>ș</w:t>
      </w:r>
      <w:r w:rsidRPr="00913541">
        <w:t>a de e</w:t>
      </w:r>
      <w:r>
        <w:t>valuare, Planul Personalizat/Plan Personal de Viitor, F</w:t>
      </w:r>
      <w:r w:rsidRPr="00913541">
        <w:t>i</w:t>
      </w:r>
      <w:r w:rsidRPr="00913541">
        <w:rPr>
          <w:rFonts w:ascii="Tahoma" w:hAnsi="Tahoma" w:cs="Tahoma"/>
        </w:rPr>
        <w:t>ș</w:t>
      </w:r>
      <w:r w:rsidRPr="00913541">
        <w:t>a beneficiarului,</w:t>
      </w:r>
      <w:r>
        <w:t xml:space="preserve"> </w:t>
      </w:r>
      <w:r w:rsidRPr="00913541">
        <w:t>Fi</w:t>
      </w:r>
      <w:r w:rsidRPr="00913541">
        <w:rPr>
          <w:rFonts w:ascii="Tahoma" w:hAnsi="Tahoma" w:cs="Tahoma"/>
        </w:rPr>
        <w:t>ș</w:t>
      </w:r>
      <w:r w:rsidRPr="00913541">
        <w:t>a de monitorizare,</w:t>
      </w:r>
      <w:r>
        <w:t xml:space="preserve"> </w:t>
      </w:r>
      <w:r w:rsidRPr="00913541">
        <w:t>Fi</w:t>
      </w:r>
      <w:r w:rsidRPr="00913541">
        <w:rPr>
          <w:rFonts w:ascii="Tahoma" w:hAnsi="Tahoma" w:cs="Tahoma"/>
        </w:rPr>
        <w:t>ș</w:t>
      </w:r>
      <w:r w:rsidRPr="00913541">
        <w:t>a de monitorizare a stării de sănătate,</w:t>
      </w:r>
      <w:r>
        <w:t xml:space="preserve"> </w:t>
      </w:r>
      <w:r w:rsidRPr="00913541">
        <w:t>Fi</w:t>
      </w:r>
      <w:r w:rsidRPr="00913541">
        <w:rPr>
          <w:rFonts w:ascii="Tahoma" w:hAnsi="Tahoma" w:cs="Tahoma"/>
        </w:rPr>
        <w:t>ș</w:t>
      </w:r>
      <w:r w:rsidRPr="00913541">
        <w:t>a de identificare a riscurilor,</w:t>
      </w:r>
      <w:r>
        <w:t xml:space="preserve"> </w:t>
      </w:r>
      <w:r w:rsidRPr="00913541">
        <w:t>Planul de ac</w:t>
      </w:r>
      <w:r w:rsidRPr="00913541">
        <w:rPr>
          <w:rFonts w:ascii="Tahoma" w:hAnsi="Tahoma" w:cs="Tahoma"/>
        </w:rPr>
        <w:t>ț</w:t>
      </w:r>
      <w:r w:rsidRPr="00913541">
        <w:t>iune,</w:t>
      </w:r>
      <w:r>
        <w:t xml:space="preserve"> </w:t>
      </w:r>
      <w:r w:rsidRPr="00913541">
        <w:t>etc);</w:t>
      </w:r>
    </w:p>
    <w:p w14:paraId="15E9213E" w14:textId="77777777" w:rsidR="0057244F" w:rsidRPr="00913541" w:rsidRDefault="0057244F" w:rsidP="00413A50">
      <w:pPr>
        <w:spacing w:line="100" w:lineRule="atLeast"/>
        <w:ind w:firstLine="284"/>
        <w:jc w:val="both"/>
      </w:pPr>
      <w:r w:rsidRPr="00913541">
        <w:t>-</w:t>
      </w:r>
      <w:r>
        <w:t xml:space="preserve"> </w:t>
      </w:r>
      <w:r w:rsidRPr="00913541">
        <w:t>desfă</w:t>
      </w:r>
      <w:r w:rsidRPr="00913541">
        <w:rPr>
          <w:rFonts w:ascii="Tahoma" w:hAnsi="Tahoma" w:cs="Tahoma"/>
        </w:rPr>
        <w:t>ș</w:t>
      </w:r>
      <w:r w:rsidRPr="00913541">
        <w:t>oară activită</w:t>
      </w:r>
      <w:r w:rsidRPr="00913541">
        <w:rPr>
          <w:rFonts w:ascii="Tahoma" w:hAnsi="Tahoma" w:cs="Tahoma"/>
        </w:rPr>
        <w:t>ț</w:t>
      </w:r>
      <w:r w:rsidRPr="00913541">
        <w:t xml:space="preserve">i de consiliere a beneficiarilor având </w:t>
      </w:r>
      <w:r>
        <w:t>ca obiective-</w:t>
      </w:r>
      <w:r w:rsidRPr="00913541">
        <w:t>dezvoltarea comportamentului adecvat situa</w:t>
      </w:r>
      <w:r w:rsidRPr="00913541">
        <w:rPr>
          <w:rFonts w:ascii="Tahoma" w:hAnsi="Tahoma" w:cs="Tahoma"/>
        </w:rPr>
        <w:t>ț</w:t>
      </w:r>
      <w:r w:rsidRPr="00913541">
        <w:t>iilor sociale,</w:t>
      </w:r>
      <w:r>
        <w:t xml:space="preserve"> </w:t>
      </w:r>
      <w:r w:rsidRPr="00913541">
        <w:t>dezvoltarea aten</w:t>
      </w:r>
      <w:r w:rsidRPr="00913541">
        <w:rPr>
          <w:rFonts w:ascii="Tahoma" w:hAnsi="Tahoma" w:cs="Tahoma"/>
        </w:rPr>
        <w:t>ț</w:t>
      </w:r>
      <w:r w:rsidRPr="00913541">
        <w:t xml:space="preserve">iei </w:t>
      </w:r>
      <w:r w:rsidRPr="00913541">
        <w:rPr>
          <w:rFonts w:ascii="Tahoma" w:hAnsi="Tahoma" w:cs="Tahoma"/>
        </w:rPr>
        <w:t>ș</w:t>
      </w:r>
      <w:r w:rsidRPr="00913541">
        <w:t>i gândirii pozitive,</w:t>
      </w:r>
      <w:r>
        <w:t xml:space="preserve"> </w:t>
      </w:r>
      <w:r w:rsidRPr="00913541">
        <w:t>adecvarea emo</w:t>
      </w:r>
      <w:r w:rsidRPr="00913541">
        <w:rPr>
          <w:rFonts w:ascii="Tahoma" w:hAnsi="Tahoma" w:cs="Tahoma"/>
        </w:rPr>
        <w:t>ț</w:t>
      </w:r>
      <w:r w:rsidRPr="00913541">
        <w:t>iilor,</w:t>
      </w:r>
      <w:r>
        <w:t xml:space="preserve"> </w:t>
      </w:r>
      <w:r w:rsidRPr="00913541">
        <w:t>con</w:t>
      </w:r>
      <w:r w:rsidRPr="00913541">
        <w:rPr>
          <w:rFonts w:ascii="Tahoma" w:hAnsi="Tahoma" w:cs="Tahoma"/>
        </w:rPr>
        <w:t>ș</w:t>
      </w:r>
      <w:r w:rsidRPr="00913541">
        <w:t>tientizarea de sine,</w:t>
      </w:r>
      <w:r>
        <w:t xml:space="preserve"> </w:t>
      </w:r>
      <w:r w:rsidRPr="00913541">
        <w:t>evitarea situa</w:t>
      </w:r>
      <w:r w:rsidRPr="00913541">
        <w:rPr>
          <w:rFonts w:ascii="Tahoma" w:hAnsi="Tahoma" w:cs="Tahoma"/>
        </w:rPr>
        <w:t>ț</w:t>
      </w:r>
      <w:r w:rsidRPr="00913541">
        <w:t xml:space="preserve">iilor de izolare socială </w:t>
      </w:r>
      <w:r w:rsidRPr="00913541">
        <w:rPr>
          <w:rFonts w:ascii="Tahoma" w:hAnsi="Tahoma" w:cs="Tahoma"/>
        </w:rPr>
        <w:t>ș</w:t>
      </w:r>
      <w:r w:rsidRPr="00913541">
        <w:t>i depresie,</w:t>
      </w:r>
      <w:r>
        <w:t xml:space="preserve"> </w:t>
      </w:r>
      <w:r w:rsidRPr="00913541">
        <w:t xml:space="preserve">optimizarea </w:t>
      </w:r>
      <w:r w:rsidRPr="00913541">
        <w:rPr>
          <w:rFonts w:ascii="Tahoma" w:hAnsi="Tahoma" w:cs="Tahoma"/>
        </w:rPr>
        <w:t>ș</w:t>
      </w:r>
      <w:r>
        <w:t>i dezvoltarea personală</w:t>
      </w:r>
      <w:r w:rsidRPr="00913541">
        <w:t>,</w:t>
      </w:r>
      <w:r>
        <w:t xml:space="preserve"> au</w:t>
      </w:r>
      <w:r w:rsidRPr="00913541">
        <w:t>tocunoa</w:t>
      </w:r>
      <w:r w:rsidRPr="00913541">
        <w:rPr>
          <w:rFonts w:ascii="Tahoma" w:hAnsi="Tahoma" w:cs="Tahoma"/>
        </w:rPr>
        <w:t>ș</w:t>
      </w:r>
      <w:r w:rsidRPr="00913541">
        <w:t>terea,</w:t>
      </w:r>
      <w:r>
        <w:t xml:space="preserve"> etc.;</w:t>
      </w:r>
    </w:p>
    <w:p w14:paraId="2BACF5AE" w14:textId="77777777" w:rsidR="0057244F" w:rsidRPr="00913541" w:rsidRDefault="0057244F" w:rsidP="00413A50">
      <w:pPr>
        <w:spacing w:line="100" w:lineRule="atLeast"/>
        <w:ind w:firstLine="284"/>
        <w:jc w:val="both"/>
      </w:pPr>
      <w:r>
        <w:lastRenderedPageBreak/>
        <w:t xml:space="preserve">- efectuează </w:t>
      </w:r>
      <w:r w:rsidRPr="00913541">
        <w:t xml:space="preserve">programe de consiliere </w:t>
      </w:r>
      <w:r w:rsidRPr="00913541">
        <w:rPr>
          <w:rFonts w:ascii="Tahoma" w:hAnsi="Tahoma" w:cs="Tahoma"/>
        </w:rPr>
        <w:t>ș</w:t>
      </w:r>
      <w:r w:rsidRPr="00913541">
        <w:t>i terapie suportivă,</w:t>
      </w:r>
      <w:r>
        <w:t xml:space="preserve"> </w:t>
      </w:r>
      <w:r w:rsidRPr="00913541">
        <w:t>interven</w:t>
      </w:r>
      <w:r w:rsidRPr="00913541">
        <w:rPr>
          <w:rFonts w:ascii="Tahoma" w:hAnsi="Tahoma" w:cs="Tahoma"/>
        </w:rPr>
        <w:t>ț</w:t>
      </w:r>
      <w:r w:rsidRPr="00913541">
        <w:t>ii terapeutice specifice,</w:t>
      </w:r>
      <w:r>
        <w:t xml:space="preserve"> </w:t>
      </w:r>
      <w:r w:rsidRPr="00913541">
        <w:t>rela</w:t>
      </w:r>
      <w:r w:rsidRPr="00913541">
        <w:rPr>
          <w:rFonts w:ascii="Tahoma" w:hAnsi="Tahoma" w:cs="Tahoma"/>
        </w:rPr>
        <w:t>ț</w:t>
      </w:r>
      <w:r w:rsidRPr="00913541">
        <w:t>ionează cu beneficiarul,</w:t>
      </w:r>
      <w:r>
        <w:t xml:space="preserve"> </w:t>
      </w:r>
      <w:r w:rsidRPr="00913541">
        <w:t>men</w:t>
      </w:r>
      <w:r w:rsidRPr="00913541">
        <w:rPr>
          <w:rFonts w:ascii="Tahoma" w:hAnsi="Tahoma" w:cs="Tahoma"/>
        </w:rPr>
        <w:t>ț</w:t>
      </w:r>
      <w:r w:rsidRPr="00913541">
        <w:t>ine un climat suportiv,</w:t>
      </w:r>
      <w:r>
        <w:t xml:space="preserve"> </w:t>
      </w:r>
      <w:r w:rsidRPr="00913541">
        <w:t>dovede</w:t>
      </w:r>
      <w:r w:rsidRPr="00913541">
        <w:rPr>
          <w:rFonts w:ascii="Tahoma" w:hAnsi="Tahoma" w:cs="Tahoma"/>
        </w:rPr>
        <w:t>ș</w:t>
      </w:r>
      <w:r w:rsidRPr="00913541">
        <w:t xml:space="preserve">te respect </w:t>
      </w:r>
      <w:r w:rsidRPr="00913541">
        <w:rPr>
          <w:rFonts w:ascii="Tahoma" w:hAnsi="Tahoma" w:cs="Tahoma"/>
        </w:rPr>
        <w:t>ș</w:t>
      </w:r>
      <w:r w:rsidRPr="00913541">
        <w:t xml:space="preserve">i oferă acestuia confort fizic </w:t>
      </w:r>
      <w:r w:rsidRPr="00913541">
        <w:rPr>
          <w:rFonts w:ascii="Tahoma" w:hAnsi="Tahoma" w:cs="Tahoma"/>
        </w:rPr>
        <w:t>ș</w:t>
      </w:r>
      <w:r>
        <w:t>i psihic;</w:t>
      </w:r>
      <w:r w:rsidRPr="00913541">
        <w:t xml:space="preserve"> </w:t>
      </w:r>
    </w:p>
    <w:p w14:paraId="2559E9DB" w14:textId="77777777" w:rsidR="0057244F" w:rsidRPr="00913541" w:rsidRDefault="0057244F" w:rsidP="00413A50">
      <w:pPr>
        <w:spacing w:line="100" w:lineRule="atLeast"/>
        <w:ind w:firstLine="284"/>
        <w:jc w:val="both"/>
      </w:pPr>
      <w:r w:rsidRPr="00913541">
        <w:t>-</w:t>
      </w:r>
      <w:r>
        <w:t xml:space="preserve"> </w:t>
      </w:r>
      <w:r w:rsidRPr="00913541">
        <w:t>întreprinde măsuri ps</w:t>
      </w:r>
      <w:r>
        <w:t xml:space="preserve">ihologice </w:t>
      </w:r>
      <w:r w:rsidRPr="00913541">
        <w:t>ce sunt orientate în direc</w:t>
      </w:r>
      <w:r w:rsidRPr="00913541">
        <w:rPr>
          <w:rFonts w:ascii="Tahoma" w:hAnsi="Tahoma" w:cs="Tahoma"/>
        </w:rPr>
        <w:t>ț</w:t>
      </w:r>
      <w:r w:rsidRPr="00913541">
        <w:t>ia depistării/ atenuării unor factori negativi care  pot favoriza conduita delicventă;</w:t>
      </w:r>
    </w:p>
    <w:p w14:paraId="056D41A4" w14:textId="77777777" w:rsidR="0057244F" w:rsidRPr="00913541" w:rsidRDefault="0057244F" w:rsidP="00413A50">
      <w:pPr>
        <w:widowControl w:val="0"/>
        <w:tabs>
          <w:tab w:val="left" w:pos="75"/>
        </w:tabs>
        <w:suppressAutoHyphens/>
        <w:spacing w:line="100" w:lineRule="atLeast"/>
        <w:ind w:firstLine="284"/>
        <w:jc w:val="both"/>
      </w:pPr>
      <w:r w:rsidRPr="00913541">
        <w:t>-</w:t>
      </w:r>
      <w:r>
        <w:t xml:space="preserve"> </w:t>
      </w:r>
      <w:r w:rsidRPr="00913541">
        <w:t>efectuează interven</w:t>
      </w:r>
      <w:r w:rsidRPr="00913541">
        <w:rPr>
          <w:rFonts w:ascii="Tahoma" w:hAnsi="Tahoma" w:cs="Tahoma"/>
        </w:rPr>
        <w:t>ț</w:t>
      </w:r>
      <w:r w:rsidRPr="00913541">
        <w:t>ie psihologică pentru beneficiarii care manifestă dificultă</w:t>
      </w:r>
      <w:r w:rsidRPr="00913541">
        <w:rPr>
          <w:rFonts w:ascii="Tahoma" w:hAnsi="Tahoma" w:cs="Tahoma"/>
        </w:rPr>
        <w:t>ț</w:t>
      </w:r>
      <w:r w:rsidRPr="00913541">
        <w:t xml:space="preserve">i de adaptare </w:t>
      </w:r>
      <w:r w:rsidRPr="00913541">
        <w:rPr>
          <w:rFonts w:ascii="Tahoma" w:hAnsi="Tahoma" w:cs="Tahoma"/>
        </w:rPr>
        <w:t>ș</w:t>
      </w:r>
      <w:r w:rsidRPr="00913541">
        <w:t>i integrare socio-profesională;</w:t>
      </w:r>
    </w:p>
    <w:p w14:paraId="4B7BE434" w14:textId="77777777" w:rsidR="0057244F" w:rsidRPr="00913541" w:rsidRDefault="0057244F" w:rsidP="00413A50">
      <w:pPr>
        <w:widowControl w:val="0"/>
        <w:tabs>
          <w:tab w:val="left" w:pos="75"/>
          <w:tab w:val="left" w:pos="720"/>
        </w:tabs>
        <w:suppressAutoHyphens/>
        <w:spacing w:line="100" w:lineRule="atLeast"/>
        <w:ind w:firstLine="284"/>
        <w:jc w:val="both"/>
      </w:pPr>
      <w:r w:rsidRPr="00913541">
        <w:t>-</w:t>
      </w:r>
      <w:r>
        <w:t xml:space="preserve">  </w:t>
      </w:r>
      <w:r w:rsidRPr="00913541">
        <w:t xml:space="preserve">depistează </w:t>
      </w:r>
      <w:r w:rsidRPr="00913541">
        <w:rPr>
          <w:lang w:val="it-IT"/>
        </w:rPr>
        <w:t>beneficiarii</w:t>
      </w:r>
      <w:r w:rsidRPr="00913541">
        <w:t xml:space="preserve"> cu diferite categorii de tulburări  comportamentale,</w:t>
      </w:r>
      <w:r>
        <w:t xml:space="preserve"> </w:t>
      </w:r>
      <w:r w:rsidRPr="00913541">
        <w:t>etc;</w:t>
      </w:r>
    </w:p>
    <w:p w14:paraId="6AEE7E7F" w14:textId="77777777" w:rsidR="0057244F" w:rsidRPr="00913541" w:rsidRDefault="0057244F" w:rsidP="00413A50">
      <w:pPr>
        <w:widowControl w:val="0"/>
        <w:tabs>
          <w:tab w:val="left" w:pos="720"/>
        </w:tabs>
        <w:suppressAutoHyphens/>
        <w:spacing w:line="100" w:lineRule="atLeast"/>
        <w:ind w:firstLine="284"/>
        <w:jc w:val="both"/>
        <w:rPr>
          <w:lang w:val="it-IT"/>
        </w:rPr>
      </w:pPr>
      <w:r w:rsidRPr="00913541">
        <w:t>-</w:t>
      </w:r>
      <w:r>
        <w:t xml:space="preserve">  </w:t>
      </w:r>
      <w:r w:rsidRPr="00913541">
        <w:t>colaborează cu personalul medical în vederea atenuării cazurilor de comportament deviant;</w:t>
      </w:r>
    </w:p>
    <w:p w14:paraId="5A77C5A5" w14:textId="77777777" w:rsidR="0057244F" w:rsidRPr="00913541" w:rsidRDefault="0057244F" w:rsidP="00413A50">
      <w:pPr>
        <w:widowControl w:val="0"/>
        <w:tabs>
          <w:tab w:val="left" w:pos="720"/>
        </w:tabs>
        <w:suppressAutoHyphens/>
        <w:spacing w:line="100" w:lineRule="atLeast"/>
        <w:ind w:firstLine="284"/>
        <w:jc w:val="both"/>
        <w:rPr>
          <w:lang w:val="en-US"/>
        </w:rPr>
      </w:pPr>
      <w:r w:rsidRPr="00913541">
        <w:rPr>
          <w:lang w:val="it-IT"/>
        </w:rPr>
        <w:t>-</w:t>
      </w:r>
      <w:r>
        <w:rPr>
          <w:lang w:val="it-IT"/>
        </w:rPr>
        <w:t xml:space="preserve">  </w:t>
      </w:r>
      <w:r w:rsidRPr="00913541">
        <w:rPr>
          <w:lang w:val="it-IT"/>
        </w:rPr>
        <w:t>va fi permanent preocupat de lucrul în echipă cu salariaţii centrului şi ai D.G.A.S.P.C.</w:t>
      </w:r>
      <w:r>
        <w:rPr>
          <w:lang w:val="it-IT"/>
        </w:rPr>
        <w:t xml:space="preserve"> </w:t>
      </w:r>
      <w:r w:rsidRPr="00913541">
        <w:rPr>
          <w:lang w:val="it-IT"/>
        </w:rPr>
        <w:t>Arges;</w:t>
      </w:r>
    </w:p>
    <w:p w14:paraId="3FE6405B" w14:textId="77777777" w:rsidR="0057244F" w:rsidRPr="00913541" w:rsidRDefault="0057244F" w:rsidP="00413A50">
      <w:pPr>
        <w:widowControl w:val="0"/>
        <w:suppressAutoHyphens/>
        <w:spacing w:line="100" w:lineRule="atLeast"/>
        <w:ind w:firstLine="284"/>
        <w:jc w:val="both"/>
      </w:pPr>
      <w:r w:rsidRPr="00913541">
        <w:t>-</w:t>
      </w:r>
      <w:r>
        <w:t xml:space="preserve"> </w:t>
      </w:r>
      <w:r w:rsidRPr="00913541">
        <w:t xml:space="preserve">păstrează secretul profesional neîmpărtăşind altei persoane din afara unităţii cu excepţia cazurilor precizate de lege informaţiile obţinute în urma exercitării profesiei; </w:t>
      </w:r>
    </w:p>
    <w:p w14:paraId="7F3FAEBC" w14:textId="77777777" w:rsidR="0057244F" w:rsidRPr="00913541" w:rsidRDefault="0057244F" w:rsidP="00413A50">
      <w:pPr>
        <w:widowControl w:val="0"/>
        <w:suppressAutoHyphens/>
        <w:spacing w:line="100" w:lineRule="atLeast"/>
        <w:ind w:firstLine="284"/>
        <w:jc w:val="both"/>
      </w:pPr>
      <w:r w:rsidRPr="00913541">
        <w:t>-</w:t>
      </w:r>
      <w:r>
        <w:t xml:space="preserve">  </w:t>
      </w:r>
      <w:r w:rsidRPr="00913541">
        <w:t xml:space="preserve">adopta un stil de muncă propriu, specific de a acţiona în vederea atingerii obiectivelor propuse de instituţie, pentru respectarea interesului superior al </w:t>
      </w:r>
      <w:r w:rsidRPr="00913541">
        <w:rPr>
          <w:lang w:val="it-IT"/>
        </w:rPr>
        <w:t>beneficiarului</w:t>
      </w:r>
      <w:r w:rsidRPr="00913541">
        <w:t xml:space="preserve"> instituţionalizat în centrul de integrare;</w:t>
      </w:r>
    </w:p>
    <w:p w14:paraId="491F4DAB" w14:textId="77777777" w:rsidR="0057244F" w:rsidRPr="00913541" w:rsidRDefault="0057244F" w:rsidP="00413A50">
      <w:pPr>
        <w:widowControl w:val="0"/>
        <w:suppressAutoHyphens/>
        <w:spacing w:line="100" w:lineRule="atLeast"/>
        <w:ind w:firstLine="284"/>
        <w:jc w:val="both"/>
      </w:pPr>
      <w:r w:rsidRPr="00913541">
        <w:t>-</w:t>
      </w:r>
      <w:r>
        <w:t xml:space="preserve"> </w:t>
      </w:r>
      <w:r w:rsidRPr="00913541">
        <w:t>realizează obiectivele stabilite în condiţiile unei înalte calităţi şi eficienţe, presupunând o cunoaştere</w:t>
      </w:r>
      <w:r>
        <w:t xml:space="preserve"> multilaterală a beneficiarului</w:t>
      </w:r>
      <w:r w:rsidRPr="00913541">
        <w:t>;</w:t>
      </w:r>
    </w:p>
    <w:p w14:paraId="50F37E33" w14:textId="77777777" w:rsidR="0057244F" w:rsidRPr="00913541" w:rsidRDefault="0057244F" w:rsidP="00413A50">
      <w:pPr>
        <w:widowControl w:val="0"/>
        <w:suppressAutoHyphens/>
        <w:spacing w:line="100" w:lineRule="atLeast"/>
        <w:ind w:firstLine="284"/>
        <w:jc w:val="both"/>
      </w:pPr>
      <w:r w:rsidRPr="00913541">
        <w:t>-</w:t>
      </w:r>
      <w:r>
        <w:t xml:space="preserve">  este interzisă agresarea verbală sau fizică</w:t>
      </w:r>
      <w:r w:rsidRPr="00913541">
        <w:t xml:space="preserve"> a </w:t>
      </w:r>
      <w:r w:rsidRPr="00913541">
        <w:rPr>
          <w:lang w:val="it-IT"/>
        </w:rPr>
        <w:t>beneficiarilor</w:t>
      </w:r>
      <w:r w:rsidRPr="00913541">
        <w:t>, existand obliga</w:t>
      </w:r>
      <w:r w:rsidRPr="00913541">
        <w:rPr>
          <w:rFonts w:ascii="Tahoma" w:hAnsi="Tahoma" w:cs="Tahoma"/>
        </w:rPr>
        <w:t>ț</w:t>
      </w:r>
      <w:r w:rsidRPr="00913541">
        <w:t>ia de a men</w:t>
      </w:r>
      <w:r w:rsidRPr="00913541">
        <w:rPr>
          <w:rFonts w:ascii="Tahoma" w:hAnsi="Tahoma" w:cs="Tahoma"/>
        </w:rPr>
        <w:t>ț</w:t>
      </w:r>
      <w:r w:rsidRPr="00913541">
        <w:t>ine un climat adecvat de muncă;</w:t>
      </w:r>
    </w:p>
    <w:p w14:paraId="283D45A4" w14:textId="77777777" w:rsidR="0057244F" w:rsidRPr="00973F9B" w:rsidRDefault="0057244F" w:rsidP="00B96330">
      <w:pPr>
        <w:jc w:val="both"/>
        <w:rPr>
          <w:lang w:val="en-US"/>
        </w:rPr>
      </w:pPr>
      <w:r>
        <w:t xml:space="preserve">    </w:t>
      </w:r>
      <w:r w:rsidRPr="00913541">
        <w:t>-</w:t>
      </w:r>
      <w:r>
        <w:t xml:space="preserve">  </w:t>
      </w:r>
      <w:r w:rsidRPr="00913541">
        <w:t>participă la programe de perfec</w:t>
      </w:r>
      <w:r w:rsidRPr="00913541">
        <w:rPr>
          <w:rFonts w:ascii="Tahoma" w:hAnsi="Tahoma" w:cs="Tahoma"/>
        </w:rPr>
        <w:t>ț</w:t>
      </w:r>
      <w:r w:rsidRPr="00913541">
        <w:t>ionare organizate în cadrul D.G.A.S.P.C.</w:t>
      </w:r>
      <w:r>
        <w:t xml:space="preserve"> Argeş;</w:t>
      </w:r>
    </w:p>
    <w:p w14:paraId="51A5799F" w14:textId="77777777" w:rsidR="0057244F" w:rsidRPr="0057471A" w:rsidRDefault="0057244F" w:rsidP="00B96330">
      <w:pPr>
        <w:jc w:val="both"/>
      </w:pPr>
      <w:r>
        <w:t xml:space="preserve">    </w:t>
      </w:r>
      <w:r w:rsidRPr="00913541">
        <w:t>-</w:t>
      </w:r>
      <w:r>
        <w:t xml:space="preserve"> </w:t>
      </w:r>
      <w:r w:rsidRPr="00913541">
        <w:t xml:space="preserve">nu permite introducerea băuturilor alcoolice în unitate, nu consumă alcool în timpul </w:t>
      </w:r>
      <w:r>
        <w:t xml:space="preserve"> </w:t>
      </w:r>
      <w:r w:rsidRPr="00913541">
        <w:t>programului, fumează în locuri special amenajate;</w:t>
      </w:r>
    </w:p>
    <w:p w14:paraId="5437A8D2" w14:textId="77777777" w:rsidR="0057244F" w:rsidRDefault="0057244F" w:rsidP="00B96330">
      <w:pPr>
        <w:jc w:val="both"/>
        <w:rPr>
          <w:lang w:val="it-IT"/>
        </w:rPr>
      </w:pPr>
      <w:r>
        <w:rPr>
          <w:lang w:val="it-IT"/>
        </w:rPr>
        <w:t xml:space="preserve">    </w:t>
      </w:r>
      <w:r w:rsidRPr="00913541">
        <w:rPr>
          <w:lang w:val="it-IT"/>
        </w:rPr>
        <w:t>-</w:t>
      </w:r>
      <w:r>
        <w:rPr>
          <w:lang w:val="it-IT"/>
        </w:rPr>
        <w:t xml:space="preserve"> </w:t>
      </w:r>
      <w:r w:rsidRPr="00913541">
        <w:rPr>
          <w:lang w:val="it-IT"/>
        </w:rPr>
        <w:t xml:space="preserve">respectă în totalitate Regulamentul de Ordine Interioară, Regulamentul de Organizare şi Funcţionare </w:t>
      </w:r>
      <w:r w:rsidRPr="00913541">
        <w:rPr>
          <w:rFonts w:ascii="Tahoma" w:hAnsi="Tahoma" w:cs="Tahoma"/>
          <w:lang w:val="it-IT"/>
        </w:rPr>
        <w:t>ș</w:t>
      </w:r>
      <w:r w:rsidRPr="00913541">
        <w:rPr>
          <w:lang w:val="it-IT"/>
        </w:rPr>
        <w:t xml:space="preserve">i Codul de Conduită, </w:t>
      </w:r>
      <w:r w:rsidRPr="00913541">
        <w:t>procedurile opera</w:t>
      </w:r>
      <w:r w:rsidRPr="00913541">
        <w:rPr>
          <w:rFonts w:ascii="Tahoma" w:hAnsi="Tahoma" w:cs="Tahoma"/>
        </w:rPr>
        <w:t>ț</w:t>
      </w:r>
      <w:r w:rsidRPr="00913541">
        <w:t>ionale specifice domeniului de activitate</w:t>
      </w:r>
      <w:r>
        <w:rPr>
          <w:lang w:val="it-IT"/>
        </w:rPr>
        <w:t xml:space="preserve">,  </w:t>
      </w:r>
    </w:p>
    <w:p w14:paraId="765454E1" w14:textId="77777777" w:rsidR="0057244F" w:rsidRPr="00913541" w:rsidRDefault="0057244F" w:rsidP="00B96330">
      <w:pPr>
        <w:jc w:val="both"/>
        <w:rPr>
          <w:color w:val="000000"/>
          <w:lang w:val="fr-FR"/>
        </w:rPr>
      </w:pPr>
      <w:r>
        <w:rPr>
          <w:lang w:val="it-IT"/>
        </w:rPr>
        <w:t xml:space="preserve">   </w:t>
      </w:r>
      <w:r w:rsidRPr="00913541">
        <w:rPr>
          <w:lang w:val="it-IT"/>
        </w:rPr>
        <w:t>standardele specifice minime de calitate ob</w:t>
      </w:r>
      <w:r>
        <w:rPr>
          <w:lang w:val="it-IT"/>
        </w:rPr>
        <w:t>ligatorii (Ord. nr.82/2019);</w:t>
      </w:r>
    </w:p>
    <w:p w14:paraId="1C493EB7" w14:textId="77777777" w:rsidR="0057244F" w:rsidRDefault="0057244F" w:rsidP="00B96330">
      <w:pPr>
        <w:jc w:val="both"/>
        <w:rPr>
          <w:color w:val="000000"/>
          <w:lang w:val="fr-FR"/>
        </w:rPr>
      </w:pPr>
      <w:r>
        <w:rPr>
          <w:color w:val="000000"/>
          <w:lang w:val="fr-FR"/>
        </w:rPr>
        <w:t xml:space="preserve">  </w:t>
      </w:r>
      <w:r w:rsidRPr="00913541">
        <w:rPr>
          <w:color w:val="000000"/>
          <w:lang w:val="fr-FR"/>
        </w:rPr>
        <w:t>-</w:t>
      </w:r>
      <w:r>
        <w:rPr>
          <w:color w:val="000000"/>
          <w:lang w:val="fr-FR"/>
        </w:rPr>
        <w:t xml:space="preserve"> </w:t>
      </w:r>
      <w:r w:rsidRPr="00913541">
        <w:rPr>
          <w:color w:val="000000"/>
          <w:lang w:val="fr-FR"/>
        </w:rPr>
        <w:t xml:space="preserve">este </w:t>
      </w:r>
      <w:proofErr w:type="spellStart"/>
      <w:r w:rsidRPr="00913541">
        <w:rPr>
          <w:color w:val="000000"/>
          <w:lang w:val="fr-FR"/>
        </w:rPr>
        <w:t>obligat</w:t>
      </w:r>
      <w:proofErr w:type="spellEnd"/>
      <w:r w:rsidRPr="00913541">
        <w:rPr>
          <w:color w:val="000000"/>
          <w:lang w:val="fr-FR"/>
        </w:rPr>
        <w:t xml:space="preserve"> </w:t>
      </w:r>
      <w:proofErr w:type="spellStart"/>
      <w:r w:rsidRPr="00913541">
        <w:rPr>
          <w:color w:val="000000"/>
          <w:lang w:val="fr-FR"/>
        </w:rPr>
        <w:t>să</w:t>
      </w:r>
      <w:proofErr w:type="spellEnd"/>
      <w:r w:rsidRPr="00913541">
        <w:rPr>
          <w:color w:val="000000"/>
          <w:lang w:val="fr-FR"/>
        </w:rPr>
        <w:t xml:space="preserve"> </w:t>
      </w:r>
      <w:proofErr w:type="spellStart"/>
      <w:r w:rsidRPr="00913541">
        <w:rPr>
          <w:color w:val="000000"/>
          <w:lang w:val="fr-FR"/>
        </w:rPr>
        <w:t>anunţe</w:t>
      </w:r>
      <w:proofErr w:type="spellEnd"/>
      <w:r w:rsidRPr="00913541">
        <w:rPr>
          <w:color w:val="000000"/>
          <w:lang w:val="fr-FR"/>
        </w:rPr>
        <w:t xml:space="preserve"> </w:t>
      </w:r>
      <w:proofErr w:type="spellStart"/>
      <w:r w:rsidRPr="00913541">
        <w:rPr>
          <w:color w:val="000000"/>
          <w:lang w:val="fr-FR"/>
        </w:rPr>
        <w:t>conducerea</w:t>
      </w:r>
      <w:proofErr w:type="spellEnd"/>
      <w:r w:rsidRPr="00913541">
        <w:rPr>
          <w:color w:val="000000"/>
          <w:lang w:val="fr-FR"/>
        </w:rPr>
        <w:t xml:space="preserve"> de </w:t>
      </w:r>
      <w:proofErr w:type="spellStart"/>
      <w:r w:rsidRPr="00913541">
        <w:rPr>
          <w:color w:val="000000"/>
          <w:lang w:val="fr-FR"/>
        </w:rPr>
        <w:t>orice</w:t>
      </w:r>
      <w:proofErr w:type="spellEnd"/>
      <w:r w:rsidRPr="00913541">
        <w:rPr>
          <w:color w:val="000000"/>
          <w:lang w:val="fr-FR"/>
        </w:rPr>
        <w:t xml:space="preserve"> </w:t>
      </w:r>
      <w:proofErr w:type="spellStart"/>
      <w:r w:rsidRPr="00913541">
        <w:rPr>
          <w:color w:val="000000"/>
          <w:lang w:val="fr-FR"/>
        </w:rPr>
        <w:t>modificare</w:t>
      </w:r>
      <w:proofErr w:type="spellEnd"/>
      <w:r w:rsidRPr="00913541">
        <w:rPr>
          <w:color w:val="000000"/>
          <w:lang w:val="fr-FR"/>
        </w:rPr>
        <w:t xml:space="preserve"> </w:t>
      </w:r>
      <w:proofErr w:type="spellStart"/>
      <w:r w:rsidRPr="00913541">
        <w:rPr>
          <w:color w:val="000000"/>
          <w:lang w:val="fr-FR"/>
        </w:rPr>
        <w:t>intervenită</w:t>
      </w:r>
      <w:proofErr w:type="spellEnd"/>
      <w:r w:rsidRPr="00913541">
        <w:rPr>
          <w:color w:val="000000"/>
          <w:lang w:val="fr-FR"/>
        </w:rPr>
        <w:t xml:space="preserve"> </w:t>
      </w:r>
      <w:proofErr w:type="spellStart"/>
      <w:r w:rsidRPr="00913541">
        <w:rPr>
          <w:color w:val="000000"/>
          <w:lang w:val="fr-FR"/>
        </w:rPr>
        <w:t>în</w:t>
      </w:r>
      <w:proofErr w:type="spellEnd"/>
      <w:r w:rsidRPr="00913541">
        <w:rPr>
          <w:color w:val="000000"/>
          <w:lang w:val="fr-FR"/>
        </w:rPr>
        <w:t xml:space="preserve"> </w:t>
      </w:r>
      <w:proofErr w:type="spellStart"/>
      <w:r w:rsidRPr="00913541">
        <w:rPr>
          <w:color w:val="000000"/>
          <w:lang w:val="fr-FR"/>
        </w:rPr>
        <w:t>starea</w:t>
      </w:r>
      <w:proofErr w:type="spellEnd"/>
      <w:r w:rsidRPr="00913541">
        <w:rPr>
          <w:color w:val="000000"/>
          <w:lang w:val="fr-FR"/>
        </w:rPr>
        <w:t xml:space="preserve"> sa de </w:t>
      </w:r>
      <w:proofErr w:type="spellStart"/>
      <w:r w:rsidRPr="00913541">
        <w:rPr>
          <w:color w:val="000000"/>
          <w:lang w:val="fr-FR"/>
        </w:rPr>
        <w:t>sănătate</w:t>
      </w:r>
      <w:proofErr w:type="spellEnd"/>
      <w:r w:rsidRPr="00913541">
        <w:rPr>
          <w:color w:val="000000"/>
          <w:lang w:val="fr-FR"/>
        </w:rPr>
        <w:t xml:space="preserve"> </w:t>
      </w:r>
      <w:proofErr w:type="spellStart"/>
      <w:r w:rsidRPr="00913541">
        <w:rPr>
          <w:color w:val="000000"/>
          <w:lang w:val="fr-FR"/>
        </w:rPr>
        <w:t>şi</w:t>
      </w:r>
      <w:proofErr w:type="spellEnd"/>
      <w:r w:rsidRPr="00913541">
        <w:rPr>
          <w:color w:val="000000"/>
          <w:lang w:val="fr-FR"/>
        </w:rPr>
        <w:t xml:space="preserve"> </w:t>
      </w:r>
      <w:proofErr w:type="spellStart"/>
      <w:r w:rsidRPr="00913541">
        <w:rPr>
          <w:color w:val="000000"/>
          <w:lang w:val="fr-FR"/>
        </w:rPr>
        <w:t>să</w:t>
      </w:r>
      <w:proofErr w:type="spellEnd"/>
      <w:r w:rsidRPr="00913541">
        <w:rPr>
          <w:color w:val="000000"/>
          <w:lang w:val="fr-FR"/>
        </w:rPr>
        <w:t xml:space="preserve"> nu </w:t>
      </w:r>
    </w:p>
    <w:p w14:paraId="40F7B970" w14:textId="77777777" w:rsidR="0057244F" w:rsidRPr="00913541" w:rsidRDefault="0057244F" w:rsidP="00B96330">
      <w:pPr>
        <w:jc w:val="both"/>
        <w:rPr>
          <w:lang w:val="it-IT"/>
        </w:rPr>
      </w:pPr>
      <w:r>
        <w:rPr>
          <w:color w:val="000000"/>
          <w:lang w:val="fr-FR"/>
        </w:rPr>
        <w:t xml:space="preserve">  </w:t>
      </w:r>
      <w:r w:rsidRPr="00913541">
        <w:rPr>
          <w:color w:val="000000"/>
          <w:lang w:val="fr-FR"/>
        </w:rPr>
        <w:t xml:space="preserve">se </w:t>
      </w:r>
      <w:proofErr w:type="spellStart"/>
      <w:r w:rsidRPr="00913541">
        <w:rPr>
          <w:color w:val="000000"/>
          <w:lang w:val="fr-FR"/>
        </w:rPr>
        <w:t>prezinte</w:t>
      </w:r>
      <w:proofErr w:type="spellEnd"/>
      <w:r w:rsidRPr="00913541">
        <w:rPr>
          <w:color w:val="000000"/>
          <w:lang w:val="fr-FR"/>
        </w:rPr>
        <w:t xml:space="preserve"> la </w:t>
      </w:r>
      <w:proofErr w:type="spellStart"/>
      <w:r w:rsidRPr="00913541">
        <w:rPr>
          <w:color w:val="000000"/>
          <w:lang w:val="fr-FR"/>
        </w:rPr>
        <w:t>serviciu</w:t>
      </w:r>
      <w:proofErr w:type="spellEnd"/>
      <w:r w:rsidRPr="00913541">
        <w:rPr>
          <w:color w:val="000000"/>
          <w:lang w:val="fr-FR"/>
        </w:rPr>
        <w:t xml:space="preserve"> </w:t>
      </w:r>
      <w:proofErr w:type="spellStart"/>
      <w:r w:rsidRPr="00913541">
        <w:rPr>
          <w:color w:val="000000"/>
          <w:lang w:val="fr-FR"/>
        </w:rPr>
        <w:t>fără</w:t>
      </w:r>
      <w:proofErr w:type="spellEnd"/>
      <w:r w:rsidRPr="00913541">
        <w:rPr>
          <w:color w:val="000000"/>
          <w:lang w:val="fr-FR"/>
        </w:rPr>
        <w:t xml:space="preserve"> </w:t>
      </w:r>
      <w:proofErr w:type="spellStart"/>
      <w:r w:rsidRPr="00913541">
        <w:rPr>
          <w:color w:val="000000"/>
          <w:lang w:val="fr-FR"/>
        </w:rPr>
        <w:t>avizul</w:t>
      </w:r>
      <w:proofErr w:type="spellEnd"/>
      <w:r w:rsidRPr="00913541">
        <w:rPr>
          <w:color w:val="000000"/>
          <w:lang w:val="fr-FR"/>
        </w:rPr>
        <w:t xml:space="preserve"> </w:t>
      </w:r>
      <w:proofErr w:type="spellStart"/>
      <w:r w:rsidRPr="00913541">
        <w:rPr>
          <w:color w:val="000000"/>
          <w:lang w:val="fr-FR"/>
        </w:rPr>
        <w:t>medicului</w:t>
      </w:r>
      <w:proofErr w:type="spellEnd"/>
      <w:r w:rsidRPr="00913541">
        <w:rPr>
          <w:color w:val="000000"/>
          <w:lang w:val="fr-FR"/>
        </w:rPr>
        <w:t xml:space="preserve"> de </w:t>
      </w:r>
      <w:proofErr w:type="spellStart"/>
      <w:r w:rsidRPr="00913541">
        <w:rPr>
          <w:color w:val="000000"/>
          <w:lang w:val="fr-FR"/>
        </w:rPr>
        <w:t>medicina</w:t>
      </w:r>
      <w:proofErr w:type="spellEnd"/>
      <w:r w:rsidRPr="00913541">
        <w:rPr>
          <w:color w:val="000000"/>
          <w:lang w:val="fr-FR"/>
        </w:rPr>
        <w:t xml:space="preserve"> </w:t>
      </w:r>
      <w:proofErr w:type="spellStart"/>
      <w:r w:rsidRPr="00913541">
        <w:rPr>
          <w:color w:val="000000"/>
          <w:lang w:val="fr-FR"/>
        </w:rPr>
        <w:t>muncii</w:t>
      </w:r>
      <w:proofErr w:type="spellEnd"/>
      <w:r w:rsidRPr="00913541">
        <w:rPr>
          <w:color w:val="000000"/>
          <w:lang w:val="fr-FR"/>
        </w:rPr>
        <w:t>;</w:t>
      </w:r>
    </w:p>
    <w:p w14:paraId="7A91D80C" w14:textId="77777777" w:rsidR="0057244F" w:rsidRPr="00913541" w:rsidRDefault="0057244F" w:rsidP="00B96330">
      <w:pPr>
        <w:jc w:val="both"/>
        <w:rPr>
          <w:lang w:val="it-IT"/>
        </w:rPr>
      </w:pPr>
      <w:r>
        <w:rPr>
          <w:lang w:val="it-IT"/>
        </w:rPr>
        <w:t xml:space="preserve">  </w:t>
      </w:r>
      <w:r w:rsidRPr="00913541">
        <w:rPr>
          <w:lang w:val="it-IT"/>
        </w:rPr>
        <w:t>-</w:t>
      </w:r>
      <w:r>
        <w:rPr>
          <w:lang w:val="it-IT"/>
        </w:rPr>
        <w:t xml:space="preserve"> </w:t>
      </w:r>
      <w:r w:rsidRPr="00913541">
        <w:rPr>
          <w:lang w:val="it-IT"/>
        </w:rPr>
        <w:t xml:space="preserve"> respectă normele P.S.I şi S.S.M;</w:t>
      </w:r>
    </w:p>
    <w:p w14:paraId="481A46CF" w14:textId="77777777" w:rsidR="0057244F" w:rsidRPr="00913541" w:rsidRDefault="0057244F" w:rsidP="00B96330">
      <w:pPr>
        <w:jc w:val="both"/>
      </w:pPr>
      <w:r>
        <w:rPr>
          <w:lang w:val="it-IT"/>
        </w:rPr>
        <w:t xml:space="preserve">  </w:t>
      </w:r>
      <w:r w:rsidRPr="00913541">
        <w:rPr>
          <w:lang w:val="it-IT"/>
        </w:rPr>
        <w:t>-</w:t>
      </w:r>
      <w:r>
        <w:rPr>
          <w:lang w:val="it-IT"/>
        </w:rPr>
        <w:t xml:space="preserve"> </w:t>
      </w:r>
      <w:r w:rsidRPr="00913541">
        <w:rPr>
          <w:lang w:val="it-IT"/>
        </w:rPr>
        <w:t>p</w:t>
      </w:r>
      <w:r w:rsidRPr="00913541">
        <w:t>ăstrează confiden</w:t>
      </w:r>
      <w:r w:rsidRPr="00913541">
        <w:rPr>
          <w:rFonts w:ascii="Tahoma" w:hAnsi="Tahoma" w:cs="Tahoma"/>
        </w:rPr>
        <w:t>ț</w:t>
      </w:r>
      <w:r w:rsidRPr="00913541">
        <w:t>ialitatea datelor conform Angajamentului de confiden</w:t>
      </w:r>
      <w:r w:rsidRPr="00913541">
        <w:rPr>
          <w:rFonts w:ascii="Tahoma" w:hAnsi="Tahoma" w:cs="Tahoma"/>
        </w:rPr>
        <w:t>ț</w:t>
      </w:r>
      <w:r>
        <w:t>ialitate;</w:t>
      </w:r>
    </w:p>
    <w:p w14:paraId="331B562E" w14:textId="77777777" w:rsidR="0057244F" w:rsidRDefault="0057244F" w:rsidP="00B96330">
      <w:pPr>
        <w:jc w:val="both"/>
      </w:pPr>
      <w:r>
        <w:t xml:space="preserve">  </w:t>
      </w:r>
      <w:r w:rsidRPr="00913541">
        <w:t>-</w:t>
      </w:r>
      <w:r>
        <w:t xml:space="preserve"> </w:t>
      </w:r>
      <w:r w:rsidRPr="00913541">
        <w:t>elaborează procedurile opera</w:t>
      </w:r>
      <w:r w:rsidRPr="00913541">
        <w:rPr>
          <w:rFonts w:ascii="Tahoma" w:hAnsi="Tahoma" w:cs="Tahoma"/>
        </w:rPr>
        <w:t>ț</w:t>
      </w:r>
      <w:r w:rsidRPr="00913541">
        <w:t>ionale specifice domeniului de activitate,</w:t>
      </w:r>
      <w:r>
        <w:t xml:space="preserve"> </w:t>
      </w:r>
      <w:r w:rsidRPr="00913541">
        <w:t xml:space="preserve">în conformitate cu </w:t>
      </w:r>
      <w:r>
        <w:t xml:space="preserve"> </w:t>
      </w:r>
    </w:p>
    <w:p w14:paraId="3AC5FA87" w14:textId="77777777" w:rsidR="0057244F" w:rsidRPr="00913541" w:rsidRDefault="0057244F" w:rsidP="00B96330">
      <w:pPr>
        <w:jc w:val="both"/>
      </w:pPr>
      <w:r>
        <w:t xml:space="preserve">  </w:t>
      </w:r>
      <w:r w:rsidRPr="00913541">
        <w:t>legisla</w:t>
      </w:r>
      <w:r w:rsidRPr="00913541">
        <w:rPr>
          <w:rFonts w:ascii="Tahoma" w:hAnsi="Tahoma" w:cs="Tahoma"/>
        </w:rPr>
        <w:t>ț</w:t>
      </w:r>
      <w:r>
        <w:t>ia în vigoare;</w:t>
      </w:r>
    </w:p>
    <w:p w14:paraId="5828E263" w14:textId="77777777" w:rsidR="0057244F" w:rsidRPr="00913541" w:rsidRDefault="0057244F" w:rsidP="00B96330">
      <w:pPr>
        <w:jc w:val="both"/>
      </w:pPr>
      <w:r>
        <w:t xml:space="preserve">  </w:t>
      </w:r>
      <w:r w:rsidRPr="00913541">
        <w:t>-</w:t>
      </w:r>
      <w:r>
        <w:t xml:space="preserve"> </w:t>
      </w:r>
      <w:r w:rsidRPr="00913541">
        <w:t xml:space="preserve">respectă programul de lucru stabilit de </w:t>
      </w:r>
      <w:r w:rsidRPr="00913541">
        <w:rPr>
          <w:rFonts w:ascii="Tahoma" w:hAnsi="Tahoma" w:cs="Tahoma"/>
        </w:rPr>
        <w:t>ș</w:t>
      </w:r>
      <w:r>
        <w:t>eful de centru;</w:t>
      </w:r>
    </w:p>
    <w:p w14:paraId="3381C589" w14:textId="77777777" w:rsidR="0057244F" w:rsidRPr="00913541" w:rsidRDefault="0057244F" w:rsidP="00B96330">
      <w:pPr>
        <w:jc w:val="both"/>
      </w:pPr>
      <w:r>
        <w:t xml:space="preserve">  </w:t>
      </w:r>
      <w:r w:rsidRPr="00913541">
        <w:t>- nu lipse</w:t>
      </w:r>
      <w:r w:rsidRPr="00913541">
        <w:rPr>
          <w:rFonts w:ascii="Tahoma" w:hAnsi="Tahoma" w:cs="Tahoma"/>
        </w:rPr>
        <w:t>ș</w:t>
      </w:r>
      <w:r w:rsidRPr="00913541">
        <w:t xml:space="preserve">te nemotivat </w:t>
      </w:r>
      <w:r w:rsidRPr="00913541">
        <w:rPr>
          <w:rFonts w:ascii="Tahoma" w:hAnsi="Tahoma" w:cs="Tahoma"/>
        </w:rPr>
        <w:t>ș</w:t>
      </w:r>
      <w:r w:rsidRPr="00913541">
        <w:t>i nu părăse</w:t>
      </w:r>
      <w:r w:rsidRPr="00913541">
        <w:rPr>
          <w:rFonts w:ascii="Tahoma" w:hAnsi="Tahoma" w:cs="Tahoma"/>
        </w:rPr>
        <w:t>ș</w:t>
      </w:r>
      <w:r>
        <w:t>te locul de muncă</w:t>
      </w:r>
      <w:r w:rsidRPr="00913541">
        <w:t>,</w:t>
      </w:r>
      <w:r>
        <w:t xml:space="preserve"> </w:t>
      </w:r>
      <w:r w:rsidRPr="00913541">
        <w:t>fără să anun</w:t>
      </w:r>
      <w:r w:rsidRPr="00913541">
        <w:rPr>
          <w:rFonts w:ascii="Tahoma" w:hAnsi="Tahoma" w:cs="Tahoma"/>
        </w:rPr>
        <w:t>ț</w:t>
      </w:r>
      <w:r w:rsidRPr="00913541">
        <w:t xml:space="preserve">e </w:t>
      </w:r>
      <w:r w:rsidRPr="00913541">
        <w:rPr>
          <w:rFonts w:ascii="Tahoma" w:hAnsi="Tahoma" w:cs="Tahoma"/>
        </w:rPr>
        <w:t>ș</w:t>
      </w:r>
      <w:r w:rsidRPr="00913541">
        <w:t>eful de centru;</w:t>
      </w:r>
    </w:p>
    <w:p w14:paraId="1483DCE2" w14:textId="77777777" w:rsidR="0057244F" w:rsidRDefault="0057244F" w:rsidP="00B96330">
      <w:pPr>
        <w:jc w:val="both"/>
      </w:pPr>
      <w:r>
        <w:t xml:space="preserve">  - r</w:t>
      </w:r>
      <w:r w:rsidRPr="00913541">
        <w:t xml:space="preserve">ăspunde de confidenţialitatea, corectitudinea şi legalitatea actelor şi datelor cu care intră în </w:t>
      </w:r>
    </w:p>
    <w:p w14:paraId="21BD81DA" w14:textId="77777777" w:rsidR="0057244F" w:rsidRPr="00913541" w:rsidRDefault="0057244F" w:rsidP="00B96330">
      <w:pPr>
        <w:jc w:val="both"/>
      </w:pPr>
      <w:r>
        <w:t xml:space="preserve">  </w:t>
      </w:r>
      <w:r w:rsidRPr="00913541">
        <w:t>contact pe perioada exercitării atribuţiilor de serviciu precum şi cele prezentate şefilor;</w:t>
      </w:r>
    </w:p>
    <w:p w14:paraId="7E2B4110" w14:textId="77777777" w:rsidR="0057244F" w:rsidRPr="00913541" w:rsidRDefault="0057244F" w:rsidP="00B96330">
      <w:pPr>
        <w:jc w:val="both"/>
      </w:pPr>
      <w:r>
        <w:t xml:space="preserve">   - r</w:t>
      </w:r>
      <w:r w:rsidRPr="00913541">
        <w:t>ăspunde de îndeplinirea tuturor atribuţiilor din fişa postului;</w:t>
      </w:r>
    </w:p>
    <w:p w14:paraId="5C6BFDD8" w14:textId="77777777" w:rsidR="0057244F" w:rsidRDefault="0057244F" w:rsidP="00B96330">
      <w:pPr>
        <w:jc w:val="both"/>
      </w:pPr>
      <w:r>
        <w:t xml:space="preserve">   - r</w:t>
      </w:r>
      <w:r w:rsidRPr="00913541">
        <w:t xml:space="preserve">espectă dreptul la protejarea imaginii publice </w:t>
      </w:r>
      <w:r w:rsidRPr="00913541">
        <w:rPr>
          <w:rFonts w:ascii="Tahoma" w:hAnsi="Tahoma" w:cs="Tahoma"/>
        </w:rPr>
        <w:t>ș</w:t>
      </w:r>
      <w:r w:rsidRPr="00913541">
        <w:t>i a vie</w:t>
      </w:r>
      <w:r w:rsidRPr="00913541">
        <w:rPr>
          <w:rFonts w:ascii="Tahoma" w:hAnsi="Tahoma" w:cs="Tahoma"/>
        </w:rPr>
        <w:t>ț</w:t>
      </w:r>
      <w:r w:rsidRPr="00913541">
        <w:t>ii intime, priv</w:t>
      </w:r>
      <w:r>
        <w:t>a</w:t>
      </w:r>
      <w:r w:rsidRPr="00913541">
        <w:t xml:space="preserve">te </w:t>
      </w:r>
      <w:r w:rsidRPr="00913541">
        <w:rPr>
          <w:rFonts w:ascii="Tahoma" w:hAnsi="Tahoma" w:cs="Tahoma"/>
        </w:rPr>
        <w:t>ș</w:t>
      </w:r>
      <w:r w:rsidRPr="00913541">
        <w:t xml:space="preserve">i a beneficiarilor </w:t>
      </w:r>
      <w:r>
        <w:t xml:space="preserve"> </w:t>
      </w:r>
    </w:p>
    <w:p w14:paraId="35F62B33" w14:textId="77777777" w:rsidR="0057244F" w:rsidRDefault="0057244F" w:rsidP="00B96330">
      <w:pPr>
        <w:jc w:val="both"/>
      </w:pPr>
      <w:r>
        <w:t xml:space="preserve">   </w:t>
      </w:r>
      <w:r w:rsidRPr="00913541">
        <w:t>centrului, fiind interzisă orice ac</w:t>
      </w:r>
      <w:r w:rsidRPr="00913541">
        <w:rPr>
          <w:rFonts w:ascii="Tahoma" w:hAnsi="Tahoma" w:cs="Tahoma"/>
        </w:rPr>
        <w:t>ț</w:t>
      </w:r>
      <w:r w:rsidRPr="00913541">
        <w:t xml:space="preserve">iune de natură să afecteze imaginea publică a beneficiarului sau </w:t>
      </w:r>
      <w:r>
        <w:t xml:space="preserve">  </w:t>
      </w:r>
    </w:p>
    <w:p w14:paraId="3FE4144D" w14:textId="77777777" w:rsidR="0057244F" w:rsidRPr="00913541" w:rsidRDefault="0057244F" w:rsidP="00B96330">
      <w:pPr>
        <w:jc w:val="both"/>
      </w:pPr>
      <w:r>
        <w:t xml:space="preserve">   </w:t>
      </w:r>
      <w:r w:rsidRPr="00913541">
        <w:t>dreptul acestuia la via</w:t>
      </w:r>
      <w:r w:rsidRPr="00913541">
        <w:rPr>
          <w:rFonts w:ascii="Tahoma" w:hAnsi="Tahoma" w:cs="Tahoma"/>
        </w:rPr>
        <w:t>ț</w:t>
      </w:r>
      <w:r w:rsidRPr="00913541">
        <w:t xml:space="preserve">a intimă, privată </w:t>
      </w:r>
      <w:r w:rsidRPr="00913541">
        <w:rPr>
          <w:rFonts w:ascii="Tahoma" w:hAnsi="Tahoma" w:cs="Tahoma"/>
        </w:rPr>
        <w:t>ș</w:t>
      </w:r>
      <w:r w:rsidRPr="00913541">
        <w:t>i familială;</w:t>
      </w:r>
    </w:p>
    <w:p w14:paraId="2BEBA078" w14:textId="77777777" w:rsidR="0057244F" w:rsidRDefault="0057244F" w:rsidP="00B96330">
      <w:pPr>
        <w:jc w:val="both"/>
        <w:rPr>
          <w:lang w:val="pt-BR"/>
        </w:rPr>
      </w:pPr>
      <w:r>
        <w:rPr>
          <w:lang w:val="pt-BR"/>
        </w:rPr>
        <w:t xml:space="preserve">    </w:t>
      </w:r>
      <w:r w:rsidRPr="00913541">
        <w:rPr>
          <w:lang w:val="pt-BR"/>
        </w:rPr>
        <w:t>-</w:t>
      </w:r>
      <w:r>
        <w:rPr>
          <w:lang w:val="pt-BR"/>
        </w:rPr>
        <w:t xml:space="preserve">  </w:t>
      </w:r>
      <w:r w:rsidRPr="00913541">
        <w:rPr>
          <w:lang w:val="pt-BR"/>
        </w:rPr>
        <w:t>alte atribuţii trasate de şeful de centru, precum şi cele pre</w:t>
      </w:r>
      <w:r>
        <w:rPr>
          <w:lang w:val="pt-BR"/>
        </w:rPr>
        <w:t xml:space="preserve">văzute de legislaţia în vigoare. </w:t>
      </w:r>
    </w:p>
    <w:p w14:paraId="0977F4E9" w14:textId="77777777" w:rsidR="0057244F" w:rsidRPr="00913541" w:rsidRDefault="0057244F" w:rsidP="008629C2">
      <w:pPr>
        <w:spacing w:line="100" w:lineRule="atLeast"/>
        <w:rPr>
          <w:lang w:val="it-IT"/>
        </w:rPr>
      </w:pPr>
    </w:p>
    <w:p w14:paraId="59FB55E6" w14:textId="77777777" w:rsidR="0057244F" w:rsidRDefault="0057244F" w:rsidP="00710377">
      <w:pPr>
        <w:rPr>
          <w:b/>
          <w:lang w:val="en-US"/>
        </w:rPr>
      </w:pPr>
      <w:r>
        <w:rPr>
          <w:b/>
          <w:lang w:val="en-US"/>
        </w:rPr>
        <w:t xml:space="preserve">        </w:t>
      </w:r>
      <w:r w:rsidRPr="003856BD">
        <w:rPr>
          <w:b/>
          <w:lang w:val="en-US"/>
        </w:rPr>
        <w:t xml:space="preserve">e) </w:t>
      </w:r>
      <w:proofErr w:type="spellStart"/>
      <w:r>
        <w:rPr>
          <w:b/>
          <w:lang w:val="en-US"/>
        </w:rPr>
        <w:t>Psihopedagog</w:t>
      </w:r>
      <w:proofErr w:type="spellEnd"/>
    </w:p>
    <w:p w14:paraId="1A1B4ECB" w14:textId="77777777" w:rsidR="0057244F" w:rsidRDefault="0057244F" w:rsidP="00710377">
      <w:pPr>
        <w:rPr>
          <w:b/>
          <w:lang w:val="en-US"/>
        </w:rPr>
      </w:pPr>
      <w:r>
        <w:rPr>
          <w:b/>
          <w:lang w:val="en-US"/>
        </w:rPr>
        <w:t xml:space="preserve">         </w:t>
      </w:r>
      <w:proofErr w:type="spellStart"/>
      <w:r>
        <w:rPr>
          <w:b/>
          <w:lang w:val="en-US"/>
        </w:rPr>
        <w:t>Atribu</w:t>
      </w:r>
      <w:r>
        <w:rPr>
          <w:rFonts w:ascii="Tahoma" w:hAnsi="Tahoma" w:cs="Tahoma"/>
          <w:b/>
          <w:lang w:val="en-US"/>
        </w:rPr>
        <w:t>ț</w:t>
      </w:r>
      <w:r>
        <w:rPr>
          <w:b/>
          <w:lang w:val="en-US"/>
        </w:rPr>
        <w:t>ii</w:t>
      </w:r>
      <w:proofErr w:type="spellEnd"/>
      <w:r>
        <w:rPr>
          <w:b/>
          <w:lang w:val="en-US"/>
        </w:rPr>
        <w:t xml:space="preserve"> </w:t>
      </w:r>
      <w:proofErr w:type="spellStart"/>
      <w:r>
        <w:rPr>
          <w:b/>
          <w:lang w:val="en-US"/>
        </w:rPr>
        <w:t>principale</w:t>
      </w:r>
      <w:proofErr w:type="spellEnd"/>
    </w:p>
    <w:p w14:paraId="24AA8D5A" w14:textId="77777777" w:rsidR="0057244F" w:rsidRDefault="0057244F" w:rsidP="00413A50">
      <w:pPr>
        <w:ind w:firstLine="284"/>
        <w:rPr>
          <w:b/>
        </w:rPr>
      </w:pPr>
      <w:r>
        <w:t>-  elaborează planul activităţii de consiliere psihopedagogică;</w:t>
      </w:r>
    </w:p>
    <w:p w14:paraId="3DFD73BD"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xml:space="preserve">- desfăşoară activităţi de stimulare senzorio-motorie, cognitivă </w:t>
      </w:r>
      <w:r>
        <w:rPr>
          <w:rFonts w:ascii="Tahoma" w:hAnsi="Tahoma" w:cs="Tahoma"/>
          <w:color w:val="000000"/>
          <w:sz w:val="24"/>
          <w:szCs w:val="24"/>
          <w:lang w:val="ro-RO"/>
        </w:rPr>
        <w:t>ș</w:t>
      </w:r>
      <w:r>
        <w:rPr>
          <w:rFonts w:ascii="Times New Roman" w:hAnsi="Times New Roman"/>
          <w:color w:val="000000"/>
          <w:sz w:val="24"/>
          <w:szCs w:val="24"/>
          <w:lang w:val="ro-RO"/>
        </w:rPr>
        <w:t>i de limbaj, de educaţie şi reabilitare comportamentală pentru beneficiari;</w:t>
      </w:r>
      <w:r>
        <w:rPr>
          <w:rFonts w:ascii="Times New Roman" w:hAnsi="Times New Roman"/>
          <w:sz w:val="24"/>
          <w:szCs w:val="24"/>
        </w:rPr>
        <w:t xml:space="preserve"> </w:t>
      </w:r>
    </w:p>
    <w:p w14:paraId="3F4DDC6C"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utilizează terapii specifice psihopedagogice adecvate fiecărui beneficiar;</w:t>
      </w:r>
      <w:r>
        <w:rPr>
          <w:rFonts w:ascii="Times New Roman" w:hAnsi="Times New Roman"/>
          <w:sz w:val="24"/>
          <w:szCs w:val="24"/>
        </w:rPr>
        <w:t xml:space="preserve"> </w:t>
      </w:r>
    </w:p>
    <w:p w14:paraId="290DEF02"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desfăşoară activităţi de educaţie şi reabilitare comportamentală precum şi terapii specifice pentru beneficiari;</w:t>
      </w:r>
      <w:r>
        <w:rPr>
          <w:rFonts w:ascii="Times New Roman" w:hAnsi="Times New Roman"/>
          <w:sz w:val="24"/>
          <w:szCs w:val="24"/>
        </w:rPr>
        <w:t xml:space="preserve"> </w:t>
      </w:r>
    </w:p>
    <w:p w14:paraId="1696D60D"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colaborează cu ceilalţi specialişti şi cu alţi angajaţi în vederea evaluării, desfăşurării de programe de consiliere şi terapii specifice psihopedagogice;</w:t>
      </w:r>
      <w:r>
        <w:rPr>
          <w:rFonts w:ascii="Times New Roman" w:hAnsi="Times New Roman"/>
          <w:sz w:val="24"/>
          <w:szCs w:val="24"/>
        </w:rPr>
        <w:t xml:space="preserve"> </w:t>
      </w:r>
    </w:p>
    <w:p w14:paraId="339E7EA6"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elaborează recomandări psihopedagogice menite să faciliteze progresul beneficiarului în toate ariile de dezvoltare;</w:t>
      </w:r>
      <w:r>
        <w:rPr>
          <w:rFonts w:ascii="Times New Roman" w:hAnsi="Times New Roman"/>
          <w:sz w:val="24"/>
          <w:szCs w:val="24"/>
        </w:rPr>
        <w:t xml:space="preserve"> </w:t>
      </w:r>
    </w:p>
    <w:p w14:paraId="626D7C8C" w14:textId="77777777"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color w:val="000000"/>
          <w:sz w:val="24"/>
          <w:szCs w:val="24"/>
          <w:lang w:val="ro-RO"/>
        </w:rPr>
        <w:lastRenderedPageBreak/>
        <w:t>- face rapoarte privind progresele fiecărui beneficiar în parte, în urma şedinţelor individuale sau de grup;</w:t>
      </w:r>
      <w:r>
        <w:rPr>
          <w:rFonts w:ascii="Times New Roman" w:hAnsi="Times New Roman"/>
          <w:sz w:val="24"/>
          <w:szCs w:val="24"/>
        </w:rPr>
        <w:t xml:space="preserve"> </w:t>
      </w:r>
    </w:p>
    <w:p w14:paraId="1D4FE353" w14:textId="77777777" w:rsidR="0057244F" w:rsidRDefault="0057244F" w:rsidP="00413A50">
      <w:pPr>
        <w:pStyle w:val="TableContents"/>
        <w:tabs>
          <w:tab w:val="left" w:pos="0"/>
        </w:tabs>
        <w:spacing w:after="0"/>
        <w:ind w:firstLine="284"/>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întocmeşte</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fiecare</w:t>
      </w:r>
      <w:proofErr w:type="spellEnd"/>
      <w:r>
        <w:rPr>
          <w:rFonts w:ascii="Times New Roman" w:hAnsi="Times New Roman"/>
          <w:sz w:val="24"/>
          <w:szCs w:val="24"/>
        </w:rPr>
        <w:t xml:space="preserve"> </w:t>
      </w:r>
      <w:proofErr w:type="spellStart"/>
      <w:r>
        <w:rPr>
          <w:rFonts w:ascii="Times New Roman" w:hAnsi="Times New Roman"/>
          <w:sz w:val="24"/>
          <w:szCs w:val="24"/>
        </w:rPr>
        <w:t>beneficiar</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parte</w:t>
      </w:r>
      <w:proofErr w:type="spellEnd"/>
      <w:r>
        <w:rPr>
          <w:rFonts w:ascii="Times New Roman" w:hAnsi="Times New Roman"/>
          <w:sz w:val="24"/>
          <w:szCs w:val="24"/>
        </w:rPr>
        <w:t xml:space="preserve">, </w:t>
      </w:r>
      <w:proofErr w:type="spellStart"/>
      <w:r>
        <w:rPr>
          <w:rFonts w:ascii="Times New Roman" w:hAnsi="Times New Roman"/>
          <w:b/>
          <w:i/>
          <w:sz w:val="24"/>
          <w:szCs w:val="24"/>
        </w:rPr>
        <w:t>Fişa</w:t>
      </w:r>
      <w:proofErr w:type="spellEnd"/>
      <w:r>
        <w:rPr>
          <w:rFonts w:ascii="Times New Roman" w:hAnsi="Times New Roman"/>
          <w:b/>
          <w:i/>
          <w:sz w:val="24"/>
          <w:szCs w:val="24"/>
        </w:rPr>
        <w:t xml:space="preserve"> </w:t>
      </w:r>
      <w:proofErr w:type="spellStart"/>
      <w:r>
        <w:rPr>
          <w:rFonts w:ascii="Times New Roman" w:hAnsi="Times New Roman"/>
          <w:b/>
          <w:i/>
          <w:sz w:val="24"/>
          <w:szCs w:val="24"/>
        </w:rPr>
        <w:t>beneficiarului</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care </w:t>
      </w:r>
      <w:proofErr w:type="spellStart"/>
      <w:r>
        <w:rPr>
          <w:rFonts w:ascii="Times New Roman" w:hAnsi="Times New Roman"/>
          <w:sz w:val="24"/>
          <w:szCs w:val="24"/>
        </w:rPr>
        <w:t>consemnează</w:t>
      </w:r>
      <w:proofErr w:type="spellEnd"/>
      <w:r>
        <w:rPr>
          <w:rFonts w:ascii="Times New Roman" w:hAnsi="Times New Roman"/>
          <w:sz w:val="24"/>
          <w:szCs w:val="24"/>
        </w:rPr>
        <w:t xml:space="preserve"> </w:t>
      </w:r>
      <w:proofErr w:type="spellStart"/>
      <w:r>
        <w:rPr>
          <w:rFonts w:ascii="Times New Roman" w:hAnsi="Times New Roman"/>
          <w:sz w:val="24"/>
          <w:szCs w:val="24"/>
        </w:rPr>
        <w:t>interven</w:t>
      </w:r>
      <w:r>
        <w:rPr>
          <w:rFonts w:ascii="Tahoma" w:hAnsi="Tahoma" w:cs="Tahoma"/>
          <w:sz w:val="24"/>
          <w:szCs w:val="24"/>
        </w:rPr>
        <w:t>ț</w:t>
      </w:r>
      <w:r>
        <w:rPr>
          <w:rFonts w:ascii="Times New Roman" w:hAnsi="Times New Roman"/>
          <w:sz w:val="24"/>
          <w:szCs w:val="24"/>
        </w:rPr>
        <w:t>ia</w:t>
      </w:r>
      <w:proofErr w:type="spellEnd"/>
      <w:r>
        <w:rPr>
          <w:rFonts w:ascii="Times New Roman" w:hAnsi="Times New Roman"/>
          <w:sz w:val="24"/>
          <w:szCs w:val="24"/>
        </w:rPr>
        <w:t xml:space="preserve"> </w:t>
      </w:r>
      <w:proofErr w:type="spellStart"/>
      <w:r>
        <w:rPr>
          <w:rFonts w:ascii="Tahoma" w:hAnsi="Tahoma" w:cs="Tahoma"/>
          <w:sz w:val="24"/>
          <w:szCs w:val="24"/>
        </w:rPr>
        <w:t>ș</w:t>
      </w:r>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durata</w:t>
      </w:r>
      <w:proofErr w:type="spellEnd"/>
      <w:r>
        <w:rPr>
          <w:rFonts w:ascii="Times New Roman" w:hAnsi="Times New Roman"/>
          <w:sz w:val="24"/>
          <w:szCs w:val="24"/>
        </w:rPr>
        <w:t xml:space="preserve"> </w:t>
      </w:r>
      <w:proofErr w:type="spellStart"/>
      <w:r>
        <w:rPr>
          <w:rFonts w:ascii="Times New Roman" w:hAnsi="Times New Roman"/>
          <w:sz w:val="24"/>
          <w:szCs w:val="24"/>
        </w:rPr>
        <w:t>acesteia</w:t>
      </w:r>
      <w:proofErr w:type="spellEnd"/>
      <w:r>
        <w:rPr>
          <w:rFonts w:ascii="Times New Roman" w:hAnsi="Times New Roman"/>
          <w:sz w:val="24"/>
          <w:szCs w:val="24"/>
        </w:rPr>
        <w:t xml:space="preserve"> </w:t>
      </w:r>
      <w:proofErr w:type="spellStart"/>
      <w:r>
        <w:rPr>
          <w:rFonts w:ascii="Tahoma" w:hAnsi="Tahoma" w:cs="Tahoma"/>
          <w:sz w:val="24"/>
          <w:szCs w:val="24"/>
        </w:rPr>
        <w:t>ș</w:t>
      </w:r>
      <w:r>
        <w:rPr>
          <w:rFonts w:ascii="Times New Roman" w:hAnsi="Times New Roman"/>
          <w:sz w:val="24"/>
          <w:szCs w:val="24"/>
        </w:rPr>
        <w:t>i</w:t>
      </w:r>
      <w:proofErr w:type="spellEnd"/>
      <w:r>
        <w:rPr>
          <w:rFonts w:ascii="Times New Roman" w:hAnsi="Times New Roman"/>
          <w:sz w:val="24"/>
          <w:szCs w:val="24"/>
        </w:rPr>
        <w:t xml:space="preserve"> o </w:t>
      </w:r>
      <w:proofErr w:type="spellStart"/>
      <w:r>
        <w:rPr>
          <w:rFonts w:ascii="Times New Roman" w:hAnsi="Times New Roman"/>
          <w:sz w:val="24"/>
          <w:szCs w:val="24"/>
        </w:rPr>
        <w:t>depune</w:t>
      </w:r>
      <w:proofErr w:type="spellEnd"/>
      <w:r>
        <w:rPr>
          <w:rFonts w:ascii="Times New Roman" w:hAnsi="Times New Roman"/>
          <w:sz w:val="24"/>
          <w:szCs w:val="24"/>
        </w:rPr>
        <w:t xml:space="preserve"> la </w:t>
      </w:r>
      <w:proofErr w:type="spellStart"/>
      <w:r>
        <w:rPr>
          <w:rFonts w:ascii="Times New Roman" w:hAnsi="Times New Roman"/>
          <w:sz w:val="24"/>
          <w:szCs w:val="24"/>
        </w:rPr>
        <w:t>dosar</w:t>
      </w:r>
      <w:proofErr w:type="spellEnd"/>
      <w:r>
        <w:rPr>
          <w:rFonts w:ascii="Times New Roman" w:hAnsi="Times New Roman"/>
          <w:sz w:val="24"/>
          <w:szCs w:val="24"/>
        </w:rPr>
        <w:t xml:space="preserve"> </w:t>
      </w:r>
      <w:proofErr w:type="spellStart"/>
      <w:r>
        <w:rPr>
          <w:rFonts w:ascii="Times New Roman" w:hAnsi="Times New Roman"/>
          <w:sz w:val="24"/>
          <w:szCs w:val="24"/>
        </w:rPr>
        <w:t>până</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04 a </w:t>
      </w:r>
      <w:proofErr w:type="spellStart"/>
      <w:r>
        <w:rPr>
          <w:rFonts w:ascii="Times New Roman" w:hAnsi="Times New Roman"/>
          <w:sz w:val="24"/>
          <w:szCs w:val="24"/>
        </w:rPr>
        <w:t>lunii</w:t>
      </w:r>
      <w:proofErr w:type="spellEnd"/>
      <w:r>
        <w:rPr>
          <w:rFonts w:ascii="Times New Roman" w:hAnsi="Times New Roman"/>
          <w:sz w:val="24"/>
          <w:szCs w:val="24"/>
        </w:rPr>
        <w:t xml:space="preserve"> </w:t>
      </w:r>
      <w:proofErr w:type="spellStart"/>
      <w:r>
        <w:rPr>
          <w:rFonts w:ascii="Times New Roman" w:hAnsi="Times New Roman"/>
          <w:sz w:val="24"/>
          <w:szCs w:val="24"/>
        </w:rPr>
        <w:t>următoare</w:t>
      </w:r>
      <w:proofErr w:type="spellEnd"/>
      <w:r>
        <w:rPr>
          <w:rFonts w:ascii="Times New Roman" w:hAnsi="Times New Roman"/>
          <w:sz w:val="24"/>
          <w:szCs w:val="24"/>
        </w:rPr>
        <w:t>;</w:t>
      </w:r>
    </w:p>
    <w:p w14:paraId="1CD0A02D" w14:textId="77777777" w:rsidR="0057244F" w:rsidRDefault="0057244F" w:rsidP="00413A50">
      <w:pPr>
        <w:widowControl w:val="0"/>
        <w:tabs>
          <w:tab w:val="left" w:pos="75"/>
          <w:tab w:val="num" w:pos="709"/>
        </w:tabs>
        <w:suppressAutoHyphens/>
        <w:spacing w:line="100" w:lineRule="atLeast"/>
        <w:ind w:firstLine="284"/>
        <w:jc w:val="both"/>
      </w:pPr>
      <w:r>
        <w:t>- efectuează activită</w:t>
      </w:r>
      <w:r>
        <w:rPr>
          <w:rFonts w:ascii="Tahoma" w:hAnsi="Tahoma" w:cs="Tahoma"/>
        </w:rPr>
        <w:t>ț</w:t>
      </w:r>
      <w:r>
        <w:t xml:space="preserve">i de informare </w:t>
      </w:r>
      <w:r>
        <w:rPr>
          <w:rFonts w:ascii="Tahoma" w:hAnsi="Tahoma" w:cs="Tahoma"/>
        </w:rPr>
        <w:t>ș</w:t>
      </w:r>
      <w:r>
        <w:t>i consiliere psihologică conform planificării din</w:t>
      </w:r>
      <w:r w:rsidRPr="00541DD2">
        <w:t xml:space="preserve"> </w:t>
      </w:r>
      <w:r>
        <w:t>Planul Personalizat/ Planul Personal de Viitor;</w:t>
      </w:r>
    </w:p>
    <w:p w14:paraId="0A9D9A98" w14:textId="77777777"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sz w:val="24"/>
          <w:szCs w:val="24"/>
        </w:rPr>
        <w:t>- stabile</w:t>
      </w:r>
      <w:r>
        <w:rPr>
          <w:rFonts w:ascii="Tahoma" w:hAnsi="Tahoma" w:cs="Tahoma"/>
          <w:sz w:val="24"/>
          <w:szCs w:val="24"/>
          <w:lang w:val="ro-RO"/>
        </w:rPr>
        <w:t>ș</w:t>
      </w:r>
      <w:proofErr w:type="spellStart"/>
      <w:r>
        <w:rPr>
          <w:rFonts w:ascii="Times New Roman" w:hAnsi="Times New Roman"/>
          <w:sz w:val="24"/>
          <w:szCs w:val="24"/>
        </w:rPr>
        <w:t>te</w:t>
      </w:r>
      <w:proofErr w:type="spellEnd"/>
      <w:r>
        <w:rPr>
          <w:rFonts w:ascii="Times New Roman" w:hAnsi="Times New Roman"/>
          <w:sz w:val="24"/>
          <w:szCs w:val="24"/>
        </w:rPr>
        <w:t xml:space="preserve"> </w:t>
      </w:r>
      <w:proofErr w:type="spellStart"/>
      <w:r>
        <w:rPr>
          <w:rFonts w:ascii="Times New Roman" w:hAnsi="Times New Roman"/>
          <w:sz w:val="24"/>
          <w:szCs w:val="24"/>
        </w:rPr>
        <w:t>obiective</w:t>
      </w:r>
      <w:proofErr w:type="spellEnd"/>
      <w:r>
        <w:rPr>
          <w:rFonts w:ascii="Times New Roman" w:hAnsi="Times New Roman"/>
          <w:sz w:val="24"/>
          <w:szCs w:val="24"/>
        </w:rPr>
        <w:t xml:space="preserve"> </w:t>
      </w:r>
      <w:proofErr w:type="spellStart"/>
      <w:r>
        <w:rPr>
          <w:rFonts w:ascii="Tahoma" w:hAnsi="Tahoma" w:cs="Tahoma"/>
          <w:sz w:val="24"/>
          <w:szCs w:val="24"/>
        </w:rPr>
        <w:t>ș</w:t>
      </w:r>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efectuează</w:t>
      </w:r>
      <w:proofErr w:type="spellEnd"/>
      <w:r>
        <w:rPr>
          <w:rFonts w:ascii="Times New Roman" w:hAnsi="Times New Roman"/>
          <w:sz w:val="24"/>
          <w:szCs w:val="24"/>
        </w:rPr>
        <w:t xml:space="preserve"> </w:t>
      </w:r>
      <w:proofErr w:type="spellStart"/>
      <w:r>
        <w:rPr>
          <w:rFonts w:ascii="Times New Roman" w:hAnsi="Times New Roman"/>
          <w:sz w:val="24"/>
          <w:szCs w:val="24"/>
        </w:rPr>
        <w:t>activită</w:t>
      </w:r>
      <w:r>
        <w:rPr>
          <w:rFonts w:ascii="Tahoma" w:hAnsi="Tahoma" w:cs="Tahoma"/>
          <w:sz w:val="24"/>
          <w:szCs w:val="24"/>
        </w:rPr>
        <w:t>ț</w:t>
      </w:r>
      <w:r>
        <w:rPr>
          <w:rFonts w:ascii="Times New Roman" w:hAnsi="Times New Roman"/>
          <w:sz w:val="24"/>
          <w:szCs w:val="24"/>
        </w:rPr>
        <w:t>i</w:t>
      </w:r>
      <w:proofErr w:type="spellEnd"/>
      <w:r>
        <w:rPr>
          <w:rFonts w:ascii="Times New Roman" w:hAnsi="Times New Roman"/>
          <w:sz w:val="24"/>
          <w:szCs w:val="24"/>
        </w:rPr>
        <w:t xml:space="preserve"> cu </w:t>
      </w:r>
      <w:proofErr w:type="spellStart"/>
      <w:r>
        <w:rPr>
          <w:rFonts w:ascii="Times New Roman" w:hAnsi="Times New Roman"/>
          <w:sz w:val="24"/>
          <w:szCs w:val="24"/>
        </w:rPr>
        <w:t>beneficiarii</w:t>
      </w:r>
      <w:proofErr w:type="spellEnd"/>
      <w:r>
        <w:rPr>
          <w:rFonts w:ascii="Times New Roman" w:hAnsi="Times New Roman"/>
          <w:sz w:val="24"/>
          <w:szCs w:val="24"/>
        </w:rPr>
        <w:t>;</w:t>
      </w:r>
    </w:p>
    <w:p w14:paraId="5B406E31" w14:textId="77777777" w:rsidR="0057244F" w:rsidRDefault="0057244F" w:rsidP="00413A50">
      <w:pPr>
        <w:spacing w:line="100" w:lineRule="atLeast"/>
        <w:ind w:firstLine="284"/>
        <w:jc w:val="both"/>
      </w:pPr>
      <w:r>
        <w:t>- se asigură că dosarele  beneficiarilor sunt completate corespunzător (Fi</w:t>
      </w:r>
      <w:r>
        <w:rPr>
          <w:rFonts w:ascii="Tahoma" w:hAnsi="Tahoma" w:cs="Tahoma"/>
        </w:rPr>
        <w:t>ș</w:t>
      </w:r>
      <w:r>
        <w:t>a de evaluare,</w:t>
      </w:r>
      <w:r w:rsidRPr="00541DD2">
        <w:t xml:space="preserve"> </w:t>
      </w:r>
      <w:r>
        <w:t>Planul Personalizat/Plan Personal de Viitor, Fi</w:t>
      </w:r>
      <w:r>
        <w:rPr>
          <w:rFonts w:ascii="Tahoma" w:hAnsi="Tahoma" w:cs="Tahoma"/>
        </w:rPr>
        <w:t>ș</w:t>
      </w:r>
      <w:r>
        <w:t>a beneficiarului, Fi</w:t>
      </w:r>
      <w:r>
        <w:rPr>
          <w:rFonts w:ascii="Tahoma" w:hAnsi="Tahoma" w:cs="Tahoma"/>
        </w:rPr>
        <w:t>ș</w:t>
      </w:r>
      <w:r>
        <w:t>a de monitorizare, Fi</w:t>
      </w:r>
      <w:r>
        <w:rPr>
          <w:rFonts w:ascii="Tahoma" w:hAnsi="Tahoma" w:cs="Tahoma"/>
        </w:rPr>
        <w:t>ș</w:t>
      </w:r>
      <w:r>
        <w:t>a de monitorizare a stării de sănătate, Fi</w:t>
      </w:r>
      <w:r>
        <w:rPr>
          <w:rFonts w:ascii="Tahoma" w:hAnsi="Tahoma" w:cs="Tahoma"/>
        </w:rPr>
        <w:t>ș</w:t>
      </w:r>
      <w:r>
        <w:t>a de identificare a riscurilor, Planul de ac</w:t>
      </w:r>
      <w:r>
        <w:rPr>
          <w:rFonts w:ascii="Tahoma" w:hAnsi="Tahoma" w:cs="Tahoma"/>
        </w:rPr>
        <w:t>ț</w:t>
      </w:r>
      <w:r>
        <w:t>iune, etc);</w:t>
      </w:r>
    </w:p>
    <w:p w14:paraId="51D037C0" w14:textId="77777777"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sz w:val="24"/>
          <w:szCs w:val="24"/>
        </w:rPr>
        <w:t xml:space="preserve">-  </w:t>
      </w:r>
      <w:proofErr w:type="spellStart"/>
      <w:r>
        <w:rPr>
          <w:rFonts w:ascii="Times New Roman" w:hAnsi="Times New Roman"/>
          <w:sz w:val="24"/>
          <w:szCs w:val="24"/>
        </w:rPr>
        <w:t>efectuează</w:t>
      </w:r>
      <w:proofErr w:type="spellEnd"/>
      <w:r>
        <w:rPr>
          <w:rFonts w:ascii="Times New Roman" w:hAnsi="Times New Roman"/>
          <w:sz w:val="24"/>
          <w:szCs w:val="24"/>
        </w:rPr>
        <w:t xml:space="preserve"> </w:t>
      </w:r>
      <w:proofErr w:type="spellStart"/>
      <w:r>
        <w:rPr>
          <w:rFonts w:ascii="Times New Roman" w:hAnsi="Times New Roman"/>
          <w:sz w:val="24"/>
          <w:szCs w:val="24"/>
        </w:rPr>
        <w:t>activită</w:t>
      </w:r>
      <w:r>
        <w:rPr>
          <w:rFonts w:ascii="Tahoma" w:hAnsi="Tahoma" w:cs="Tahoma"/>
          <w:sz w:val="24"/>
          <w:szCs w:val="24"/>
        </w:rPr>
        <w:t>ț</w:t>
      </w:r>
      <w:r>
        <w:rPr>
          <w:rFonts w:ascii="Times New Roman" w:hAnsi="Times New Roman"/>
          <w:sz w:val="24"/>
          <w:szCs w:val="24"/>
        </w:rPr>
        <w:t>i</w:t>
      </w:r>
      <w:proofErr w:type="spellEnd"/>
      <w:r>
        <w:rPr>
          <w:rFonts w:ascii="Times New Roman" w:hAnsi="Times New Roman"/>
          <w:sz w:val="24"/>
          <w:szCs w:val="24"/>
        </w:rPr>
        <w:t xml:space="preserve"> de </w:t>
      </w:r>
      <w:proofErr w:type="spellStart"/>
      <w:r>
        <w:rPr>
          <w:rFonts w:ascii="Times New Roman" w:hAnsi="Times New Roman"/>
          <w:sz w:val="24"/>
          <w:szCs w:val="24"/>
        </w:rPr>
        <w:t>îndrumare</w:t>
      </w:r>
      <w:proofErr w:type="spellEnd"/>
      <w:r>
        <w:rPr>
          <w:rFonts w:ascii="Times New Roman" w:hAnsi="Times New Roman"/>
          <w:sz w:val="24"/>
          <w:szCs w:val="24"/>
        </w:rPr>
        <w:t xml:space="preserve"> </w:t>
      </w:r>
      <w:proofErr w:type="spellStart"/>
      <w:r>
        <w:rPr>
          <w:rFonts w:ascii="Times New Roman" w:hAnsi="Times New Roman"/>
          <w:sz w:val="24"/>
          <w:szCs w:val="24"/>
        </w:rPr>
        <w:t>voca</w:t>
      </w:r>
      <w:r>
        <w:rPr>
          <w:rFonts w:ascii="Tahoma" w:hAnsi="Tahoma" w:cs="Tahoma"/>
          <w:sz w:val="24"/>
          <w:szCs w:val="24"/>
        </w:rPr>
        <w:t>ț</w:t>
      </w:r>
      <w:r>
        <w:rPr>
          <w:rFonts w:ascii="Times New Roman" w:hAnsi="Times New Roman"/>
          <w:sz w:val="24"/>
          <w:szCs w:val="24"/>
        </w:rPr>
        <w:t>ională</w:t>
      </w:r>
      <w:proofErr w:type="spellEnd"/>
      <w:r>
        <w:rPr>
          <w:rFonts w:ascii="Times New Roman" w:hAnsi="Times New Roman"/>
          <w:sz w:val="24"/>
          <w:szCs w:val="24"/>
        </w:rPr>
        <w:t xml:space="preserve"> </w:t>
      </w:r>
      <w:proofErr w:type="spellStart"/>
      <w:r>
        <w:rPr>
          <w:rFonts w:ascii="Times New Roman" w:hAnsi="Times New Roman"/>
          <w:sz w:val="24"/>
          <w:szCs w:val="24"/>
        </w:rPr>
        <w:t>pentru</w:t>
      </w:r>
      <w:proofErr w:type="spellEnd"/>
      <w:r>
        <w:rPr>
          <w:rFonts w:ascii="Times New Roman" w:hAnsi="Times New Roman"/>
          <w:sz w:val="24"/>
          <w:szCs w:val="24"/>
        </w:rPr>
        <w:t xml:space="preserve"> </w:t>
      </w:r>
      <w:proofErr w:type="spellStart"/>
      <w:r>
        <w:rPr>
          <w:rFonts w:ascii="Times New Roman" w:hAnsi="Times New Roman"/>
          <w:sz w:val="24"/>
          <w:szCs w:val="24"/>
        </w:rPr>
        <w:t>beneficiarii</w:t>
      </w:r>
      <w:proofErr w:type="spellEnd"/>
      <w:r>
        <w:rPr>
          <w:rFonts w:ascii="Times New Roman" w:hAnsi="Times New Roman"/>
          <w:sz w:val="24"/>
          <w:szCs w:val="24"/>
        </w:rPr>
        <w:t xml:space="preserve"> cu </w:t>
      </w:r>
      <w:proofErr w:type="spellStart"/>
      <w:r>
        <w:rPr>
          <w:rFonts w:ascii="Times New Roman" w:hAnsi="Times New Roman"/>
          <w:sz w:val="24"/>
          <w:szCs w:val="24"/>
        </w:rPr>
        <w:t>abili</w:t>
      </w:r>
      <w:r>
        <w:rPr>
          <w:rFonts w:ascii="Tahoma" w:hAnsi="Tahoma" w:cs="Tahoma"/>
          <w:sz w:val="24"/>
          <w:szCs w:val="24"/>
        </w:rPr>
        <w:t>ță</w:t>
      </w:r>
      <w:r>
        <w:rPr>
          <w:rFonts w:ascii="Times New Roman" w:hAnsi="Times New Roman"/>
          <w:sz w:val="24"/>
          <w:szCs w:val="24"/>
        </w:rPr>
        <w:t>ti</w:t>
      </w:r>
      <w:proofErr w:type="spellEnd"/>
      <w:r>
        <w:rPr>
          <w:rFonts w:ascii="Times New Roman" w:hAnsi="Times New Roman"/>
          <w:sz w:val="24"/>
          <w:szCs w:val="24"/>
        </w:rPr>
        <w:t xml:space="preserve"> </w:t>
      </w:r>
      <w:proofErr w:type="spellStart"/>
      <w:r>
        <w:rPr>
          <w:rFonts w:ascii="Times New Roman" w:hAnsi="Times New Roman"/>
          <w:sz w:val="24"/>
          <w:szCs w:val="24"/>
        </w:rPr>
        <w:t>ridicate</w:t>
      </w:r>
      <w:proofErr w:type="spellEnd"/>
      <w:r>
        <w:rPr>
          <w:rFonts w:ascii="Times New Roman" w:hAnsi="Times New Roman"/>
          <w:sz w:val="24"/>
          <w:szCs w:val="24"/>
        </w:rPr>
        <w:t xml:space="preserve">; </w:t>
      </w:r>
    </w:p>
    <w:p w14:paraId="3BF79472" w14:textId="77777777"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sz w:val="24"/>
          <w:szCs w:val="24"/>
          <w:lang w:val="ro-RO"/>
        </w:rPr>
        <w:t xml:space="preserve">-  participă la activităţi de formare a deprinderilor pentru viaţa independentă alături de educator </w:t>
      </w:r>
      <w:r>
        <w:rPr>
          <w:rFonts w:ascii="Tahoma" w:hAnsi="Tahoma" w:cs="Tahoma"/>
          <w:sz w:val="24"/>
          <w:szCs w:val="24"/>
          <w:lang w:val="ro-RO"/>
        </w:rPr>
        <w:t>ș</w:t>
      </w:r>
      <w:r>
        <w:rPr>
          <w:rFonts w:ascii="Times New Roman" w:hAnsi="Times New Roman"/>
          <w:sz w:val="24"/>
          <w:szCs w:val="24"/>
          <w:lang w:val="ro-RO"/>
        </w:rPr>
        <w:t>i instructor;</w:t>
      </w:r>
    </w:p>
    <w:p w14:paraId="2406AF22" w14:textId="77777777" w:rsidR="0057244F" w:rsidRDefault="0057244F" w:rsidP="00413A50">
      <w:pPr>
        <w:pStyle w:val="TableContents"/>
        <w:tabs>
          <w:tab w:val="left" w:pos="0"/>
        </w:tabs>
        <w:spacing w:after="0"/>
        <w:ind w:firstLine="284"/>
        <w:jc w:val="both"/>
        <w:rPr>
          <w:rFonts w:ascii="Times New Roman" w:hAnsi="Times New Roman"/>
          <w:sz w:val="24"/>
          <w:szCs w:val="24"/>
          <w:lang w:val="ro-RO"/>
        </w:rPr>
      </w:pPr>
      <w:r>
        <w:rPr>
          <w:rFonts w:ascii="Times New Roman" w:hAnsi="Times New Roman"/>
          <w:sz w:val="24"/>
          <w:szCs w:val="24"/>
          <w:lang w:val="ro-RO"/>
        </w:rPr>
        <w:t>- menţine un mediu</w:t>
      </w:r>
      <w:r>
        <w:rPr>
          <w:rFonts w:ascii="Times New Roman" w:hAnsi="Times New Roman"/>
          <w:sz w:val="24"/>
          <w:szCs w:val="24"/>
        </w:rPr>
        <w:t xml:space="preserve"> </w:t>
      </w:r>
      <w:r>
        <w:rPr>
          <w:rFonts w:ascii="Times New Roman" w:hAnsi="Times New Roman"/>
          <w:spacing w:val="-8"/>
          <w:sz w:val="24"/>
          <w:szCs w:val="24"/>
          <w:lang w:val="ro-RO"/>
        </w:rPr>
        <w:t>relaxant şi stimulativ pentru beneficiari pe toate planurile : fizic, intelectual ş</w:t>
      </w:r>
      <w:r>
        <w:rPr>
          <w:rFonts w:ascii="Times New Roman" w:hAnsi="Times New Roman"/>
          <w:spacing w:val="-5"/>
          <w:sz w:val="24"/>
          <w:szCs w:val="24"/>
          <w:lang w:val="ro-RO"/>
        </w:rPr>
        <w:t>i socio-emoţional;</w:t>
      </w:r>
      <w:r>
        <w:rPr>
          <w:rFonts w:ascii="Times New Roman" w:hAnsi="Times New Roman"/>
          <w:sz w:val="24"/>
          <w:szCs w:val="24"/>
        </w:rPr>
        <w:t xml:space="preserve"> </w:t>
      </w:r>
    </w:p>
    <w:p w14:paraId="2F797D66" w14:textId="77777777" w:rsidR="0057244F" w:rsidRDefault="0057244F" w:rsidP="00413A50">
      <w:pPr>
        <w:pStyle w:val="TableContents"/>
        <w:tabs>
          <w:tab w:val="left" w:pos="0"/>
        </w:tabs>
        <w:spacing w:after="0"/>
        <w:ind w:firstLine="284"/>
        <w:jc w:val="both"/>
        <w:rPr>
          <w:rFonts w:ascii="Times New Roman" w:hAnsi="Times New Roman"/>
          <w:sz w:val="24"/>
          <w:szCs w:val="24"/>
          <w:lang w:val="it-IT"/>
        </w:rPr>
      </w:pPr>
      <w:r>
        <w:rPr>
          <w:rFonts w:ascii="Times New Roman" w:hAnsi="Times New Roman"/>
          <w:sz w:val="24"/>
          <w:szCs w:val="24"/>
          <w:lang w:val="it-IT"/>
        </w:rPr>
        <w:t xml:space="preserve">- </w:t>
      </w:r>
      <w:r>
        <w:rPr>
          <w:rFonts w:ascii="Microsoft Sans Serif" w:hAnsi="Microsoft Sans Serif" w:cs="Microsoft Sans Serif"/>
          <w:sz w:val="24"/>
          <w:szCs w:val="24"/>
          <w:lang w:val="it-IT"/>
        </w:rPr>
        <w:t>ȋ</w:t>
      </w:r>
      <w:r>
        <w:rPr>
          <w:rFonts w:ascii="Times New Roman" w:hAnsi="Times New Roman"/>
          <w:sz w:val="24"/>
          <w:szCs w:val="24"/>
          <w:lang w:val="it-IT"/>
        </w:rPr>
        <w:t xml:space="preserve">ncurajează autonomia </w:t>
      </w:r>
      <w:r>
        <w:rPr>
          <w:rFonts w:ascii="Times New Roman" w:hAnsi="Times New Roman"/>
          <w:color w:val="000000"/>
          <w:sz w:val="24"/>
          <w:szCs w:val="24"/>
          <w:lang w:val="ro-RO"/>
        </w:rPr>
        <w:t>beneficiar</w:t>
      </w:r>
      <w:r>
        <w:rPr>
          <w:rFonts w:ascii="Times New Roman" w:hAnsi="Times New Roman"/>
          <w:sz w:val="24"/>
          <w:szCs w:val="24"/>
          <w:lang w:val="it-IT"/>
        </w:rPr>
        <w:t xml:space="preserve">ilor în timpul îngrijirilor în funcţie de vârsta şi nivelul de </w:t>
      </w:r>
      <w:r>
        <w:rPr>
          <w:rFonts w:ascii="Times New Roman" w:hAnsi="Times New Roman"/>
          <w:spacing w:val="-8"/>
          <w:sz w:val="24"/>
          <w:szCs w:val="24"/>
          <w:lang w:val="it-IT"/>
        </w:rPr>
        <w:t xml:space="preserve">dezvoltare oferindu-le ocazii frecvente de practicare a abilităţilor de autoîngrijire; </w:t>
      </w:r>
    </w:p>
    <w:p w14:paraId="62CC87EC"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în</w:t>
      </w:r>
      <w:r>
        <w:rPr>
          <w:rFonts w:ascii="Tahoma" w:hAnsi="Tahoma" w:cs="Tahoma"/>
          <w:color w:val="000000"/>
          <w:sz w:val="24"/>
          <w:szCs w:val="24"/>
          <w:lang w:val="ro-RO"/>
        </w:rPr>
        <w:t>ș</w:t>
      </w:r>
      <w:r>
        <w:rPr>
          <w:rFonts w:ascii="Times New Roman" w:hAnsi="Times New Roman"/>
          <w:color w:val="000000"/>
          <w:sz w:val="24"/>
          <w:szCs w:val="24"/>
          <w:lang w:val="ro-RO"/>
        </w:rPr>
        <w:t>tiin</w:t>
      </w:r>
      <w:r>
        <w:rPr>
          <w:rFonts w:ascii="Tahoma" w:hAnsi="Tahoma" w:cs="Tahoma"/>
          <w:color w:val="000000"/>
          <w:sz w:val="24"/>
          <w:szCs w:val="24"/>
          <w:lang w:val="ro-RO"/>
        </w:rPr>
        <w:t>ț</w:t>
      </w:r>
      <w:r>
        <w:rPr>
          <w:rFonts w:ascii="Times New Roman" w:hAnsi="Times New Roman"/>
          <w:color w:val="000000"/>
          <w:sz w:val="24"/>
          <w:szCs w:val="24"/>
          <w:lang w:val="ro-RO"/>
        </w:rPr>
        <w:t xml:space="preserve">ează conducerea centrului dacă suspectează sau identifică situaţii de abuz, neglijare sau exploatare a beneficiarului </w:t>
      </w:r>
      <w:proofErr w:type="spellStart"/>
      <w:r>
        <w:rPr>
          <w:rFonts w:ascii="Times New Roman" w:hAnsi="Times New Roman"/>
          <w:color w:val="000000"/>
          <w:sz w:val="24"/>
          <w:szCs w:val="24"/>
          <w:lang w:val="fr-FR"/>
        </w:rPr>
        <w:t>cu</w:t>
      </w:r>
      <w:proofErr w:type="spellEnd"/>
      <w:r>
        <w:rPr>
          <w:rFonts w:ascii="Times New Roman" w:hAnsi="Times New Roman"/>
          <w:color w:val="000000"/>
          <w:sz w:val="24"/>
          <w:szCs w:val="24"/>
          <w:lang w:val="fr-FR"/>
        </w:rPr>
        <w:t xml:space="preserve"> </w:t>
      </w:r>
      <w:proofErr w:type="spellStart"/>
      <w:r>
        <w:rPr>
          <w:rFonts w:ascii="Times New Roman" w:hAnsi="Times New Roman"/>
          <w:color w:val="000000"/>
          <w:sz w:val="24"/>
          <w:szCs w:val="24"/>
          <w:lang w:val="fr-FR"/>
        </w:rPr>
        <w:t>dizabilităţi</w:t>
      </w:r>
      <w:proofErr w:type="spellEnd"/>
      <w:r>
        <w:rPr>
          <w:rFonts w:ascii="Times New Roman" w:hAnsi="Times New Roman"/>
          <w:color w:val="000000"/>
          <w:sz w:val="24"/>
          <w:szCs w:val="24"/>
          <w:lang w:val="fr-FR"/>
        </w:rPr>
        <w:t> ;</w:t>
      </w:r>
    </w:p>
    <w:p w14:paraId="5B8748B7"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sprijină metodologic activitatea educatorilor/instructorilor ergoterapie participând activ la realizarea planificărilor, dar şi la elaborarea obiectivelor educaţionale pentru fiecare beneficiar;</w:t>
      </w:r>
      <w:r>
        <w:rPr>
          <w:rFonts w:ascii="Times New Roman" w:hAnsi="Times New Roman"/>
          <w:sz w:val="24"/>
          <w:szCs w:val="24"/>
        </w:rPr>
        <w:t xml:space="preserve"> </w:t>
      </w:r>
    </w:p>
    <w:p w14:paraId="6FFD8878"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participă la  planificarea activităţilor majore cu caracter educativ ale centrului, în colaborare cu şeful de complex;</w:t>
      </w:r>
      <w:r>
        <w:rPr>
          <w:rFonts w:ascii="Times New Roman" w:hAnsi="Times New Roman"/>
          <w:sz w:val="24"/>
          <w:szCs w:val="24"/>
        </w:rPr>
        <w:t xml:space="preserve"> </w:t>
      </w:r>
    </w:p>
    <w:p w14:paraId="6C694453" w14:textId="77777777" w:rsidR="0057244F" w:rsidRDefault="0057244F" w:rsidP="00413A50">
      <w:pPr>
        <w:pStyle w:val="TableContents"/>
        <w:tabs>
          <w:tab w:val="left" w:pos="0"/>
        </w:tabs>
        <w:spacing w:after="0"/>
        <w:ind w:firstLine="284"/>
        <w:jc w:val="both"/>
        <w:rPr>
          <w:rFonts w:ascii="Times New Roman" w:hAnsi="Times New Roman"/>
          <w:color w:val="000000"/>
          <w:sz w:val="24"/>
          <w:szCs w:val="24"/>
          <w:lang w:val="ro-RO"/>
        </w:rPr>
      </w:pPr>
      <w:r>
        <w:rPr>
          <w:rFonts w:ascii="Times New Roman" w:hAnsi="Times New Roman"/>
          <w:color w:val="000000"/>
          <w:sz w:val="24"/>
          <w:szCs w:val="24"/>
          <w:lang w:val="ro-RO"/>
        </w:rPr>
        <w:t>- analizează situaţia specifică fiecărui caz,  identifică problemele asupra cărora poate să acţioneze şi planifică activitatea de intervievare şi consiliere;</w:t>
      </w:r>
      <w:r>
        <w:rPr>
          <w:rFonts w:ascii="Times New Roman" w:hAnsi="Times New Roman"/>
          <w:sz w:val="24"/>
          <w:szCs w:val="24"/>
        </w:rPr>
        <w:t xml:space="preserve"> </w:t>
      </w:r>
    </w:p>
    <w:p w14:paraId="1D6F112D" w14:textId="77777777" w:rsidR="0057244F" w:rsidRDefault="0057244F" w:rsidP="00413A50">
      <w:pPr>
        <w:pStyle w:val="TableContents"/>
        <w:tabs>
          <w:tab w:val="left" w:pos="0"/>
        </w:tabs>
        <w:spacing w:after="0"/>
        <w:ind w:firstLine="284"/>
        <w:jc w:val="both"/>
        <w:rPr>
          <w:rFonts w:ascii="Times New Roman" w:hAnsi="Times New Roman"/>
          <w:sz w:val="24"/>
          <w:szCs w:val="24"/>
        </w:rPr>
      </w:pPr>
      <w:r>
        <w:rPr>
          <w:rFonts w:ascii="Times New Roman" w:hAnsi="Times New Roman"/>
          <w:sz w:val="24"/>
          <w:szCs w:val="24"/>
          <w:lang w:val="ro-RO"/>
        </w:rPr>
        <w:t>-  participă la cursurile de perfectionare;</w:t>
      </w:r>
      <w:r>
        <w:rPr>
          <w:rFonts w:ascii="Times New Roman" w:hAnsi="Times New Roman"/>
          <w:sz w:val="24"/>
          <w:szCs w:val="24"/>
        </w:rPr>
        <w:t xml:space="preserve"> </w:t>
      </w:r>
    </w:p>
    <w:p w14:paraId="48F2A9EA" w14:textId="77777777" w:rsidR="0057244F" w:rsidRDefault="0057244F" w:rsidP="00413A50">
      <w:pPr>
        <w:ind w:firstLine="284"/>
        <w:jc w:val="both"/>
      </w:pPr>
      <w:r>
        <w:t>- nu permite introducerea băuturilor alcoolice în unitate, nu consumă alcool în timpul programului, fumează în locuri special amenajate;</w:t>
      </w:r>
    </w:p>
    <w:p w14:paraId="206D4330" w14:textId="77777777" w:rsidR="0057244F" w:rsidRDefault="0057244F" w:rsidP="00413A50">
      <w:pPr>
        <w:tabs>
          <w:tab w:val="left" w:pos="510"/>
        </w:tabs>
        <w:autoSpaceDE w:val="0"/>
        <w:autoSpaceDN w:val="0"/>
        <w:adjustRightInd w:val="0"/>
        <w:ind w:firstLine="284"/>
        <w:jc w:val="both"/>
        <w:rPr>
          <w:lang w:val="pt-BR"/>
        </w:rPr>
      </w:pPr>
      <w:r>
        <w:rPr>
          <w:color w:val="000000"/>
        </w:rPr>
        <w:t xml:space="preserve">-  </w:t>
      </w:r>
      <w:r>
        <w:rPr>
          <w:color w:val="000000"/>
          <w:lang w:val="fr-FR"/>
        </w:rPr>
        <w:t xml:space="preserve">este </w:t>
      </w:r>
      <w:proofErr w:type="spellStart"/>
      <w:r>
        <w:rPr>
          <w:color w:val="000000"/>
          <w:lang w:val="fr-FR"/>
        </w:rPr>
        <w:t>obligat</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anunţe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de </w:t>
      </w:r>
      <w:proofErr w:type="spellStart"/>
      <w:r>
        <w:rPr>
          <w:color w:val="000000"/>
          <w:lang w:val="fr-FR"/>
        </w:rPr>
        <w:t>orice</w:t>
      </w:r>
      <w:proofErr w:type="spellEnd"/>
      <w:r>
        <w:rPr>
          <w:color w:val="000000"/>
          <w:lang w:val="fr-FR"/>
        </w:rPr>
        <w:t xml:space="preserve"> </w:t>
      </w:r>
      <w:proofErr w:type="spellStart"/>
      <w:r>
        <w:rPr>
          <w:color w:val="000000"/>
          <w:lang w:val="fr-FR"/>
        </w:rPr>
        <w:t>modificare</w:t>
      </w:r>
      <w:proofErr w:type="spellEnd"/>
      <w:r>
        <w:rPr>
          <w:color w:val="000000"/>
          <w:lang w:val="fr-FR"/>
        </w:rPr>
        <w:t xml:space="preserve"> </w:t>
      </w:r>
      <w:proofErr w:type="spellStart"/>
      <w:r>
        <w:rPr>
          <w:color w:val="000000"/>
          <w:lang w:val="fr-FR"/>
        </w:rPr>
        <w:t>intervenită</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starea</w:t>
      </w:r>
      <w:proofErr w:type="spellEnd"/>
      <w:r>
        <w:rPr>
          <w:color w:val="000000"/>
          <w:lang w:val="fr-FR"/>
        </w:rPr>
        <w:t xml:space="preserve"> sa de </w:t>
      </w:r>
      <w:proofErr w:type="spellStart"/>
      <w:r>
        <w:rPr>
          <w:color w:val="000000"/>
          <w:lang w:val="fr-FR"/>
        </w:rPr>
        <w:t>sănătate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nu se </w:t>
      </w:r>
      <w:proofErr w:type="spellStart"/>
      <w:r>
        <w:rPr>
          <w:color w:val="000000"/>
          <w:lang w:val="fr-FR"/>
        </w:rPr>
        <w:t>prezinte</w:t>
      </w:r>
      <w:proofErr w:type="spellEnd"/>
      <w:r>
        <w:rPr>
          <w:color w:val="000000"/>
          <w:lang w:val="fr-FR"/>
        </w:rPr>
        <w:t xml:space="preserve"> la </w:t>
      </w:r>
      <w:proofErr w:type="spellStart"/>
      <w:r>
        <w:rPr>
          <w:color w:val="000000"/>
          <w:lang w:val="fr-FR"/>
        </w:rPr>
        <w:t>serviciu</w:t>
      </w:r>
      <w:proofErr w:type="spellEnd"/>
      <w:r>
        <w:rPr>
          <w:color w:val="000000"/>
          <w:lang w:val="fr-FR"/>
        </w:rPr>
        <w:t xml:space="preserve"> </w:t>
      </w:r>
      <w:proofErr w:type="spellStart"/>
      <w:r>
        <w:rPr>
          <w:color w:val="000000"/>
          <w:lang w:val="fr-FR"/>
        </w:rPr>
        <w:t>fără</w:t>
      </w:r>
      <w:proofErr w:type="spellEnd"/>
      <w:r>
        <w:rPr>
          <w:color w:val="000000"/>
          <w:lang w:val="fr-FR"/>
        </w:rPr>
        <w:t xml:space="preserve"> </w:t>
      </w:r>
      <w:proofErr w:type="spellStart"/>
      <w:r>
        <w:rPr>
          <w:color w:val="000000"/>
          <w:lang w:val="fr-FR"/>
        </w:rPr>
        <w:t>avizul</w:t>
      </w:r>
      <w:proofErr w:type="spellEnd"/>
      <w:r>
        <w:rPr>
          <w:color w:val="000000"/>
          <w:lang w:val="fr-FR"/>
        </w:rPr>
        <w:t xml:space="preserve"> </w:t>
      </w:r>
      <w:proofErr w:type="spellStart"/>
      <w:r>
        <w:rPr>
          <w:color w:val="000000"/>
          <w:lang w:val="fr-FR"/>
        </w:rPr>
        <w:t>medicului</w:t>
      </w:r>
      <w:proofErr w:type="spellEnd"/>
      <w:r>
        <w:rPr>
          <w:color w:val="000000"/>
          <w:lang w:val="fr-FR"/>
        </w:rPr>
        <w:t xml:space="preserve"> de </w:t>
      </w:r>
      <w:proofErr w:type="spellStart"/>
      <w:r>
        <w:rPr>
          <w:color w:val="000000"/>
          <w:lang w:val="fr-FR"/>
        </w:rPr>
        <w:t>medicina</w:t>
      </w:r>
      <w:proofErr w:type="spellEnd"/>
      <w:r>
        <w:rPr>
          <w:color w:val="000000"/>
          <w:lang w:val="fr-FR"/>
        </w:rPr>
        <w:t xml:space="preserve"> </w:t>
      </w:r>
      <w:proofErr w:type="spellStart"/>
      <w:r>
        <w:rPr>
          <w:color w:val="000000"/>
          <w:lang w:val="fr-FR"/>
        </w:rPr>
        <w:t>muncii</w:t>
      </w:r>
      <w:proofErr w:type="spellEnd"/>
      <w:r>
        <w:rPr>
          <w:color w:val="000000"/>
          <w:lang w:val="fr-FR"/>
        </w:rPr>
        <w:t>;</w:t>
      </w:r>
    </w:p>
    <w:p w14:paraId="1AB73F5D" w14:textId="77777777" w:rsidR="0057244F" w:rsidRDefault="0057244F" w:rsidP="00413A50">
      <w:pPr>
        <w:autoSpaceDE w:val="0"/>
        <w:ind w:firstLine="284"/>
        <w:jc w:val="both"/>
        <w:rPr>
          <w:lang w:val="it-IT"/>
        </w:rPr>
      </w:pPr>
      <w:r>
        <w:rPr>
          <w:lang w:val="it-IT"/>
        </w:rPr>
        <w:t xml:space="preserve">- respectă în totalitate prevederile Regulamentului de Ordine Interioara, Regulamentului de Organizare </w:t>
      </w:r>
      <w:r>
        <w:rPr>
          <w:rFonts w:ascii="Tahoma" w:hAnsi="Tahoma" w:cs="Tahoma"/>
          <w:lang w:val="it-IT"/>
        </w:rPr>
        <w:t>ș</w:t>
      </w:r>
      <w:r>
        <w:rPr>
          <w:lang w:val="it-IT"/>
        </w:rPr>
        <w:t>i Func</w:t>
      </w:r>
      <w:r>
        <w:rPr>
          <w:rFonts w:ascii="Tahoma" w:hAnsi="Tahoma" w:cs="Tahoma"/>
          <w:lang w:val="it-IT"/>
        </w:rPr>
        <w:t>ț</w:t>
      </w:r>
      <w:r>
        <w:rPr>
          <w:lang w:val="it-IT"/>
        </w:rPr>
        <w:t xml:space="preserve">ionare </w:t>
      </w:r>
      <w:r>
        <w:rPr>
          <w:rFonts w:ascii="Tahoma" w:hAnsi="Tahoma" w:cs="Tahoma"/>
          <w:lang w:val="it-IT"/>
        </w:rPr>
        <w:t>ș</w:t>
      </w:r>
      <w:r>
        <w:rPr>
          <w:lang w:val="it-IT"/>
        </w:rPr>
        <w:t>i Codul de Conduită, procedurile opera</w:t>
      </w:r>
      <w:r>
        <w:rPr>
          <w:rFonts w:ascii="Tahoma" w:hAnsi="Tahoma" w:cs="Tahoma"/>
          <w:lang w:val="it-IT"/>
        </w:rPr>
        <w:t>ț</w:t>
      </w:r>
      <w:r>
        <w:rPr>
          <w:lang w:val="it-IT"/>
        </w:rPr>
        <w:t>ionale specifice domeniului de activitate,  standardele specifice minime de calitate obligatorii (Ord. nr.82/2019);</w:t>
      </w:r>
    </w:p>
    <w:p w14:paraId="03068BBC" w14:textId="77777777" w:rsidR="0057244F" w:rsidRDefault="0057244F" w:rsidP="00413A50">
      <w:pPr>
        <w:autoSpaceDE w:val="0"/>
        <w:ind w:firstLine="284"/>
        <w:jc w:val="both"/>
        <w:rPr>
          <w:lang w:val="en-US"/>
        </w:rPr>
      </w:pPr>
      <w:r>
        <w:t>-  respectă normele PSI şi de SSM;</w:t>
      </w:r>
    </w:p>
    <w:p w14:paraId="2D2B6093" w14:textId="77777777" w:rsidR="0057244F" w:rsidRDefault="0057244F" w:rsidP="00413A50">
      <w:pPr>
        <w:autoSpaceDE w:val="0"/>
        <w:ind w:firstLine="284"/>
        <w:jc w:val="both"/>
      </w:pPr>
      <w:r>
        <w:t>-  respecta programul de lucru stabilit de seful de centru;</w:t>
      </w:r>
    </w:p>
    <w:p w14:paraId="7424A07F" w14:textId="77777777" w:rsidR="0057244F" w:rsidRDefault="0057244F" w:rsidP="00413A50">
      <w:pPr>
        <w:autoSpaceDE w:val="0"/>
        <w:ind w:firstLine="284"/>
        <w:jc w:val="both"/>
      </w:pPr>
      <w:r>
        <w:t>-  nu lipseste nemotivat si nu paraseste locul de munca fara sa anunte seful de centru;</w:t>
      </w:r>
    </w:p>
    <w:p w14:paraId="3C2E28B7" w14:textId="77777777" w:rsidR="0057244F" w:rsidRDefault="0057244F" w:rsidP="0001015E">
      <w:pPr>
        <w:pStyle w:val="Corptext2"/>
        <w:spacing w:after="0" w:line="200" w:lineRule="atLeast"/>
        <w:ind w:firstLine="284"/>
        <w:jc w:val="both"/>
        <w:rPr>
          <w:rFonts w:ascii="Times New Roman" w:hAnsi="Times New Roman"/>
          <w:sz w:val="24"/>
          <w:szCs w:val="24"/>
        </w:rPr>
      </w:pPr>
      <w:r>
        <w:rPr>
          <w:rFonts w:ascii="Times New Roman" w:hAnsi="Times New Roman"/>
          <w:sz w:val="24"/>
          <w:szCs w:val="24"/>
        </w:rPr>
        <w:t>-  răspunde de confidenţialitatea, corectitudinea şi legalitatea actelor şi datelor cu care intră în contact pe perioada exercitării atribuţiilor de serviciu precum şi cele prezentate şefilor;</w:t>
      </w:r>
    </w:p>
    <w:p w14:paraId="51DCC2A1" w14:textId="77777777" w:rsidR="0057244F" w:rsidRDefault="0057244F" w:rsidP="0001015E">
      <w:pPr>
        <w:spacing w:line="200" w:lineRule="atLeast"/>
        <w:ind w:firstLine="284"/>
        <w:jc w:val="both"/>
      </w:pPr>
      <w:r>
        <w:t>-  răspunde de îndeplinirea tuturor atribuţiilor din fişa postului;</w:t>
      </w:r>
    </w:p>
    <w:p w14:paraId="1D2385A3" w14:textId="77777777" w:rsidR="0057244F" w:rsidRDefault="0057244F" w:rsidP="0001015E">
      <w:pPr>
        <w:spacing w:line="200" w:lineRule="atLeast"/>
        <w:ind w:firstLine="284"/>
        <w:jc w:val="both"/>
      </w:pPr>
      <w:r>
        <w:t xml:space="preserve">- respectă dreptul la protejarea imaginii publice </w:t>
      </w:r>
      <w:r>
        <w:rPr>
          <w:rFonts w:ascii="Tahoma" w:hAnsi="Tahoma" w:cs="Tahoma"/>
        </w:rPr>
        <w:t>ș</w:t>
      </w:r>
      <w:r>
        <w:t>i a vie</w:t>
      </w:r>
      <w:r>
        <w:rPr>
          <w:rFonts w:ascii="Tahoma" w:hAnsi="Tahoma" w:cs="Tahoma"/>
        </w:rPr>
        <w:t>ț</w:t>
      </w:r>
      <w:r>
        <w:t xml:space="preserve">ii intime, private </w:t>
      </w:r>
      <w:r>
        <w:rPr>
          <w:rFonts w:ascii="Tahoma" w:hAnsi="Tahoma" w:cs="Tahoma"/>
        </w:rPr>
        <w:t>ș</w:t>
      </w:r>
      <w:r>
        <w:t>i a beneficiarilor centrului, fiind interzisă orice ac</w:t>
      </w:r>
      <w:r>
        <w:rPr>
          <w:rFonts w:ascii="Tahoma" w:hAnsi="Tahoma" w:cs="Tahoma"/>
        </w:rPr>
        <w:t>ț</w:t>
      </w:r>
      <w:r>
        <w:t>iune de natură să afecteze imaginea publică a beneficiarului sau dreptul acestuia la via</w:t>
      </w:r>
      <w:r>
        <w:rPr>
          <w:rFonts w:ascii="Tahoma" w:hAnsi="Tahoma" w:cs="Tahoma"/>
        </w:rPr>
        <w:t>ț</w:t>
      </w:r>
      <w:r>
        <w:t xml:space="preserve">a intimă, privată </w:t>
      </w:r>
      <w:r>
        <w:rPr>
          <w:rFonts w:ascii="Tahoma" w:hAnsi="Tahoma" w:cs="Tahoma"/>
        </w:rPr>
        <w:t>ș</w:t>
      </w:r>
      <w:r>
        <w:t>i familială;</w:t>
      </w:r>
    </w:p>
    <w:p w14:paraId="76CA8E4F" w14:textId="77777777" w:rsidR="0057244F" w:rsidRPr="00BA49EE" w:rsidRDefault="0057244F" w:rsidP="0001015E">
      <w:pPr>
        <w:pStyle w:val="TableContents"/>
        <w:tabs>
          <w:tab w:val="left" w:pos="0"/>
        </w:tabs>
        <w:spacing w:after="0"/>
        <w:ind w:firstLine="284"/>
        <w:jc w:val="both"/>
        <w:rPr>
          <w:rFonts w:ascii="Times New Roman" w:hAnsi="Times New Roman"/>
        </w:rPr>
      </w:pPr>
      <w:r w:rsidRPr="00BA49EE">
        <w:rPr>
          <w:rFonts w:ascii="Times New Roman" w:hAnsi="Times New Roman"/>
        </w:rPr>
        <w:t>-</w:t>
      </w:r>
      <w:r>
        <w:rPr>
          <w:rFonts w:ascii="Times New Roman" w:hAnsi="Times New Roman"/>
        </w:rPr>
        <w:t xml:space="preserve">  </w:t>
      </w:r>
      <w:proofErr w:type="spellStart"/>
      <w:r w:rsidRPr="00BA49EE">
        <w:rPr>
          <w:rFonts w:ascii="Times New Roman" w:hAnsi="Times New Roman"/>
        </w:rPr>
        <w:t>alte</w:t>
      </w:r>
      <w:proofErr w:type="spellEnd"/>
      <w:r w:rsidRPr="00BA49EE">
        <w:rPr>
          <w:rFonts w:ascii="Times New Roman" w:hAnsi="Times New Roman"/>
        </w:rPr>
        <w:t xml:space="preserve"> </w:t>
      </w:r>
      <w:proofErr w:type="spellStart"/>
      <w:r w:rsidRPr="00BA49EE">
        <w:rPr>
          <w:rFonts w:ascii="Times New Roman" w:hAnsi="Times New Roman"/>
        </w:rPr>
        <w:t>atribuţii</w:t>
      </w:r>
      <w:proofErr w:type="spellEnd"/>
      <w:r w:rsidRPr="00BA49EE">
        <w:rPr>
          <w:rFonts w:ascii="Times New Roman" w:hAnsi="Times New Roman"/>
        </w:rPr>
        <w:t xml:space="preserve"> </w:t>
      </w:r>
      <w:proofErr w:type="spellStart"/>
      <w:r w:rsidRPr="00BA49EE">
        <w:rPr>
          <w:rFonts w:ascii="Times New Roman" w:hAnsi="Times New Roman"/>
        </w:rPr>
        <w:t>trasate</w:t>
      </w:r>
      <w:proofErr w:type="spellEnd"/>
      <w:r w:rsidRPr="00BA49EE">
        <w:rPr>
          <w:rFonts w:ascii="Times New Roman" w:hAnsi="Times New Roman"/>
        </w:rPr>
        <w:t xml:space="preserve"> de </w:t>
      </w:r>
      <w:proofErr w:type="spellStart"/>
      <w:r w:rsidRPr="00BA49EE">
        <w:rPr>
          <w:rFonts w:ascii="Times New Roman" w:hAnsi="Times New Roman"/>
        </w:rPr>
        <w:t>şeful</w:t>
      </w:r>
      <w:proofErr w:type="spellEnd"/>
      <w:r w:rsidRPr="00BA49EE">
        <w:rPr>
          <w:rFonts w:ascii="Times New Roman" w:hAnsi="Times New Roman"/>
        </w:rPr>
        <w:t xml:space="preserve"> de complex </w:t>
      </w:r>
      <w:proofErr w:type="spellStart"/>
      <w:r w:rsidRPr="00BA49EE">
        <w:rPr>
          <w:rFonts w:ascii="Times New Roman" w:hAnsi="Times New Roman"/>
        </w:rPr>
        <w:t>şi</w:t>
      </w:r>
      <w:proofErr w:type="spellEnd"/>
      <w:r w:rsidRPr="00BA49EE">
        <w:rPr>
          <w:rFonts w:ascii="Times New Roman" w:hAnsi="Times New Roman"/>
        </w:rPr>
        <w:t xml:space="preserve"> de </w:t>
      </w:r>
      <w:proofErr w:type="spellStart"/>
      <w:r w:rsidRPr="00BA49EE">
        <w:rPr>
          <w:rFonts w:ascii="Times New Roman" w:hAnsi="Times New Roman"/>
        </w:rPr>
        <w:t>către</w:t>
      </w:r>
      <w:proofErr w:type="spellEnd"/>
      <w:r w:rsidRPr="00BA49EE">
        <w:rPr>
          <w:rFonts w:ascii="Times New Roman" w:hAnsi="Times New Roman"/>
        </w:rPr>
        <w:t xml:space="preserve"> </w:t>
      </w:r>
      <w:proofErr w:type="spellStart"/>
      <w:r w:rsidRPr="00BA49EE">
        <w:rPr>
          <w:rFonts w:ascii="Times New Roman" w:hAnsi="Times New Roman"/>
        </w:rPr>
        <w:t>conducerea</w:t>
      </w:r>
      <w:proofErr w:type="spellEnd"/>
      <w:r w:rsidRPr="00BA49EE">
        <w:rPr>
          <w:rFonts w:ascii="Times New Roman" w:hAnsi="Times New Roman"/>
        </w:rPr>
        <w:t xml:space="preserve"> </w:t>
      </w:r>
      <w:proofErr w:type="spellStart"/>
      <w:r w:rsidRPr="00BA49EE">
        <w:rPr>
          <w:rFonts w:ascii="Times New Roman" w:hAnsi="Times New Roman"/>
        </w:rPr>
        <w:t>direcţiei</w:t>
      </w:r>
      <w:proofErr w:type="spellEnd"/>
      <w:r w:rsidRPr="00BA49EE">
        <w:rPr>
          <w:rFonts w:ascii="Times New Roman" w:hAnsi="Times New Roman"/>
        </w:rPr>
        <w:t xml:space="preserve">, precum </w:t>
      </w:r>
      <w:proofErr w:type="spellStart"/>
      <w:r w:rsidRPr="00BA49EE">
        <w:rPr>
          <w:rFonts w:ascii="Times New Roman" w:hAnsi="Times New Roman"/>
        </w:rPr>
        <w:t>şi</w:t>
      </w:r>
      <w:proofErr w:type="spellEnd"/>
      <w:r w:rsidRPr="00BA49EE">
        <w:rPr>
          <w:rFonts w:ascii="Times New Roman" w:hAnsi="Times New Roman"/>
        </w:rPr>
        <w:t xml:space="preserve"> </w:t>
      </w:r>
      <w:proofErr w:type="spellStart"/>
      <w:r w:rsidRPr="00BA49EE">
        <w:rPr>
          <w:rFonts w:ascii="Times New Roman" w:hAnsi="Times New Roman"/>
        </w:rPr>
        <w:t>cele</w:t>
      </w:r>
      <w:proofErr w:type="spellEnd"/>
      <w:r w:rsidRPr="00BA49EE">
        <w:rPr>
          <w:rFonts w:ascii="Times New Roman" w:hAnsi="Times New Roman"/>
        </w:rPr>
        <w:t xml:space="preserve"> </w:t>
      </w:r>
      <w:proofErr w:type="spellStart"/>
      <w:r w:rsidRPr="00BA49EE">
        <w:rPr>
          <w:rFonts w:ascii="Times New Roman" w:hAnsi="Times New Roman"/>
        </w:rPr>
        <w:t>prevăzute</w:t>
      </w:r>
      <w:proofErr w:type="spellEnd"/>
      <w:r w:rsidRPr="00BA49EE">
        <w:rPr>
          <w:rFonts w:ascii="Times New Roman" w:hAnsi="Times New Roman"/>
        </w:rPr>
        <w:t xml:space="preserve"> de </w:t>
      </w:r>
      <w:proofErr w:type="spellStart"/>
      <w:r w:rsidRPr="00BA49EE">
        <w:rPr>
          <w:rFonts w:ascii="Times New Roman" w:hAnsi="Times New Roman"/>
        </w:rPr>
        <w:t>legislaţia</w:t>
      </w:r>
      <w:proofErr w:type="spellEnd"/>
      <w:r w:rsidRPr="00BA49EE">
        <w:rPr>
          <w:rFonts w:ascii="Times New Roman" w:hAnsi="Times New Roman"/>
        </w:rPr>
        <w:t xml:space="preserve"> </w:t>
      </w:r>
      <w:proofErr w:type="spellStart"/>
      <w:r w:rsidRPr="00BA49EE">
        <w:rPr>
          <w:rFonts w:ascii="Times New Roman" w:hAnsi="Times New Roman"/>
        </w:rPr>
        <w:t>în</w:t>
      </w:r>
      <w:proofErr w:type="spellEnd"/>
      <w:r w:rsidRPr="00BA49EE">
        <w:rPr>
          <w:rFonts w:ascii="Times New Roman" w:hAnsi="Times New Roman"/>
        </w:rPr>
        <w:t xml:space="preserve"> </w:t>
      </w:r>
      <w:proofErr w:type="spellStart"/>
      <w:r w:rsidRPr="00BA49EE">
        <w:rPr>
          <w:rFonts w:ascii="Times New Roman" w:hAnsi="Times New Roman"/>
        </w:rPr>
        <w:t>vigoare</w:t>
      </w:r>
      <w:proofErr w:type="spellEnd"/>
      <w:r w:rsidRPr="00BA49EE">
        <w:rPr>
          <w:rFonts w:ascii="Times New Roman" w:hAnsi="Times New Roman"/>
        </w:rPr>
        <w:t xml:space="preserve">. </w:t>
      </w:r>
    </w:p>
    <w:p w14:paraId="53C27392" w14:textId="77777777" w:rsidR="0057244F" w:rsidRPr="00BA49EE" w:rsidRDefault="0057244F" w:rsidP="00BA49EE">
      <w:pPr>
        <w:pStyle w:val="TableContents"/>
        <w:tabs>
          <w:tab w:val="left" w:pos="0"/>
        </w:tabs>
        <w:spacing w:after="0"/>
        <w:jc w:val="both"/>
        <w:rPr>
          <w:rFonts w:ascii="Times New Roman" w:hAnsi="Times New Roman"/>
          <w:color w:val="000000"/>
          <w:sz w:val="24"/>
          <w:szCs w:val="24"/>
          <w:lang w:val="ro-RO"/>
        </w:rPr>
      </w:pPr>
    </w:p>
    <w:p w14:paraId="65D88014" w14:textId="77777777" w:rsidR="0057244F" w:rsidRPr="00E94EFC" w:rsidRDefault="0057244F" w:rsidP="00D76A7B">
      <w:pPr>
        <w:pStyle w:val="ListParagraph"/>
        <w:ind w:left="0"/>
        <w:rPr>
          <w:rFonts w:ascii="Times New Roman" w:hAnsi="Times New Roman"/>
          <w:b/>
          <w:lang w:val="en-US"/>
        </w:rPr>
      </w:pPr>
      <w:r>
        <w:rPr>
          <w:rFonts w:ascii="Times New Roman" w:hAnsi="Times New Roman"/>
          <w:b/>
          <w:lang w:val="en-US"/>
        </w:rPr>
        <w:t xml:space="preserve">     f)  </w:t>
      </w:r>
      <w:proofErr w:type="spellStart"/>
      <w:r>
        <w:rPr>
          <w:rFonts w:ascii="Times New Roman" w:hAnsi="Times New Roman"/>
          <w:b/>
          <w:lang w:val="en-US"/>
        </w:rPr>
        <w:t>T</w:t>
      </w:r>
      <w:r w:rsidRPr="00E94EFC">
        <w:rPr>
          <w:rFonts w:ascii="Times New Roman" w:hAnsi="Times New Roman"/>
          <w:b/>
          <w:lang w:val="en-US"/>
        </w:rPr>
        <w:t>erapeut</w:t>
      </w:r>
      <w:proofErr w:type="spellEnd"/>
      <w:r w:rsidRPr="00E94EFC">
        <w:rPr>
          <w:rFonts w:ascii="Times New Roman" w:hAnsi="Times New Roman"/>
          <w:b/>
          <w:lang w:val="en-US"/>
        </w:rPr>
        <w:t xml:space="preserve"> </w:t>
      </w:r>
      <w:proofErr w:type="spellStart"/>
      <w:r w:rsidRPr="00E94EFC">
        <w:rPr>
          <w:rFonts w:ascii="Times New Roman" w:hAnsi="Times New Roman"/>
          <w:b/>
          <w:lang w:val="en-US"/>
        </w:rPr>
        <w:t>ocupaţional</w:t>
      </w:r>
      <w:proofErr w:type="spellEnd"/>
      <w:r w:rsidRPr="00E94EFC">
        <w:rPr>
          <w:rFonts w:ascii="Times New Roman" w:hAnsi="Times New Roman"/>
          <w:b/>
          <w:lang w:val="en-US"/>
        </w:rPr>
        <w:t xml:space="preserve">/instructor </w:t>
      </w:r>
      <w:r w:rsidRPr="00E94EFC">
        <w:rPr>
          <w:rFonts w:ascii="Times New Roman" w:hAnsi="Times New Roman"/>
          <w:b/>
        </w:rPr>
        <w:t>de ergoterapie</w:t>
      </w:r>
      <w:r w:rsidRPr="00E94EFC">
        <w:rPr>
          <w:rFonts w:ascii="Times New Roman" w:hAnsi="Times New Roman"/>
          <w:b/>
          <w:lang w:val="en-US"/>
        </w:rPr>
        <w:t xml:space="preserve"> </w:t>
      </w:r>
    </w:p>
    <w:p w14:paraId="3DB66984" w14:textId="77777777" w:rsidR="0057244F" w:rsidRPr="00E94EFC" w:rsidRDefault="0057244F" w:rsidP="00D76A7B">
      <w:pPr>
        <w:jc w:val="both"/>
        <w:rPr>
          <w:b/>
          <w:bCs/>
          <w:iCs/>
        </w:rPr>
      </w:pPr>
      <w:r>
        <w:rPr>
          <w:b/>
          <w:bCs/>
          <w:iCs/>
        </w:rPr>
        <w:t xml:space="preserve">    </w:t>
      </w:r>
      <w:r w:rsidRPr="00E94EFC">
        <w:rPr>
          <w:b/>
          <w:bCs/>
          <w:iCs/>
        </w:rPr>
        <w:t xml:space="preserve">Atribuţii principale:    </w:t>
      </w:r>
    </w:p>
    <w:p w14:paraId="19FAB629" w14:textId="77777777" w:rsidR="0057244F" w:rsidRDefault="0057244F" w:rsidP="0001015E">
      <w:pPr>
        <w:spacing w:line="100" w:lineRule="atLeast"/>
        <w:ind w:firstLine="284"/>
        <w:jc w:val="both"/>
      </w:pPr>
      <w:r>
        <w:t xml:space="preserve">-  proiectează, organizează, îndrumă </w:t>
      </w:r>
      <w:r>
        <w:rPr>
          <w:lang w:val="it-IT"/>
        </w:rPr>
        <w:t>beneficiarii</w:t>
      </w:r>
      <w:r>
        <w:t xml:space="preserve"> </w:t>
      </w:r>
      <w:r>
        <w:rPr>
          <w:rFonts w:ascii="Tahoma" w:hAnsi="Tahoma" w:cs="Tahoma"/>
        </w:rPr>
        <w:t>ș</w:t>
      </w:r>
      <w:r>
        <w:t>i execută cu ei activită</w:t>
      </w:r>
      <w:r>
        <w:rPr>
          <w:rFonts w:ascii="Tahoma" w:hAnsi="Tahoma" w:cs="Tahoma"/>
        </w:rPr>
        <w:t>ț</w:t>
      </w:r>
      <w:r>
        <w:t>i de ergoterapie: citit, tricotat, cusut, pictură, origami etc.;</w:t>
      </w:r>
    </w:p>
    <w:p w14:paraId="422B0821" w14:textId="77777777" w:rsidR="0057244F" w:rsidRDefault="0057244F" w:rsidP="0001015E">
      <w:pPr>
        <w:spacing w:line="100" w:lineRule="atLeast"/>
        <w:ind w:firstLine="284"/>
        <w:jc w:val="both"/>
      </w:pPr>
      <w:r>
        <w:t>- asigură supravegherea beneficiarilor în timpul zilei, în intervalul cuprins de la preluarea beneficiarilor de la tura precedentă până când îi predă turei următoare de serviciu, pe bază de proces-verbal;</w:t>
      </w:r>
    </w:p>
    <w:p w14:paraId="07E3AD89" w14:textId="77777777" w:rsidR="0057244F" w:rsidRPr="0001015E" w:rsidRDefault="0057244F" w:rsidP="0001015E">
      <w:pPr>
        <w:spacing w:line="100" w:lineRule="atLeast"/>
        <w:ind w:firstLine="284"/>
        <w:jc w:val="both"/>
      </w:pPr>
      <w:r>
        <w:t xml:space="preserve">- preia beneficiarii de la tura de serviciu informându-se asupra stării generale a acestora şi asupra cazurilor </w:t>
      </w:r>
      <w:r w:rsidRPr="0001015E">
        <w:t>deosebite (beneficiari agitaţi, epileptici, bolnavi, fugiţi, învoiţi, etc.);</w:t>
      </w:r>
    </w:p>
    <w:p w14:paraId="4485288D" w14:textId="77777777" w:rsidR="0057244F" w:rsidRPr="0001015E" w:rsidRDefault="0057244F" w:rsidP="0001015E">
      <w:pPr>
        <w:spacing w:line="100" w:lineRule="atLeast"/>
        <w:ind w:firstLine="284"/>
        <w:jc w:val="both"/>
      </w:pPr>
      <w:r w:rsidRPr="0001015E">
        <w:lastRenderedPageBreak/>
        <w:t>- anun</w:t>
      </w:r>
      <w:r w:rsidRPr="0001015E">
        <w:rPr>
          <w:rFonts w:ascii="Tahoma" w:hAnsi="Tahoma" w:cs="Tahoma"/>
        </w:rPr>
        <w:t>ț</w:t>
      </w:r>
      <w:r w:rsidRPr="0001015E">
        <w:t xml:space="preserve">ă medicul, asistentul medical cu privire la beneficiarii bolnavi, apatici </w:t>
      </w:r>
      <w:r w:rsidRPr="0001015E">
        <w:rPr>
          <w:rFonts w:ascii="Tahoma" w:hAnsi="Tahoma" w:cs="Tahoma"/>
        </w:rPr>
        <w:t>ș</w:t>
      </w:r>
      <w:r w:rsidRPr="0001015E">
        <w:t>i care prezintă tulburări de comportament;</w:t>
      </w:r>
    </w:p>
    <w:p w14:paraId="43718383" w14:textId="77777777" w:rsidR="0057244F" w:rsidRPr="0001015E" w:rsidRDefault="0057244F" w:rsidP="0001015E">
      <w:pPr>
        <w:spacing w:line="100" w:lineRule="atLeast"/>
        <w:ind w:firstLine="284"/>
        <w:jc w:val="both"/>
      </w:pPr>
      <w:r w:rsidRPr="0001015E">
        <w:t>- aduce la cuno</w:t>
      </w:r>
      <w:r w:rsidRPr="0001015E">
        <w:rPr>
          <w:rFonts w:ascii="Tahoma" w:hAnsi="Tahoma" w:cs="Tahoma"/>
        </w:rPr>
        <w:t>ș</w:t>
      </w:r>
      <w:r w:rsidRPr="0001015E">
        <w:t>tin</w:t>
      </w:r>
      <w:r w:rsidRPr="0001015E">
        <w:rPr>
          <w:rFonts w:ascii="Tahoma" w:hAnsi="Tahoma" w:cs="Tahoma"/>
        </w:rPr>
        <w:t>ț</w:t>
      </w:r>
      <w:r w:rsidRPr="0001015E">
        <w:t>ă prin referat, notă de informare orice situa</w:t>
      </w:r>
      <w:r w:rsidRPr="0001015E">
        <w:rPr>
          <w:rFonts w:ascii="Tahoma" w:hAnsi="Tahoma" w:cs="Tahoma"/>
        </w:rPr>
        <w:t>ț</w:t>
      </w:r>
      <w:r w:rsidRPr="0001015E">
        <w:t>ie de abuz, incidente, situa</w:t>
      </w:r>
      <w:r w:rsidRPr="0001015E">
        <w:rPr>
          <w:rFonts w:ascii="Tahoma" w:hAnsi="Tahoma" w:cs="Tahoma"/>
        </w:rPr>
        <w:t>ț</w:t>
      </w:r>
      <w:r w:rsidRPr="0001015E">
        <w:t>ii de risc  în care se află beneficiarii;</w:t>
      </w:r>
    </w:p>
    <w:p w14:paraId="74CF0DB5" w14:textId="77777777" w:rsidR="0057244F" w:rsidRPr="0001015E" w:rsidRDefault="0057244F" w:rsidP="0001015E">
      <w:pPr>
        <w:spacing w:line="100" w:lineRule="atLeast"/>
        <w:ind w:firstLine="284"/>
        <w:jc w:val="both"/>
      </w:pPr>
      <w:r w:rsidRPr="0001015E">
        <w:t xml:space="preserve">- organizează </w:t>
      </w:r>
      <w:r w:rsidRPr="0001015E">
        <w:rPr>
          <w:rFonts w:ascii="Tahoma" w:hAnsi="Tahoma" w:cs="Tahoma"/>
        </w:rPr>
        <w:t>ș</w:t>
      </w:r>
      <w:r w:rsidRPr="0001015E">
        <w:t>i participă la toate activită</w:t>
      </w:r>
      <w:r w:rsidRPr="0001015E">
        <w:rPr>
          <w:rFonts w:ascii="Tahoma" w:hAnsi="Tahoma" w:cs="Tahoma"/>
        </w:rPr>
        <w:t>ț</w:t>
      </w:r>
      <w:r w:rsidRPr="0001015E">
        <w:t>ile de abilitare/reabilitare a beneficiarilor;</w:t>
      </w:r>
    </w:p>
    <w:p w14:paraId="464DBFC8" w14:textId="77777777" w:rsidR="0057244F" w:rsidRPr="0001015E" w:rsidRDefault="0057244F" w:rsidP="0001015E">
      <w:pPr>
        <w:suppressAutoHyphens/>
        <w:spacing w:line="100" w:lineRule="atLeast"/>
        <w:ind w:firstLine="284"/>
        <w:jc w:val="both"/>
      </w:pPr>
      <w:r w:rsidRPr="0001015E">
        <w:t xml:space="preserve">- elaborează programul de activitate zilnic,  săptămânal </w:t>
      </w:r>
      <w:r w:rsidRPr="0001015E">
        <w:rPr>
          <w:rFonts w:ascii="Tahoma" w:hAnsi="Tahoma" w:cs="Tahoma"/>
        </w:rPr>
        <w:t>ș</w:t>
      </w:r>
      <w:r w:rsidRPr="0001015E">
        <w:t>i lunar;</w:t>
      </w:r>
    </w:p>
    <w:p w14:paraId="2FC32C35" w14:textId="77777777" w:rsidR="0057244F" w:rsidRPr="0001015E" w:rsidRDefault="0057244F" w:rsidP="0001015E">
      <w:pPr>
        <w:pStyle w:val="BodyText"/>
        <w:spacing w:line="100" w:lineRule="atLeast"/>
        <w:ind w:firstLine="284"/>
        <w:jc w:val="both"/>
        <w:rPr>
          <w:b w:val="0"/>
          <w:sz w:val="24"/>
          <w:szCs w:val="24"/>
          <w:lang w:val="fr-FR"/>
        </w:rPr>
      </w:pPr>
      <w:r w:rsidRPr="0001015E">
        <w:rPr>
          <w:b w:val="0"/>
          <w:sz w:val="24"/>
          <w:szCs w:val="24"/>
        </w:rPr>
        <w:t xml:space="preserve">- </w:t>
      </w:r>
      <w:proofErr w:type="spellStart"/>
      <w:r w:rsidRPr="0001015E">
        <w:rPr>
          <w:b w:val="0"/>
          <w:sz w:val="24"/>
          <w:szCs w:val="24"/>
        </w:rPr>
        <w:t>îndrumă</w:t>
      </w:r>
      <w:proofErr w:type="spellEnd"/>
      <w:r w:rsidRPr="0001015E">
        <w:rPr>
          <w:b w:val="0"/>
          <w:sz w:val="24"/>
          <w:szCs w:val="24"/>
        </w:rPr>
        <w:t xml:space="preserve"> </w:t>
      </w:r>
      <w:r w:rsidRPr="0001015E">
        <w:rPr>
          <w:b w:val="0"/>
          <w:sz w:val="24"/>
          <w:szCs w:val="24"/>
          <w:lang w:val="it-IT"/>
        </w:rPr>
        <w:t xml:space="preserve">beneficiarii </w:t>
      </w:r>
      <w:proofErr w:type="spellStart"/>
      <w:r w:rsidRPr="0001015E">
        <w:rPr>
          <w:b w:val="0"/>
          <w:sz w:val="24"/>
          <w:szCs w:val="24"/>
        </w:rPr>
        <w:t>în</w:t>
      </w:r>
      <w:proofErr w:type="spellEnd"/>
      <w:r w:rsidRPr="0001015E">
        <w:rPr>
          <w:b w:val="0"/>
          <w:sz w:val="24"/>
          <w:szCs w:val="24"/>
        </w:rPr>
        <w:t xml:space="preserve"> diverse </w:t>
      </w:r>
      <w:proofErr w:type="spellStart"/>
      <w:r w:rsidRPr="0001015E">
        <w:rPr>
          <w:b w:val="0"/>
          <w:sz w:val="24"/>
          <w:szCs w:val="24"/>
        </w:rPr>
        <w:t>activită</w:t>
      </w:r>
      <w:r w:rsidRPr="0001015E">
        <w:rPr>
          <w:rFonts w:ascii="Tahoma" w:hAnsi="Tahoma" w:cs="Tahoma"/>
          <w:b w:val="0"/>
          <w:sz w:val="24"/>
          <w:szCs w:val="24"/>
        </w:rPr>
        <w:t>ț</w:t>
      </w:r>
      <w:r w:rsidRPr="0001015E">
        <w:rPr>
          <w:b w:val="0"/>
          <w:sz w:val="24"/>
          <w:szCs w:val="24"/>
        </w:rPr>
        <w:t>i</w:t>
      </w:r>
      <w:proofErr w:type="spellEnd"/>
      <w:r w:rsidRPr="0001015E">
        <w:rPr>
          <w:b w:val="0"/>
          <w:sz w:val="24"/>
          <w:szCs w:val="24"/>
        </w:rPr>
        <w:t xml:space="preserve"> </w:t>
      </w:r>
      <w:proofErr w:type="spellStart"/>
      <w:r w:rsidRPr="0001015E">
        <w:rPr>
          <w:b w:val="0"/>
          <w:sz w:val="24"/>
          <w:szCs w:val="24"/>
        </w:rPr>
        <w:t>gospodăre</w:t>
      </w:r>
      <w:r w:rsidRPr="0001015E">
        <w:rPr>
          <w:rFonts w:ascii="Tahoma" w:hAnsi="Tahoma" w:cs="Tahoma"/>
          <w:b w:val="0"/>
          <w:sz w:val="24"/>
          <w:szCs w:val="24"/>
        </w:rPr>
        <w:t>ș</w:t>
      </w:r>
      <w:r w:rsidRPr="0001015E">
        <w:rPr>
          <w:b w:val="0"/>
          <w:sz w:val="24"/>
          <w:szCs w:val="24"/>
        </w:rPr>
        <w:t>ti</w:t>
      </w:r>
      <w:proofErr w:type="spellEnd"/>
      <w:r w:rsidRPr="0001015E">
        <w:rPr>
          <w:b w:val="0"/>
          <w:sz w:val="24"/>
          <w:szCs w:val="24"/>
        </w:rPr>
        <w:t xml:space="preserve"> (</w:t>
      </w:r>
      <w:proofErr w:type="spellStart"/>
      <w:r w:rsidRPr="0001015E">
        <w:rPr>
          <w:b w:val="0"/>
          <w:sz w:val="24"/>
          <w:szCs w:val="24"/>
        </w:rPr>
        <w:t>întinderea</w:t>
      </w:r>
      <w:proofErr w:type="spellEnd"/>
      <w:r w:rsidRPr="0001015E">
        <w:rPr>
          <w:b w:val="0"/>
          <w:sz w:val="24"/>
          <w:szCs w:val="24"/>
        </w:rPr>
        <w:t xml:space="preserve"> </w:t>
      </w:r>
      <w:proofErr w:type="spellStart"/>
      <w:r w:rsidRPr="0001015E">
        <w:rPr>
          <w:b w:val="0"/>
          <w:sz w:val="24"/>
          <w:szCs w:val="24"/>
        </w:rPr>
        <w:t>lenjeriei</w:t>
      </w:r>
      <w:proofErr w:type="spellEnd"/>
      <w:r w:rsidRPr="0001015E">
        <w:rPr>
          <w:b w:val="0"/>
          <w:sz w:val="24"/>
          <w:szCs w:val="24"/>
        </w:rPr>
        <w:t xml:space="preserve">, </w:t>
      </w:r>
      <w:proofErr w:type="spellStart"/>
      <w:r w:rsidRPr="0001015E">
        <w:rPr>
          <w:b w:val="0"/>
          <w:sz w:val="24"/>
          <w:szCs w:val="24"/>
        </w:rPr>
        <w:t>călcat</w:t>
      </w:r>
      <w:proofErr w:type="spellEnd"/>
      <w:r w:rsidRPr="0001015E">
        <w:rPr>
          <w:b w:val="0"/>
          <w:sz w:val="24"/>
          <w:szCs w:val="24"/>
        </w:rPr>
        <w:t xml:space="preserve">, </w:t>
      </w:r>
      <w:proofErr w:type="spellStart"/>
      <w:r w:rsidRPr="0001015E">
        <w:rPr>
          <w:rFonts w:ascii="Tahoma" w:hAnsi="Tahoma" w:cs="Tahoma"/>
          <w:b w:val="0"/>
          <w:sz w:val="24"/>
          <w:szCs w:val="24"/>
        </w:rPr>
        <w:t>ș</w:t>
      </w:r>
      <w:r w:rsidRPr="0001015E">
        <w:rPr>
          <w:b w:val="0"/>
          <w:sz w:val="24"/>
          <w:szCs w:val="24"/>
        </w:rPr>
        <w:t>tergerea</w:t>
      </w:r>
      <w:proofErr w:type="spellEnd"/>
      <w:r w:rsidRPr="0001015E">
        <w:rPr>
          <w:b w:val="0"/>
          <w:sz w:val="24"/>
          <w:szCs w:val="24"/>
        </w:rPr>
        <w:t xml:space="preserve"> </w:t>
      </w:r>
      <w:proofErr w:type="spellStart"/>
      <w:r w:rsidRPr="0001015E">
        <w:rPr>
          <w:b w:val="0"/>
          <w:sz w:val="24"/>
          <w:szCs w:val="24"/>
        </w:rPr>
        <w:t>prafului</w:t>
      </w:r>
      <w:proofErr w:type="spellEnd"/>
      <w:r w:rsidRPr="0001015E">
        <w:rPr>
          <w:b w:val="0"/>
          <w:sz w:val="24"/>
          <w:szCs w:val="24"/>
        </w:rPr>
        <w:t xml:space="preserve">,  </w:t>
      </w:r>
      <w:proofErr w:type="spellStart"/>
      <w:r w:rsidRPr="0001015E">
        <w:rPr>
          <w:b w:val="0"/>
          <w:sz w:val="24"/>
          <w:szCs w:val="24"/>
        </w:rPr>
        <w:t>activită</w:t>
      </w:r>
      <w:r w:rsidRPr="0001015E">
        <w:rPr>
          <w:rFonts w:ascii="Tahoma" w:hAnsi="Tahoma" w:cs="Tahoma"/>
          <w:b w:val="0"/>
          <w:sz w:val="24"/>
          <w:szCs w:val="24"/>
        </w:rPr>
        <w:t>ț</w:t>
      </w:r>
      <w:r w:rsidRPr="0001015E">
        <w:rPr>
          <w:b w:val="0"/>
          <w:sz w:val="24"/>
          <w:szCs w:val="24"/>
        </w:rPr>
        <w:t>i</w:t>
      </w:r>
      <w:proofErr w:type="spellEnd"/>
      <w:r w:rsidRPr="0001015E">
        <w:rPr>
          <w:b w:val="0"/>
          <w:sz w:val="24"/>
          <w:szCs w:val="24"/>
          <w:lang w:val="fr-FR"/>
        </w:rPr>
        <w:t xml:space="preserve"> de </w:t>
      </w:r>
      <w:proofErr w:type="spellStart"/>
      <w:r w:rsidRPr="0001015E">
        <w:rPr>
          <w:b w:val="0"/>
          <w:sz w:val="24"/>
          <w:szCs w:val="24"/>
          <w:lang w:val="fr-FR"/>
        </w:rPr>
        <w:t>grădinărit</w:t>
      </w:r>
      <w:proofErr w:type="spellEnd"/>
      <w:r w:rsidRPr="0001015E">
        <w:rPr>
          <w:b w:val="0"/>
          <w:sz w:val="24"/>
          <w:szCs w:val="24"/>
          <w:lang w:val="fr-FR"/>
        </w:rPr>
        <w:t xml:space="preserve">, </w:t>
      </w:r>
      <w:proofErr w:type="spellStart"/>
      <w:r w:rsidRPr="0001015E">
        <w:rPr>
          <w:b w:val="0"/>
          <w:sz w:val="24"/>
          <w:szCs w:val="24"/>
          <w:lang w:val="fr-FR"/>
        </w:rPr>
        <w:t>cultivat</w:t>
      </w:r>
      <w:proofErr w:type="spellEnd"/>
      <w:r w:rsidRPr="0001015E">
        <w:rPr>
          <w:b w:val="0"/>
          <w:sz w:val="24"/>
          <w:szCs w:val="24"/>
          <w:lang w:val="fr-FR"/>
        </w:rPr>
        <w:t xml:space="preserve"> flori, </w:t>
      </w:r>
      <w:proofErr w:type="spellStart"/>
      <w:r w:rsidRPr="0001015E">
        <w:rPr>
          <w:b w:val="0"/>
          <w:sz w:val="24"/>
          <w:szCs w:val="24"/>
          <w:lang w:val="fr-FR"/>
        </w:rPr>
        <w:t>etc</w:t>
      </w:r>
      <w:proofErr w:type="spellEnd"/>
      <w:r w:rsidRPr="0001015E">
        <w:rPr>
          <w:b w:val="0"/>
          <w:sz w:val="24"/>
          <w:szCs w:val="24"/>
          <w:lang w:val="fr-FR"/>
        </w:rPr>
        <w:t>);</w:t>
      </w:r>
    </w:p>
    <w:p w14:paraId="6D83AAD8" w14:textId="77777777" w:rsidR="0057244F" w:rsidRPr="0001015E" w:rsidRDefault="0057244F" w:rsidP="0001015E">
      <w:pPr>
        <w:pStyle w:val="BodyText"/>
        <w:spacing w:line="100" w:lineRule="atLeast"/>
        <w:ind w:firstLine="284"/>
        <w:jc w:val="both"/>
        <w:rPr>
          <w:b w:val="0"/>
          <w:sz w:val="24"/>
          <w:szCs w:val="24"/>
        </w:rPr>
      </w:pPr>
      <w:r w:rsidRPr="0001015E">
        <w:rPr>
          <w:b w:val="0"/>
          <w:sz w:val="24"/>
          <w:szCs w:val="24"/>
          <w:lang w:val="fr-FR"/>
        </w:rPr>
        <w:t xml:space="preserve">- </w:t>
      </w:r>
      <w:proofErr w:type="spellStart"/>
      <w:r w:rsidRPr="0001015E">
        <w:rPr>
          <w:b w:val="0"/>
          <w:sz w:val="24"/>
          <w:szCs w:val="24"/>
        </w:rPr>
        <w:t>urmăre</w:t>
      </w:r>
      <w:r w:rsidRPr="0001015E">
        <w:rPr>
          <w:rFonts w:ascii="Tahoma" w:hAnsi="Tahoma" w:cs="Tahoma"/>
          <w:b w:val="0"/>
          <w:sz w:val="24"/>
          <w:szCs w:val="24"/>
        </w:rPr>
        <w:t>ș</w:t>
      </w:r>
      <w:r w:rsidRPr="0001015E">
        <w:rPr>
          <w:b w:val="0"/>
          <w:sz w:val="24"/>
          <w:szCs w:val="24"/>
        </w:rPr>
        <w:t>te</w:t>
      </w:r>
      <w:proofErr w:type="spellEnd"/>
      <w:r w:rsidRPr="0001015E">
        <w:rPr>
          <w:b w:val="0"/>
          <w:sz w:val="24"/>
          <w:szCs w:val="24"/>
        </w:rPr>
        <w:t xml:space="preserve"> </w:t>
      </w:r>
      <w:proofErr w:type="spellStart"/>
      <w:r w:rsidRPr="0001015E">
        <w:rPr>
          <w:b w:val="0"/>
          <w:sz w:val="24"/>
          <w:szCs w:val="24"/>
        </w:rPr>
        <w:t>desfă</w:t>
      </w:r>
      <w:r w:rsidRPr="0001015E">
        <w:rPr>
          <w:rFonts w:ascii="Tahoma" w:hAnsi="Tahoma" w:cs="Tahoma"/>
          <w:b w:val="0"/>
          <w:sz w:val="24"/>
          <w:szCs w:val="24"/>
        </w:rPr>
        <w:t>ș</w:t>
      </w:r>
      <w:r w:rsidRPr="0001015E">
        <w:rPr>
          <w:b w:val="0"/>
          <w:sz w:val="24"/>
          <w:szCs w:val="24"/>
        </w:rPr>
        <w:t>urarea</w:t>
      </w:r>
      <w:proofErr w:type="spellEnd"/>
      <w:r w:rsidRPr="0001015E">
        <w:rPr>
          <w:b w:val="0"/>
          <w:sz w:val="24"/>
          <w:szCs w:val="24"/>
        </w:rPr>
        <w:t xml:space="preserve"> </w:t>
      </w:r>
      <w:proofErr w:type="spellStart"/>
      <w:r w:rsidRPr="0001015E">
        <w:rPr>
          <w:b w:val="0"/>
          <w:sz w:val="24"/>
          <w:szCs w:val="24"/>
        </w:rPr>
        <w:t>activită</w:t>
      </w:r>
      <w:r w:rsidRPr="0001015E">
        <w:rPr>
          <w:rFonts w:ascii="Tahoma" w:hAnsi="Tahoma" w:cs="Tahoma"/>
          <w:b w:val="0"/>
          <w:sz w:val="24"/>
          <w:szCs w:val="24"/>
        </w:rPr>
        <w:t>ț</w:t>
      </w:r>
      <w:r>
        <w:rPr>
          <w:b w:val="0"/>
          <w:sz w:val="24"/>
          <w:szCs w:val="24"/>
        </w:rPr>
        <w:t>ilor</w:t>
      </w:r>
      <w:proofErr w:type="spellEnd"/>
      <w:r>
        <w:rPr>
          <w:b w:val="0"/>
          <w:sz w:val="24"/>
          <w:szCs w:val="24"/>
        </w:rPr>
        <w:t xml:space="preserve"> distractive</w:t>
      </w:r>
      <w:r w:rsidRPr="0001015E">
        <w:rPr>
          <w:b w:val="0"/>
          <w:sz w:val="24"/>
          <w:szCs w:val="24"/>
        </w:rPr>
        <w:t xml:space="preserve">: </w:t>
      </w:r>
      <w:proofErr w:type="spellStart"/>
      <w:r w:rsidRPr="0001015E">
        <w:rPr>
          <w:b w:val="0"/>
          <w:sz w:val="24"/>
          <w:szCs w:val="24"/>
        </w:rPr>
        <w:t>jocuri</w:t>
      </w:r>
      <w:proofErr w:type="spellEnd"/>
      <w:r w:rsidRPr="0001015E">
        <w:rPr>
          <w:b w:val="0"/>
          <w:sz w:val="24"/>
          <w:szCs w:val="24"/>
        </w:rPr>
        <w:t xml:space="preserve"> de </w:t>
      </w:r>
      <w:proofErr w:type="spellStart"/>
      <w:r w:rsidRPr="0001015E">
        <w:rPr>
          <w:rFonts w:ascii="Tahoma" w:hAnsi="Tahoma" w:cs="Tahoma"/>
          <w:b w:val="0"/>
          <w:sz w:val="24"/>
          <w:szCs w:val="24"/>
        </w:rPr>
        <w:t>ș</w:t>
      </w:r>
      <w:r w:rsidRPr="0001015E">
        <w:rPr>
          <w:b w:val="0"/>
          <w:sz w:val="24"/>
          <w:szCs w:val="24"/>
        </w:rPr>
        <w:t>ah</w:t>
      </w:r>
      <w:proofErr w:type="spellEnd"/>
      <w:r w:rsidRPr="0001015E">
        <w:rPr>
          <w:b w:val="0"/>
          <w:sz w:val="24"/>
          <w:szCs w:val="24"/>
        </w:rPr>
        <w:t xml:space="preserve">, table, rummy, </w:t>
      </w:r>
      <w:proofErr w:type="spellStart"/>
      <w:r w:rsidRPr="0001015E">
        <w:rPr>
          <w:b w:val="0"/>
          <w:sz w:val="24"/>
          <w:szCs w:val="24"/>
        </w:rPr>
        <w:t>căr</w:t>
      </w:r>
      <w:r w:rsidRPr="0001015E">
        <w:rPr>
          <w:rFonts w:ascii="Tahoma" w:hAnsi="Tahoma" w:cs="Tahoma"/>
          <w:b w:val="0"/>
          <w:sz w:val="24"/>
          <w:szCs w:val="24"/>
        </w:rPr>
        <w:t>ț</w:t>
      </w:r>
      <w:r w:rsidRPr="0001015E">
        <w:rPr>
          <w:b w:val="0"/>
          <w:sz w:val="24"/>
          <w:szCs w:val="24"/>
        </w:rPr>
        <w:t>i</w:t>
      </w:r>
      <w:proofErr w:type="spellEnd"/>
      <w:r w:rsidRPr="0001015E">
        <w:rPr>
          <w:b w:val="0"/>
          <w:sz w:val="24"/>
          <w:szCs w:val="24"/>
        </w:rPr>
        <w:t xml:space="preserve">, </w:t>
      </w:r>
      <w:proofErr w:type="spellStart"/>
      <w:r w:rsidRPr="0001015E">
        <w:rPr>
          <w:b w:val="0"/>
          <w:sz w:val="24"/>
          <w:szCs w:val="24"/>
        </w:rPr>
        <w:t>lucrări</w:t>
      </w:r>
      <w:proofErr w:type="spellEnd"/>
      <w:r w:rsidRPr="0001015E">
        <w:rPr>
          <w:b w:val="0"/>
          <w:sz w:val="24"/>
          <w:szCs w:val="24"/>
        </w:rPr>
        <w:t xml:space="preserve">, </w:t>
      </w:r>
      <w:proofErr w:type="spellStart"/>
      <w:r w:rsidRPr="0001015E">
        <w:rPr>
          <w:b w:val="0"/>
          <w:sz w:val="24"/>
          <w:szCs w:val="24"/>
        </w:rPr>
        <w:t>modelaje</w:t>
      </w:r>
      <w:proofErr w:type="spellEnd"/>
      <w:r w:rsidRPr="0001015E">
        <w:rPr>
          <w:b w:val="0"/>
          <w:sz w:val="24"/>
          <w:szCs w:val="24"/>
        </w:rPr>
        <w:t xml:space="preserve"> din </w:t>
      </w:r>
      <w:proofErr w:type="spellStart"/>
      <w:r w:rsidRPr="0001015E">
        <w:rPr>
          <w:b w:val="0"/>
          <w:sz w:val="24"/>
          <w:szCs w:val="24"/>
        </w:rPr>
        <w:t>hartie</w:t>
      </w:r>
      <w:proofErr w:type="spellEnd"/>
      <w:r w:rsidRPr="0001015E">
        <w:rPr>
          <w:b w:val="0"/>
          <w:sz w:val="24"/>
          <w:szCs w:val="24"/>
        </w:rPr>
        <w:t xml:space="preserve"> </w:t>
      </w:r>
      <w:proofErr w:type="spellStart"/>
      <w:r w:rsidRPr="0001015E">
        <w:rPr>
          <w:rFonts w:ascii="Tahoma" w:hAnsi="Tahoma" w:cs="Tahoma"/>
          <w:b w:val="0"/>
          <w:sz w:val="24"/>
          <w:szCs w:val="24"/>
        </w:rPr>
        <w:t>ș</w:t>
      </w:r>
      <w:r w:rsidRPr="0001015E">
        <w:rPr>
          <w:b w:val="0"/>
          <w:sz w:val="24"/>
          <w:szCs w:val="24"/>
        </w:rPr>
        <w:t>i</w:t>
      </w:r>
      <w:proofErr w:type="spellEnd"/>
      <w:r w:rsidRPr="0001015E">
        <w:rPr>
          <w:b w:val="0"/>
          <w:sz w:val="24"/>
          <w:szCs w:val="24"/>
        </w:rPr>
        <w:t xml:space="preserve">  carton, </w:t>
      </w:r>
      <w:proofErr w:type="spellStart"/>
      <w:r w:rsidRPr="0001015E">
        <w:rPr>
          <w:b w:val="0"/>
          <w:sz w:val="24"/>
          <w:szCs w:val="24"/>
        </w:rPr>
        <w:t>desen</w:t>
      </w:r>
      <w:proofErr w:type="spellEnd"/>
      <w:r w:rsidRPr="0001015E">
        <w:rPr>
          <w:b w:val="0"/>
          <w:sz w:val="24"/>
          <w:szCs w:val="24"/>
        </w:rPr>
        <w:t xml:space="preserve">, </w:t>
      </w:r>
      <w:proofErr w:type="spellStart"/>
      <w:r w:rsidRPr="0001015E">
        <w:rPr>
          <w:b w:val="0"/>
          <w:sz w:val="24"/>
          <w:szCs w:val="24"/>
        </w:rPr>
        <w:t>pictură</w:t>
      </w:r>
      <w:proofErr w:type="spellEnd"/>
      <w:r w:rsidRPr="0001015E">
        <w:rPr>
          <w:b w:val="0"/>
          <w:sz w:val="24"/>
          <w:szCs w:val="24"/>
        </w:rPr>
        <w:t>);</w:t>
      </w:r>
    </w:p>
    <w:p w14:paraId="6F3E0625" w14:textId="77777777" w:rsidR="0057244F" w:rsidRPr="0001015E" w:rsidRDefault="0057244F" w:rsidP="0001015E">
      <w:pPr>
        <w:pStyle w:val="BodyText"/>
        <w:spacing w:line="100" w:lineRule="atLeast"/>
        <w:ind w:firstLine="284"/>
        <w:jc w:val="both"/>
        <w:rPr>
          <w:b w:val="0"/>
          <w:sz w:val="24"/>
          <w:szCs w:val="24"/>
          <w:lang w:val="it-IT"/>
        </w:rPr>
      </w:pPr>
      <w:r w:rsidRPr="0001015E">
        <w:rPr>
          <w:b w:val="0"/>
          <w:sz w:val="24"/>
          <w:szCs w:val="24"/>
          <w:lang w:val="it-IT"/>
        </w:rPr>
        <w:t xml:space="preserve">- organizează lunar  </w:t>
      </w:r>
      <w:r w:rsidRPr="0001015E">
        <w:rPr>
          <w:rFonts w:ascii="Tahoma" w:hAnsi="Tahoma" w:cs="Tahoma"/>
          <w:b w:val="0"/>
          <w:sz w:val="24"/>
          <w:szCs w:val="24"/>
          <w:lang w:val="it-IT"/>
        </w:rPr>
        <w:t>ș</w:t>
      </w:r>
      <w:r w:rsidRPr="0001015E">
        <w:rPr>
          <w:b w:val="0"/>
          <w:sz w:val="24"/>
          <w:szCs w:val="24"/>
          <w:lang w:val="it-IT"/>
        </w:rPr>
        <w:t>i  mobilizează beneficiarii să participe în cadrul unor programe artistice cu ocazia unor evenimente deosebite;</w:t>
      </w:r>
    </w:p>
    <w:p w14:paraId="397EA603" w14:textId="77777777" w:rsidR="0057244F" w:rsidRPr="0001015E" w:rsidRDefault="0057244F" w:rsidP="0001015E">
      <w:pPr>
        <w:pStyle w:val="BodyText"/>
        <w:spacing w:line="100" w:lineRule="atLeast"/>
        <w:ind w:firstLine="284"/>
        <w:jc w:val="both"/>
        <w:rPr>
          <w:b w:val="0"/>
          <w:sz w:val="24"/>
          <w:szCs w:val="24"/>
          <w:lang w:val="fr-FR"/>
        </w:rPr>
      </w:pPr>
      <w:r w:rsidRPr="0001015E">
        <w:rPr>
          <w:b w:val="0"/>
          <w:sz w:val="24"/>
          <w:szCs w:val="24"/>
          <w:lang w:val="fr-FR"/>
        </w:rPr>
        <w:t xml:space="preserve">- </w:t>
      </w:r>
      <w:proofErr w:type="spellStart"/>
      <w:r w:rsidRPr="0001015E">
        <w:rPr>
          <w:b w:val="0"/>
          <w:sz w:val="24"/>
          <w:szCs w:val="24"/>
          <w:lang w:val="fr-FR"/>
        </w:rPr>
        <w:t>sprijină</w:t>
      </w:r>
      <w:proofErr w:type="spellEnd"/>
      <w:r w:rsidRPr="0001015E">
        <w:rPr>
          <w:b w:val="0"/>
          <w:sz w:val="24"/>
          <w:szCs w:val="24"/>
          <w:lang w:val="fr-FR"/>
        </w:rPr>
        <w:t xml:space="preserve"> </w:t>
      </w:r>
      <w:proofErr w:type="spellStart"/>
      <w:r w:rsidRPr="0001015E">
        <w:rPr>
          <w:b w:val="0"/>
          <w:sz w:val="24"/>
          <w:szCs w:val="24"/>
          <w:lang w:val="fr-FR"/>
        </w:rPr>
        <w:t>beneficiarii</w:t>
      </w:r>
      <w:proofErr w:type="spellEnd"/>
      <w:r w:rsidRPr="0001015E">
        <w:rPr>
          <w:b w:val="0"/>
          <w:sz w:val="24"/>
          <w:szCs w:val="24"/>
          <w:lang w:val="fr-FR"/>
        </w:rPr>
        <w:t xml:space="preserve"> </w:t>
      </w:r>
      <w:proofErr w:type="spellStart"/>
      <w:r w:rsidRPr="0001015E">
        <w:rPr>
          <w:b w:val="0"/>
          <w:sz w:val="24"/>
          <w:szCs w:val="24"/>
          <w:lang w:val="fr-FR"/>
        </w:rPr>
        <w:t>să</w:t>
      </w:r>
      <w:proofErr w:type="spellEnd"/>
      <w:r w:rsidRPr="0001015E">
        <w:rPr>
          <w:b w:val="0"/>
          <w:sz w:val="24"/>
          <w:szCs w:val="24"/>
          <w:lang w:val="fr-FR"/>
        </w:rPr>
        <w:t xml:space="preserve"> </w:t>
      </w:r>
      <w:proofErr w:type="spellStart"/>
      <w:r w:rsidRPr="0001015E">
        <w:rPr>
          <w:b w:val="0"/>
          <w:sz w:val="24"/>
          <w:szCs w:val="24"/>
          <w:lang w:val="fr-FR"/>
        </w:rPr>
        <w:t>îşi</w:t>
      </w:r>
      <w:proofErr w:type="spellEnd"/>
      <w:r w:rsidRPr="0001015E">
        <w:rPr>
          <w:b w:val="0"/>
          <w:sz w:val="24"/>
          <w:szCs w:val="24"/>
          <w:lang w:val="fr-FR"/>
        </w:rPr>
        <w:t xml:space="preserve"> </w:t>
      </w:r>
      <w:proofErr w:type="spellStart"/>
      <w:r w:rsidRPr="0001015E">
        <w:rPr>
          <w:b w:val="0"/>
          <w:sz w:val="24"/>
          <w:szCs w:val="24"/>
          <w:lang w:val="fr-FR"/>
        </w:rPr>
        <w:t>formeze</w:t>
      </w:r>
      <w:proofErr w:type="spellEnd"/>
      <w:r w:rsidRPr="0001015E">
        <w:rPr>
          <w:b w:val="0"/>
          <w:sz w:val="24"/>
          <w:szCs w:val="24"/>
          <w:lang w:val="fr-FR"/>
        </w:rPr>
        <w:t xml:space="preserve"> </w:t>
      </w:r>
      <w:proofErr w:type="spellStart"/>
      <w:r w:rsidRPr="0001015E">
        <w:rPr>
          <w:b w:val="0"/>
          <w:sz w:val="24"/>
          <w:szCs w:val="24"/>
          <w:lang w:val="fr-FR"/>
        </w:rPr>
        <w:t>sentimentul</w:t>
      </w:r>
      <w:proofErr w:type="spellEnd"/>
      <w:r w:rsidRPr="0001015E">
        <w:rPr>
          <w:b w:val="0"/>
          <w:sz w:val="24"/>
          <w:szCs w:val="24"/>
          <w:lang w:val="fr-FR"/>
        </w:rPr>
        <w:t xml:space="preserve"> </w:t>
      </w:r>
      <w:proofErr w:type="spellStart"/>
      <w:r w:rsidRPr="0001015E">
        <w:rPr>
          <w:b w:val="0"/>
          <w:sz w:val="24"/>
          <w:szCs w:val="24"/>
          <w:lang w:val="fr-FR"/>
        </w:rPr>
        <w:t>apartenenţei</w:t>
      </w:r>
      <w:proofErr w:type="spellEnd"/>
      <w:r w:rsidRPr="0001015E">
        <w:rPr>
          <w:b w:val="0"/>
          <w:sz w:val="24"/>
          <w:szCs w:val="24"/>
          <w:lang w:val="fr-FR"/>
        </w:rPr>
        <w:t xml:space="preserve"> la un </w:t>
      </w:r>
      <w:proofErr w:type="spellStart"/>
      <w:r w:rsidRPr="0001015E">
        <w:rPr>
          <w:b w:val="0"/>
          <w:sz w:val="24"/>
          <w:szCs w:val="24"/>
          <w:lang w:val="fr-FR"/>
        </w:rPr>
        <w:t>grup</w:t>
      </w:r>
      <w:proofErr w:type="spellEnd"/>
      <w:r w:rsidRPr="0001015E">
        <w:rPr>
          <w:b w:val="0"/>
          <w:sz w:val="24"/>
          <w:szCs w:val="24"/>
          <w:lang w:val="fr-FR"/>
        </w:rPr>
        <w:t xml:space="preserve"> social, </w:t>
      </w:r>
      <w:proofErr w:type="spellStart"/>
      <w:r w:rsidRPr="0001015E">
        <w:rPr>
          <w:b w:val="0"/>
          <w:sz w:val="24"/>
          <w:szCs w:val="24"/>
          <w:lang w:val="fr-FR"/>
        </w:rPr>
        <w:t>în</w:t>
      </w:r>
      <w:proofErr w:type="spellEnd"/>
      <w:r w:rsidRPr="0001015E">
        <w:rPr>
          <w:b w:val="0"/>
          <w:sz w:val="24"/>
          <w:szCs w:val="24"/>
          <w:lang w:val="fr-FR"/>
        </w:rPr>
        <w:t xml:space="preserve"> </w:t>
      </w:r>
      <w:proofErr w:type="spellStart"/>
      <w:r w:rsidRPr="0001015E">
        <w:rPr>
          <w:b w:val="0"/>
          <w:sz w:val="24"/>
          <w:szCs w:val="24"/>
          <w:lang w:val="fr-FR"/>
        </w:rPr>
        <w:t>cadrul</w:t>
      </w:r>
      <w:proofErr w:type="spellEnd"/>
      <w:r w:rsidRPr="0001015E">
        <w:rPr>
          <w:b w:val="0"/>
          <w:sz w:val="24"/>
          <w:szCs w:val="24"/>
          <w:lang w:val="fr-FR"/>
        </w:rPr>
        <w:t xml:space="preserve"> </w:t>
      </w:r>
      <w:proofErr w:type="spellStart"/>
      <w:r w:rsidRPr="0001015E">
        <w:rPr>
          <w:b w:val="0"/>
          <w:sz w:val="24"/>
          <w:szCs w:val="24"/>
          <w:lang w:val="fr-FR"/>
        </w:rPr>
        <w:t>unităţii</w:t>
      </w:r>
      <w:proofErr w:type="spellEnd"/>
      <w:r w:rsidRPr="0001015E">
        <w:rPr>
          <w:b w:val="0"/>
          <w:sz w:val="24"/>
          <w:szCs w:val="24"/>
          <w:lang w:val="fr-FR"/>
        </w:rPr>
        <w:t xml:space="preserve"> </w:t>
      </w:r>
      <w:proofErr w:type="spellStart"/>
      <w:r w:rsidRPr="0001015E">
        <w:rPr>
          <w:b w:val="0"/>
          <w:sz w:val="24"/>
          <w:szCs w:val="24"/>
          <w:lang w:val="fr-FR"/>
        </w:rPr>
        <w:t>prin</w:t>
      </w:r>
      <w:proofErr w:type="spellEnd"/>
      <w:r w:rsidRPr="0001015E">
        <w:rPr>
          <w:b w:val="0"/>
          <w:sz w:val="24"/>
          <w:szCs w:val="24"/>
          <w:lang w:val="fr-FR"/>
        </w:rPr>
        <w:t xml:space="preserve"> </w:t>
      </w:r>
      <w:proofErr w:type="spellStart"/>
      <w:r w:rsidRPr="0001015E">
        <w:rPr>
          <w:b w:val="0"/>
          <w:sz w:val="24"/>
          <w:szCs w:val="24"/>
          <w:lang w:val="fr-FR"/>
        </w:rPr>
        <w:t>antrenarea</w:t>
      </w:r>
      <w:proofErr w:type="spellEnd"/>
      <w:r w:rsidRPr="0001015E">
        <w:rPr>
          <w:b w:val="0"/>
          <w:sz w:val="24"/>
          <w:szCs w:val="24"/>
          <w:lang w:val="fr-FR"/>
        </w:rPr>
        <w:t xml:space="preserve"> </w:t>
      </w:r>
      <w:proofErr w:type="spellStart"/>
      <w:r w:rsidRPr="0001015E">
        <w:rPr>
          <w:b w:val="0"/>
          <w:sz w:val="24"/>
          <w:szCs w:val="24"/>
          <w:lang w:val="fr-FR"/>
        </w:rPr>
        <w:t>în</w:t>
      </w:r>
      <w:proofErr w:type="spellEnd"/>
      <w:r w:rsidRPr="0001015E">
        <w:rPr>
          <w:b w:val="0"/>
          <w:sz w:val="24"/>
          <w:szCs w:val="24"/>
          <w:lang w:val="fr-FR"/>
        </w:rPr>
        <w:t xml:space="preserve"> </w:t>
      </w:r>
      <w:proofErr w:type="spellStart"/>
      <w:r w:rsidRPr="0001015E">
        <w:rPr>
          <w:b w:val="0"/>
          <w:sz w:val="24"/>
          <w:szCs w:val="24"/>
          <w:lang w:val="fr-FR"/>
        </w:rPr>
        <w:t>activităţi</w:t>
      </w:r>
      <w:proofErr w:type="spellEnd"/>
      <w:r w:rsidRPr="0001015E">
        <w:rPr>
          <w:b w:val="0"/>
          <w:sz w:val="24"/>
          <w:szCs w:val="24"/>
          <w:lang w:val="fr-FR"/>
        </w:rPr>
        <w:t xml:space="preserve"> </w:t>
      </w:r>
      <w:proofErr w:type="spellStart"/>
      <w:r w:rsidRPr="0001015E">
        <w:rPr>
          <w:b w:val="0"/>
          <w:sz w:val="24"/>
          <w:szCs w:val="24"/>
          <w:lang w:val="fr-FR"/>
        </w:rPr>
        <w:t>comune</w:t>
      </w:r>
      <w:proofErr w:type="spellEnd"/>
      <w:r w:rsidRPr="0001015E">
        <w:rPr>
          <w:b w:val="0"/>
          <w:sz w:val="24"/>
          <w:szCs w:val="24"/>
          <w:lang w:val="fr-FR"/>
        </w:rPr>
        <w:t xml:space="preserve">, </w:t>
      </w:r>
      <w:proofErr w:type="spellStart"/>
      <w:r w:rsidRPr="0001015E">
        <w:rPr>
          <w:b w:val="0"/>
          <w:sz w:val="24"/>
          <w:szCs w:val="24"/>
          <w:lang w:val="fr-FR"/>
        </w:rPr>
        <w:t>în</w:t>
      </w:r>
      <w:proofErr w:type="spellEnd"/>
      <w:r w:rsidRPr="0001015E">
        <w:rPr>
          <w:b w:val="0"/>
          <w:sz w:val="24"/>
          <w:szCs w:val="24"/>
          <w:lang w:val="fr-FR"/>
        </w:rPr>
        <w:t xml:space="preserve"> </w:t>
      </w:r>
      <w:proofErr w:type="spellStart"/>
      <w:r w:rsidRPr="0001015E">
        <w:rPr>
          <w:b w:val="0"/>
          <w:sz w:val="24"/>
          <w:szCs w:val="24"/>
          <w:lang w:val="fr-FR"/>
        </w:rPr>
        <w:t>funcţie</w:t>
      </w:r>
      <w:proofErr w:type="spellEnd"/>
      <w:r w:rsidRPr="0001015E">
        <w:rPr>
          <w:b w:val="0"/>
          <w:sz w:val="24"/>
          <w:szCs w:val="24"/>
          <w:lang w:val="fr-FR"/>
        </w:rPr>
        <w:t xml:space="preserve"> de </w:t>
      </w:r>
      <w:proofErr w:type="spellStart"/>
      <w:r w:rsidRPr="0001015E">
        <w:rPr>
          <w:b w:val="0"/>
          <w:sz w:val="24"/>
          <w:szCs w:val="24"/>
          <w:lang w:val="fr-FR"/>
        </w:rPr>
        <w:t>preferinţe</w:t>
      </w:r>
      <w:proofErr w:type="spellEnd"/>
      <w:r w:rsidRPr="0001015E">
        <w:rPr>
          <w:b w:val="0"/>
          <w:sz w:val="24"/>
          <w:szCs w:val="24"/>
          <w:lang w:val="fr-FR"/>
        </w:rPr>
        <w:t xml:space="preserve"> </w:t>
      </w:r>
      <w:proofErr w:type="spellStart"/>
      <w:r w:rsidRPr="0001015E">
        <w:rPr>
          <w:b w:val="0"/>
          <w:sz w:val="24"/>
          <w:szCs w:val="24"/>
          <w:lang w:val="fr-FR"/>
        </w:rPr>
        <w:t>şi</w:t>
      </w:r>
      <w:proofErr w:type="spellEnd"/>
      <w:r w:rsidRPr="0001015E">
        <w:rPr>
          <w:b w:val="0"/>
          <w:sz w:val="24"/>
          <w:szCs w:val="24"/>
          <w:lang w:val="fr-FR"/>
        </w:rPr>
        <w:t xml:space="preserve"> </w:t>
      </w:r>
      <w:proofErr w:type="spellStart"/>
      <w:r w:rsidRPr="0001015E">
        <w:rPr>
          <w:b w:val="0"/>
          <w:sz w:val="24"/>
          <w:szCs w:val="24"/>
          <w:lang w:val="fr-FR"/>
        </w:rPr>
        <w:t>în</w:t>
      </w:r>
      <w:proofErr w:type="spellEnd"/>
      <w:r w:rsidRPr="0001015E">
        <w:rPr>
          <w:b w:val="0"/>
          <w:sz w:val="24"/>
          <w:szCs w:val="24"/>
          <w:lang w:val="fr-FR"/>
        </w:rPr>
        <w:t xml:space="preserve"> </w:t>
      </w:r>
      <w:proofErr w:type="spellStart"/>
      <w:r w:rsidRPr="0001015E">
        <w:rPr>
          <w:b w:val="0"/>
          <w:sz w:val="24"/>
          <w:szCs w:val="24"/>
          <w:lang w:val="fr-FR"/>
        </w:rPr>
        <w:t>condiţii</w:t>
      </w:r>
      <w:proofErr w:type="spellEnd"/>
      <w:r w:rsidRPr="0001015E">
        <w:rPr>
          <w:b w:val="0"/>
          <w:sz w:val="24"/>
          <w:szCs w:val="24"/>
          <w:lang w:val="fr-FR"/>
        </w:rPr>
        <w:t xml:space="preserve"> de respect </w:t>
      </w:r>
      <w:proofErr w:type="spellStart"/>
      <w:r w:rsidRPr="0001015E">
        <w:rPr>
          <w:b w:val="0"/>
          <w:sz w:val="24"/>
          <w:szCs w:val="24"/>
          <w:lang w:val="fr-FR"/>
        </w:rPr>
        <w:t>reciproc</w:t>
      </w:r>
      <w:proofErr w:type="spellEnd"/>
      <w:r w:rsidRPr="0001015E">
        <w:rPr>
          <w:b w:val="0"/>
          <w:sz w:val="24"/>
          <w:szCs w:val="24"/>
          <w:lang w:val="fr-FR"/>
        </w:rPr>
        <w:t>;</w:t>
      </w:r>
    </w:p>
    <w:p w14:paraId="4AB3A292" w14:textId="77777777" w:rsidR="0057244F" w:rsidRPr="0001015E" w:rsidRDefault="0057244F" w:rsidP="0001015E">
      <w:pPr>
        <w:pStyle w:val="BodyText"/>
        <w:spacing w:line="100" w:lineRule="atLeast"/>
        <w:ind w:firstLine="284"/>
        <w:jc w:val="both"/>
        <w:rPr>
          <w:b w:val="0"/>
          <w:sz w:val="24"/>
          <w:szCs w:val="24"/>
          <w:lang w:val="it-IT"/>
        </w:rPr>
      </w:pPr>
      <w:r w:rsidRPr="0001015E">
        <w:rPr>
          <w:b w:val="0"/>
          <w:sz w:val="24"/>
          <w:szCs w:val="24"/>
          <w:lang w:val="it-IT"/>
        </w:rPr>
        <w:t>- cunoa</w:t>
      </w:r>
      <w:r w:rsidRPr="0001015E">
        <w:rPr>
          <w:rFonts w:ascii="Tahoma" w:hAnsi="Tahoma" w:cs="Tahoma"/>
          <w:b w:val="0"/>
          <w:sz w:val="24"/>
          <w:szCs w:val="24"/>
          <w:lang w:val="it-IT"/>
        </w:rPr>
        <w:t>ș</w:t>
      </w:r>
      <w:r>
        <w:rPr>
          <w:b w:val="0"/>
          <w:sz w:val="24"/>
          <w:szCs w:val="24"/>
          <w:lang w:val="it-IT"/>
        </w:rPr>
        <w:t>te problematica</w:t>
      </w:r>
      <w:r w:rsidRPr="0001015E">
        <w:rPr>
          <w:b w:val="0"/>
          <w:sz w:val="24"/>
          <w:szCs w:val="24"/>
          <w:lang w:val="it-IT"/>
        </w:rPr>
        <w:t>, cerinţele speciale  ale persoanelor cu handicap şi cu abilităţi de relaţie şi comunicare cu acestea, în conformitate cu legisla</w:t>
      </w:r>
      <w:r w:rsidRPr="0001015E">
        <w:rPr>
          <w:rFonts w:ascii="Tahoma" w:hAnsi="Tahoma" w:cs="Tahoma"/>
          <w:b w:val="0"/>
          <w:sz w:val="24"/>
          <w:szCs w:val="24"/>
          <w:lang w:val="it-IT"/>
        </w:rPr>
        <w:t>ț</w:t>
      </w:r>
      <w:r w:rsidRPr="0001015E">
        <w:rPr>
          <w:b w:val="0"/>
          <w:sz w:val="24"/>
          <w:szCs w:val="24"/>
          <w:lang w:val="it-IT"/>
        </w:rPr>
        <w:t>ia în vigoare;</w:t>
      </w:r>
    </w:p>
    <w:p w14:paraId="6870A0F0" w14:textId="77777777" w:rsidR="0057244F" w:rsidRPr="0001015E" w:rsidRDefault="0057244F" w:rsidP="0001015E">
      <w:pPr>
        <w:pStyle w:val="BodyText"/>
        <w:spacing w:line="100" w:lineRule="atLeast"/>
        <w:ind w:firstLine="284"/>
        <w:jc w:val="both"/>
        <w:rPr>
          <w:b w:val="0"/>
          <w:sz w:val="24"/>
          <w:szCs w:val="24"/>
        </w:rPr>
      </w:pPr>
      <w:r>
        <w:rPr>
          <w:b w:val="0"/>
          <w:sz w:val="24"/>
          <w:szCs w:val="24"/>
        </w:rPr>
        <w:t xml:space="preserve">- </w:t>
      </w:r>
      <w:proofErr w:type="spellStart"/>
      <w:r w:rsidRPr="0001015E">
        <w:rPr>
          <w:b w:val="0"/>
          <w:sz w:val="24"/>
          <w:szCs w:val="24"/>
        </w:rPr>
        <w:t>cunoaşte</w:t>
      </w:r>
      <w:proofErr w:type="spellEnd"/>
      <w:r w:rsidRPr="0001015E">
        <w:rPr>
          <w:b w:val="0"/>
          <w:sz w:val="24"/>
          <w:szCs w:val="24"/>
        </w:rPr>
        <w:t xml:space="preserve"> </w:t>
      </w:r>
      <w:proofErr w:type="spellStart"/>
      <w:r w:rsidRPr="0001015E">
        <w:rPr>
          <w:b w:val="0"/>
          <w:sz w:val="24"/>
          <w:szCs w:val="24"/>
        </w:rPr>
        <w:t>motivele</w:t>
      </w:r>
      <w:proofErr w:type="spellEnd"/>
      <w:r w:rsidRPr="0001015E">
        <w:rPr>
          <w:b w:val="0"/>
          <w:sz w:val="24"/>
          <w:szCs w:val="24"/>
        </w:rPr>
        <w:t xml:space="preserve"> </w:t>
      </w:r>
      <w:proofErr w:type="spellStart"/>
      <w:r w:rsidRPr="0001015E">
        <w:rPr>
          <w:b w:val="0"/>
          <w:sz w:val="24"/>
          <w:szCs w:val="24"/>
        </w:rPr>
        <w:t>instituţionalizării</w:t>
      </w:r>
      <w:proofErr w:type="spellEnd"/>
      <w:r w:rsidRPr="0001015E">
        <w:rPr>
          <w:b w:val="0"/>
          <w:sz w:val="24"/>
          <w:szCs w:val="24"/>
        </w:rPr>
        <w:t xml:space="preserve"> </w:t>
      </w:r>
      <w:proofErr w:type="spellStart"/>
      <w:r w:rsidRPr="0001015E">
        <w:rPr>
          <w:b w:val="0"/>
          <w:sz w:val="24"/>
          <w:szCs w:val="24"/>
        </w:rPr>
        <w:t>în</w:t>
      </w:r>
      <w:proofErr w:type="spellEnd"/>
      <w:r w:rsidRPr="0001015E">
        <w:rPr>
          <w:b w:val="0"/>
          <w:sz w:val="24"/>
          <w:szCs w:val="24"/>
        </w:rPr>
        <w:t xml:space="preserve"> </w:t>
      </w:r>
      <w:proofErr w:type="spellStart"/>
      <w:r w:rsidRPr="0001015E">
        <w:rPr>
          <w:b w:val="0"/>
          <w:sz w:val="24"/>
          <w:szCs w:val="24"/>
        </w:rPr>
        <w:t>centru</w:t>
      </w:r>
      <w:proofErr w:type="spellEnd"/>
      <w:r w:rsidRPr="0001015E">
        <w:rPr>
          <w:b w:val="0"/>
          <w:sz w:val="24"/>
          <w:szCs w:val="24"/>
        </w:rPr>
        <w:t xml:space="preserve"> a </w:t>
      </w:r>
      <w:proofErr w:type="spellStart"/>
      <w:r w:rsidRPr="0001015E">
        <w:rPr>
          <w:b w:val="0"/>
          <w:sz w:val="24"/>
          <w:szCs w:val="24"/>
        </w:rPr>
        <w:t>fiecărui</w:t>
      </w:r>
      <w:proofErr w:type="spellEnd"/>
      <w:r w:rsidRPr="0001015E">
        <w:rPr>
          <w:b w:val="0"/>
          <w:sz w:val="24"/>
          <w:szCs w:val="24"/>
        </w:rPr>
        <w:t xml:space="preserve"> </w:t>
      </w:r>
      <w:proofErr w:type="spellStart"/>
      <w:r w:rsidRPr="0001015E">
        <w:rPr>
          <w:b w:val="0"/>
          <w:sz w:val="24"/>
          <w:szCs w:val="24"/>
        </w:rPr>
        <w:t>beneficiar</w:t>
      </w:r>
      <w:proofErr w:type="spellEnd"/>
      <w:r w:rsidRPr="0001015E">
        <w:rPr>
          <w:b w:val="0"/>
          <w:sz w:val="24"/>
          <w:szCs w:val="24"/>
        </w:rPr>
        <w:t xml:space="preserve"> din </w:t>
      </w:r>
      <w:proofErr w:type="spellStart"/>
      <w:r w:rsidRPr="0001015E">
        <w:rPr>
          <w:b w:val="0"/>
          <w:sz w:val="24"/>
          <w:szCs w:val="24"/>
        </w:rPr>
        <w:t>grupa</w:t>
      </w:r>
      <w:proofErr w:type="spellEnd"/>
      <w:r w:rsidRPr="0001015E">
        <w:rPr>
          <w:b w:val="0"/>
          <w:sz w:val="24"/>
          <w:szCs w:val="24"/>
        </w:rPr>
        <w:t xml:space="preserve"> de care </w:t>
      </w:r>
      <w:proofErr w:type="spellStart"/>
      <w:r w:rsidRPr="0001015E">
        <w:rPr>
          <w:b w:val="0"/>
          <w:sz w:val="24"/>
          <w:szCs w:val="24"/>
        </w:rPr>
        <w:t>răspunde</w:t>
      </w:r>
      <w:proofErr w:type="spellEnd"/>
      <w:r w:rsidRPr="0001015E">
        <w:rPr>
          <w:b w:val="0"/>
          <w:sz w:val="24"/>
          <w:szCs w:val="24"/>
        </w:rPr>
        <w:t>;</w:t>
      </w:r>
    </w:p>
    <w:p w14:paraId="43DB1897"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studiază dosarul, fişa medicală, observă comportamentul beneficiarului, cunoaşte situaţia socio-familială;</w:t>
      </w:r>
    </w:p>
    <w:p w14:paraId="474B26EE"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răspunde de formarea deprinderilor de muncă independentă</w:t>
      </w:r>
      <w:r>
        <w:t>, de formarea responsabilităţii;</w:t>
      </w:r>
    </w:p>
    <w:p w14:paraId="29215CA4"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desfăşoară activităţi de adaptare personală (de folosire a mijloacelor de transport în comun, poştă</w:t>
      </w:r>
      <w:r>
        <w:t>, magazin, policlinică, etc.)</w:t>
      </w:r>
      <w:r w:rsidRPr="0001015E">
        <w:t>;</w:t>
      </w:r>
    </w:p>
    <w:p w14:paraId="7FEBD3CB"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pPr>
      <w:r>
        <w:t xml:space="preserve">- răspunde de </w:t>
      </w:r>
      <w:r w:rsidRPr="0001015E">
        <w:t>desfăşurarea activităţii igienico-sanitare personale şi colective, întreţinerea ţinutei, folosirea bunurilor personale şi colective;</w:t>
      </w:r>
    </w:p>
    <w:p w14:paraId="1529193F"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pPr>
      <w:r>
        <w:t xml:space="preserve">- răspunde </w:t>
      </w:r>
      <w:r w:rsidRPr="0001015E">
        <w:t>de desfăşurarea activităţilor utilitar gospodăreşti (efectuarea şi întreţinerea  curăţeniei camerelor, băilor, wc-urilor);</w:t>
      </w:r>
    </w:p>
    <w:p w14:paraId="64BA3B29"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răspunde de formarea deprinderilor în ceea ce priveşte folosirea ustensilelor necesare întreţinerii curăţeniei;</w:t>
      </w:r>
    </w:p>
    <w:p w14:paraId="577C735A" w14:textId="77777777" w:rsidR="0057244F" w:rsidRPr="0001015E" w:rsidRDefault="0057244F" w:rsidP="0001015E">
      <w:pPr>
        <w:numPr>
          <w:ilvl w:val="0"/>
          <w:numId w:val="14"/>
        </w:numPr>
        <w:tabs>
          <w:tab w:val="num" w:pos="360"/>
        </w:tabs>
        <w:suppressAutoHyphens/>
        <w:spacing w:line="100" w:lineRule="atLeast"/>
        <w:ind w:left="0" w:firstLine="284"/>
        <w:jc w:val="both"/>
      </w:pPr>
      <w:r w:rsidRPr="0001015E">
        <w:t>- desfăşoară activităţi în cadrul cercurilor practice (stabilite în funcţie de sexul şi vârsta beneficiarilor, de aptitudinile lor);</w:t>
      </w:r>
    </w:p>
    <w:p w14:paraId="5C622D45"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pPr>
      <w:r w:rsidRPr="0001015E">
        <w:t>- răspunde de formarea relaţiilor de comunicare, colaborare şi de relaţiile de comunicare în societate;</w:t>
      </w:r>
    </w:p>
    <w:p w14:paraId="3D6F8749" w14:textId="77777777" w:rsidR="0057244F" w:rsidRDefault="0057244F" w:rsidP="0001015E">
      <w:pPr>
        <w:numPr>
          <w:ilvl w:val="0"/>
          <w:numId w:val="14"/>
        </w:numPr>
        <w:tabs>
          <w:tab w:val="clear" w:pos="432"/>
          <w:tab w:val="num" w:pos="0"/>
        </w:tabs>
        <w:suppressAutoHyphens/>
        <w:spacing w:line="100" w:lineRule="atLeast"/>
        <w:ind w:left="0" w:firstLine="284"/>
        <w:jc w:val="both"/>
      </w:pPr>
      <w:r>
        <w:t>-   se preocupă ca beneficiarii să-</w:t>
      </w:r>
      <w:r w:rsidRPr="0001015E">
        <w:rPr>
          <w:rFonts w:ascii="Tahoma" w:hAnsi="Tahoma" w:cs="Tahoma"/>
        </w:rPr>
        <w:t>ș</w:t>
      </w:r>
      <w:r>
        <w:t xml:space="preserve">i dezvolte autonomia </w:t>
      </w:r>
      <w:r w:rsidRPr="0001015E">
        <w:rPr>
          <w:rFonts w:ascii="Tahoma" w:hAnsi="Tahoma" w:cs="Tahoma"/>
        </w:rPr>
        <w:t>ș</w:t>
      </w:r>
      <w:r>
        <w:t>i poten</w:t>
      </w:r>
      <w:r w:rsidRPr="0001015E">
        <w:rPr>
          <w:rFonts w:ascii="Tahoma" w:hAnsi="Tahoma" w:cs="Tahoma"/>
        </w:rPr>
        <w:t>ț</w:t>
      </w:r>
      <w:r>
        <w:t>ialul func</w:t>
      </w:r>
      <w:r w:rsidRPr="0001015E">
        <w:rPr>
          <w:rFonts w:ascii="Tahoma" w:hAnsi="Tahoma" w:cs="Tahoma"/>
        </w:rPr>
        <w:t>ț</w:t>
      </w:r>
      <w:r>
        <w:t>ional;</w:t>
      </w:r>
    </w:p>
    <w:p w14:paraId="7AA5BF7A" w14:textId="77777777" w:rsidR="0057244F" w:rsidRDefault="0057244F" w:rsidP="0001015E">
      <w:pPr>
        <w:numPr>
          <w:ilvl w:val="0"/>
          <w:numId w:val="14"/>
        </w:numPr>
        <w:tabs>
          <w:tab w:val="clear" w:pos="432"/>
          <w:tab w:val="num" w:pos="0"/>
        </w:tabs>
        <w:suppressAutoHyphens/>
        <w:spacing w:line="100" w:lineRule="atLeast"/>
        <w:ind w:left="0" w:firstLine="284"/>
        <w:jc w:val="both"/>
      </w:pPr>
      <w:r>
        <w:t>- se preocupă de men</w:t>
      </w:r>
      <w:r w:rsidRPr="0001015E">
        <w:rPr>
          <w:rFonts w:ascii="Tahoma" w:hAnsi="Tahoma" w:cs="Tahoma"/>
        </w:rPr>
        <w:t>ț</w:t>
      </w:r>
      <w:r>
        <w:t>inerea/dezvoltarea aptitudinilor cognitive, deprinderilor zilnice, deprinderilor de comunicare, de mobilitate, de autoîngrijire, de îngrijire a propriei sănătă</w:t>
      </w:r>
      <w:r w:rsidRPr="0001015E">
        <w:rPr>
          <w:rFonts w:ascii="Tahoma" w:hAnsi="Tahoma" w:cs="Tahoma"/>
        </w:rPr>
        <w:t>ț</w:t>
      </w:r>
      <w:r>
        <w:t>i, de autogospodărire, de interac</w:t>
      </w:r>
      <w:r w:rsidRPr="0001015E">
        <w:rPr>
          <w:rFonts w:ascii="Tahoma" w:hAnsi="Tahoma" w:cs="Tahoma"/>
        </w:rPr>
        <w:t>ț</w:t>
      </w:r>
      <w:r>
        <w:t xml:space="preserve">iune </w:t>
      </w:r>
      <w:r w:rsidRPr="0001015E">
        <w:rPr>
          <w:rFonts w:ascii="Tahoma" w:hAnsi="Tahoma" w:cs="Tahoma"/>
        </w:rPr>
        <w:t>ș</w:t>
      </w:r>
      <w:r>
        <w:t>i stabilire a rela</w:t>
      </w:r>
      <w:r w:rsidRPr="0001015E">
        <w:rPr>
          <w:rFonts w:ascii="Tahoma" w:hAnsi="Tahoma" w:cs="Tahoma"/>
        </w:rPr>
        <w:t>ț</w:t>
      </w:r>
      <w:r>
        <w:t xml:space="preserve">iilor interpersonale ale beneficiarilor </w:t>
      </w:r>
      <w:r w:rsidRPr="0001015E">
        <w:rPr>
          <w:rFonts w:ascii="Tahoma" w:hAnsi="Tahoma" w:cs="Tahoma"/>
        </w:rPr>
        <w:t>ș</w:t>
      </w:r>
      <w:r>
        <w:t>i răspunde de efectuarea activită</w:t>
      </w:r>
      <w:r w:rsidRPr="0001015E">
        <w:rPr>
          <w:rFonts w:ascii="Tahoma" w:hAnsi="Tahoma" w:cs="Tahoma"/>
        </w:rPr>
        <w:t>ț</w:t>
      </w:r>
      <w:r>
        <w:t>ilor cu privire la aceste obiective, conform Ord. nr. 82/2019;</w:t>
      </w:r>
    </w:p>
    <w:p w14:paraId="43AFA1DB" w14:textId="77777777" w:rsidR="0057244F" w:rsidRDefault="0057244F" w:rsidP="0001015E">
      <w:pPr>
        <w:numPr>
          <w:ilvl w:val="0"/>
          <w:numId w:val="14"/>
        </w:numPr>
        <w:tabs>
          <w:tab w:val="clear" w:pos="432"/>
          <w:tab w:val="num" w:pos="0"/>
        </w:tabs>
        <w:suppressAutoHyphens/>
        <w:spacing w:line="100" w:lineRule="atLeast"/>
        <w:ind w:left="0" w:firstLine="284"/>
        <w:jc w:val="both"/>
      </w:pPr>
      <w:r>
        <w:t>- se preocupă de men</w:t>
      </w:r>
      <w:r w:rsidRPr="0001015E">
        <w:rPr>
          <w:rFonts w:ascii="Tahoma" w:hAnsi="Tahoma" w:cs="Tahoma"/>
        </w:rPr>
        <w:t>ț</w:t>
      </w:r>
      <w:r>
        <w:t>inerea/imbunătă</w:t>
      </w:r>
      <w:r w:rsidRPr="0001015E">
        <w:rPr>
          <w:rFonts w:ascii="Tahoma" w:hAnsi="Tahoma" w:cs="Tahoma"/>
        </w:rPr>
        <w:t>ț</w:t>
      </w:r>
      <w:r>
        <w:t>irea nivelului de educa</w:t>
      </w:r>
      <w:r w:rsidRPr="0001015E">
        <w:rPr>
          <w:rFonts w:ascii="Tahoma" w:hAnsi="Tahoma" w:cs="Tahoma"/>
        </w:rPr>
        <w:t>ț</w:t>
      </w:r>
      <w:r>
        <w:t>ie/pregătire pentru muncă a beneficiarilor, primesc sprijin pentru implicarea activă în via</w:t>
      </w:r>
      <w:r w:rsidRPr="0001015E">
        <w:rPr>
          <w:rFonts w:ascii="Tahoma" w:hAnsi="Tahoma" w:cs="Tahoma"/>
        </w:rPr>
        <w:t>ț</w:t>
      </w:r>
      <w:r>
        <w:t xml:space="preserve">a socială </w:t>
      </w:r>
      <w:r w:rsidRPr="0001015E">
        <w:rPr>
          <w:rFonts w:ascii="Tahoma" w:hAnsi="Tahoma" w:cs="Tahoma"/>
        </w:rPr>
        <w:t>ș</w:t>
      </w:r>
      <w:r>
        <w:t>i civică a comunită</w:t>
      </w:r>
      <w:r w:rsidRPr="0001015E">
        <w:rPr>
          <w:rFonts w:ascii="Tahoma" w:hAnsi="Tahoma" w:cs="Tahoma"/>
        </w:rPr>
        <w:t>ț</w:t>
      </w:r>
      <w:r>
        <w:t>ii;</w:t>
      </w:r>
    </w:p>
    <w:p w14:paraId="43E1362F" w14:textId="77777777" w:rsidR="0057244F" w:rsidRDefault="0057244F" w:rsidP="0001015E">
      <w:pPr>
        <w:numPr>
          <w:ilvl w:val="0"/>
          <w:numId w:val="14"/>
        </w:numPr>
        <w:tabs>
          <w:tab w:val="clear" w:pos="432"/>
          <w:tab w:val="num" w:pos="0"/>
        </w:tabs>
        <w:suppressAutoHyphens/>
        <w:spacing w:line="100" w:lineRule="atLeast"/>
        <w:ind w:left="0" w:firstLine="284"/>
        <w:jc w:val="both"/>
      </w:pPr>
      <w:r>
        <w:t>- răspunde de prezenţa în unitate a beneficiarilor încredinţaţi, semnează centralizatorul de prezen</w:t>
      </w:r>
      <w:r w:rsidRPr="0001015E">
        <w:rPr>
          <w:rFonts w:ascii="Tahoma" w:hAnsi="Tahoma" w:cs="Tahoma"/>
        </w:rPr>
        <w:t>ț</w:t>
      </w:r>
      <w:r>
        <w:t>ă la grupa de care răspunde;</w:t>
      </w:r>
    </w:p>
    <w:p w14:paraId="31E88AEF" w14:textId="77777777" w:rsidR="0057244F" w:rsidRDefault="0057244F" w:rsidP="0001015E">
      <w:pPr>
        <w:numPr>
          <w:ilvl w:val="0"/>
          <w:numId w:val="14"/>
        </w:numPr>
        <w:tabs>
          <w:tab w:val="clear" w:pos="432"/>
          <w:tab w:val="num" w:pos="0"/>
        </w:tabs>
        <w:suppressAutoHyphens/>
        <w:spacing w:line="100" w:lineRule="atLeast"/>
        <w:ind w:left="0" w:firstLine="284"/>
        <w:jc w:val="both"/>
      </w:pPr>
      <w:r>
        <w:t>- sprijină psihopedagogul, psihologul şi asistentul social din centru în stabilirea celor mai adecvate măsuri educative pentru dezvoltarea morală a beneficiarilor, pentru corectarea devierilor de conduită şi restabilirea psihică a acestora;</w:t>
      </w:r>
    </w:p>
    <w:p w14:paraId="4126AED8" w14:textId="77777777" w:rsidR="0057244F" w:rsidRDefault="0057244F" w:rsidP="0001015E">
      <w:pPr>
        <w:numPr>
          <w:ilvl w:val="0"/>
          <w:numId w:val="14"/>
        </w:numPr>
        <w:tabs>
          <w:tab w:val="clear" w:pos="432"/>
          <w:tab w:val="num" w:pos="0"/>
        </w:tabs>
        <w:suppressAutoHyphens/>
        <w:spacing w:line="100" w:lineRule="atLeast"/>
        <w:ind w:left="0" w:firstLine="284"/>
        <w:jc w:val="both"/>
      </w:pPr>
      <w:r>
        <w:t xml:space="preserve">- răspunde de întocmirea lunară </w:t>
      </w:r>
      <w:r w:rsidRPr="0001015E">
        <w:rPr>
          <w:b/>
          <w:i/>
        </w:rPr>
        <w:t>a fi</w:t>
      </w:r>
      <w:r w:rsidRPr="0001015E">
        <w:rPr>
          <w:rFonts w:ascii="Tahoma" w:hAnsi="Tahoma" w:cs="Tahoma"/>
          <w:b/>
          <w:i/>
        </w:rPr>
        <w:t>ș</w:t>
      </w:r>
      <w:r w:rsidRPr="0001015E">
        <w:rPr>
          <w:b/>
          <w:i/>
        </w:rPr>
        <w:t>ei beneficiarului</w:t>
      </w:r>
      <w:r>
        <w:t xml:space="preserve">  în care consemnează interven</w:t>
      </w:r>
      <w:r w:rsidRPr="0001015E">
        <w:rPr>
          <w:rFonts w:ascii="Tahoma" w:hAnsi="Tahoma" w:cs="Tahoma"/>
        </w:rPr>
        <w:t>ț</w:t>
      </w:r>
      <w:r>
        <w:t xml:space="preserve">ia </w:t>
      </w:r>
      <w:r w:rsidRPr="0001015E">
        <w:rPr>
          <w:rFonts w:ascii="Tahoma" w:hAnsi="Tahoma" w:cs="Tahoma"/>
        </w:rPr>
        <w:t>ș</w:t>
      </w:r>
      <w:r>
        <w:t xml:space="preserve">i durata acesteia </w:t>
      </w:r>
      <w:r w:rsidRPr="0001015E">
        <w:rPr>
          <w:rFonts w:ascii="Tahoma" w:hAnsi="Tahoma" w:cs="Tahoma"/>
        </w:rPr>
        <w:t>ș</w:t>
      </w:r>
      <w:r>
        <w:t xml:space="preserve">i o depune la dosar până în 04 a lunii următoare, participă la evaluare, la întocmirea planului personal de viitor la 6 luni, împreună cu echipa multidisciplinară din care face parte, conform Ord.M.M.J.S. nr .82/2019; </w:t>
      </w:r>
    </w:p>
    <w:p w14:paraId="040E5AE8" w14:textId="77777777" w:rsidR="0057244F" w:rsidRDefault="0057244F" w:rsidP="0001015E">
      <w:pPr>
        <w:numPr>
          <w:ilvl w:val="0"/>
          <w:numId w:val="14"/>
        </w:numPr>
        <w:tabs>
          <w:tab w:val="clear" w:pos="432"/>
          <w:tab w:val="num" w:pos="0"/>
        </w:tabs>
        <w:suppressAutoHyphens/>
        <w:spacing w:line="100" w:lineRule="atLeast"/>
        <w:ind w:left="0" w:firstLine="284"/>
        <w:jc w:val="both"/>
      </w:pPr>
      <w:r>
        <w:t xml:space="preserve">- discută lunar, în întâlnirea de lucru cu echipa </w:t>
      </w:r>
      <w:r w:rsidRPr="0001015E">
        <w:rPr>
          <w:rFonts w:ascii="Tahoma" w:hAnsi="Tahoma" w:cs="Tahoma"/>
        </w:rPr>
        <w:t>ș</w:t>
      </w:r>
      <w:r>
        <w:t>i managerul de caz, evolu</w:t>
      </w:r>
      <w:r w:rsidRPr="0001015E">
        <w:rPr>
          <w:rFonts w:ascii="Tahoma" w:hAnsi="Tahoma" w:cs="Tahoma"/>
        </w:rPr>
        <w:t>ț</w:t>
      </w:r>
      <w:r>
        <w:t>ia situa</w:t>
      </w:r>
      <w:r w:rsidRPr="0001015E">
        <w:rPr>
          <w:rFonts w:ascii="Tahoma" w:hAnsi="Tahoma" w:cs="Tahoma"/>
        </w:rPr>
        <w:t>ț</w:t>
      </w:r>
      <w:r>
        <w:t>iei/progreselor beneficiarilor de care răspund;</w:t>
      </w:r>
    </w:p>
    <w:p w14:paraId="35C21FDE" w14:textId="77777777" w:rsidR="0057244F" w:rsidRDefault="0057244F" w:rsidP="0001015E">
      <w:pPr>
        <w:numPr>
          <w:ilvl w:val="0"/>
          <w:numId w:val="14"/>
        </w:numPr>
        <w:tabs>
          <w:tab w:val="clear" w:pos="432"/>
          <w:tab w:val="num" w:pos="0"/>
        </w:tabs>
        <w:suppressAutoHyphens/>
        <w:spacing w:line="100" w:lineRule="atLeast"/>
        <w:ind w:left="0" w:firstLine="284"/>
        <w:jc w:val="both"/>
      </w:pPr>
      <w:r>
        <w:t>- aprobă plecarea pe timp limitat a</w:t>
      </w:r>
      <w:r w:rsidRPr="0001015E">
        <w:rPr>
          <w:lang w:val="it-IT"/>
        </w:rPr>
        <w:t xml:space="preserve"> beneficiarilor, eliberând bilete de voie</w:t>
      </w:r>
      <w:r>
        <w:t xml:space="preserve"> în cazuri obiective în afara centrului, conform prevederilor din contractul de furnizare servicii sociale </w:t>
      </w:r>
      <w:r w:rsidRPr="0001015E">
        <w:rPr>
          <w:rFonts w:ascii="Tahoma" w:hAnsi="Tahoma" w:cs="Tahoma"/>
        </w:rPr>
        <w:t>ș</w:t>
      </w:r>
      <w:r>
        <w:t>i  procedurii de învoire;</w:t>
      </w:r>
    </w:p>
    <w:p w14:paraId="734D5A37" w14:textId="77777777" w:rsidR="0057244F" w:rsidRDefault="0057244F" w:rsidP="0001015E">
      <w:pPr>
        <w:numPr>
          <w:ilvl w:val="0"/>
          <w:numId w:val="14"/>
        </w:numPr>
        <w:tabs>
          <w:tab w:val="clear" w:pos="432"/>
          <w:tab w:val="num" w:pos="0"/>
        </w:tabs>
        <w:suppressAutoHyphens/>
        <w:spacing w:line="100" w:lineRule="atLeast"/>
        <w:ind w:left="0" w:firstLine="284"/>
        <w:jc w:val="both"/>
      </w:pPr>
      <w:r>
        <w:lastRenderedPageBreak/>
        <w:t xml:space="preserve">- răspunde de securitatea beneficiarilor conform graficului de lucru, </w:t>
      </w:r>
      <w:r w:rsidRPr="0001015E">
        <w:rPr>
          <w:rFonts w:ascii="Microsoft Sans Serif" w:hAnsi="Microsoft Sans Serif" w:cs="Microsoft Sans Serif"/>
        </w:rPr>
        <w:t>ȋ</w:t>
      </w:r>
      <w:r>
        <w:t xml:space="preserve">i supraveghează </w:t>
      </w:r>
      <w:r w:rsidRPr="0001015E">
        <w:rPr>
          <w:rFonts w:ascii="Microsoft Sans Serif" w:hAnsi="Microsoft Sans Serif" w:cs="Microsoft Sans Serif"/>
        </w:rPr>
        <w:t>ȋ</w:t>
      </w:r>
      <w:r>
        <w:t>ndeaproape pentru a pre</w:t>
      </w:r>
      <w:r w:rsidRPr="0001015E">
        <w:rPr>
          <w:rFonts w:ascii="Microsoft Sans Serif" w:hAnsi="Microsoft Sans Serif" w:cs="Microsoft Sans Serif"/>
        </w:rPr>
        <w:t>ȋ</w:t>
      </w:r>
      <w:r>
        <w:t>ntâmpina eventualele conflicte, abuzuri de natură fizică, emo</w:t>
      </w:r>
      <w:r w:rsidRPr="0001015E">
        <w:rPr>
          <w:rFonts w:ascii="Tahoma" w:hAnsi="Tahoma" w:cs="Tahoma"/>
        </w:rPr>
        <w:t>ț</w:t>
      </w:r>
      <w:r>
        <w:t xml:space="preserve">ională, </w:t>
      </w:r>
      <w:r w:rsidRPr="0001015E">
        <w:rPr>
          <w:rFonts w:ascii="Microsoft Sans Serif" w:hAnsi="Microsoft Sans Serif" w:cs="Microsoft Sans Serif"/>
        </w:rPr>
        <w:t>ȋ</w:t>
      </w:r>
      <w:r>
        <w:t>ntre ace</w:t>
      </w:r>
      <w:r w:rsidRPr="0001015E">
        <w:rPr>
          <w:rFonts w:ascii="Tahoma" w:hAnsi="Tahoma" w:cs="Tahoma"/>
        </w:rPr>
        <w:t>ș</w:t>
      </w:r>
      <w:r>
        <w:t>tia; anun</w:t>
      </w:r>
      <w:r w:rsidRPr="0001015E">
        <w:rPr>
          <w:rFonts w:ascii="Tahoma" w:hAnsi="Tahoma" w:cs="Tahoma"/>
        </w:rPr>
        <w:t>ț</w:t>
      </w:r>
      <w:r>
        <w:t>ă ofi</w:t>
      </w:r>
      <w:r w:rsidRPr="0001015E">
        <w:rPr>
          <w:rFonts w:ascii="Tahoma" w:hAnsi="Tahoma" w:cs="Tahoma"/>
        </w:rPr>
        <w:t>ț</w:t>
      </w:r>
      <w:r>
        <w:t>erul de serviciu pentru a lua măsurile ce se impun (anun</w:t>
      </w:r>
      <w:r w:rsidRPr="0001015E">
        <w:rPr>
          <w:rFonts w:ascii="Tahoma" w:hAnsi="Tahoma" w:cs="Tahoma"/>
        </w:rPr>
        <w:t>ț</w:t>
      </w:r>
      <w:r>
        <w:t xml:space="preserve"> 112, coordonator personal de specialitate, </w:t>
      </w:r>
      <w:r w:rsidRPr="0001015E">
        <w:rPr>
          <w:rFonts w:ascii="Tahoma" w:hAnsi="Tahoma" w:cs="Tahoma"/>
        </w:rPr>
        <w:t>ș</w:t>
      </w:r>
      <w:r>
        <w:t>ef centru );</w:t>
      </w:r>
    </w:p>
    <w:p w14:paraId="798AF6A0" w14:textId="77777777" w:rsidR="0057244F" w:rsidRDefault="0057244F" w:rsidP="0001015E">
      <w:pPr>
        <w:numPr>
          <w:ilvl w:val="0"/>
          <w:numId w:val="14"/>
        </w:numPr>
        <w:tabs>
          <w:tab w:val="clear" w:pos="432"/>
          <w:tab w:val="num" w:pos="0"/>
        </w:tabs>
        <w:suppressAutoHyphens/>
        <w:spacing w:line="100" w:lineRule="atLeast"/>
        <w:ind w:left="0" w:firstLine="284"/>
        <w:jc w:val="both"/>
      </w:pPr>
      <w:r>
        <w:rPr>
          <w:lang w:val="it-IT"/>
        </w:rPr>
        <w:t xml:space="preserve">-  </w:t>
      </w:r>
      <w:r w:rsidRPr="0001015E">
        <w:rPr>
          <w:lang w:val="it-IT"/>
        </w:rPr>
        <w:t xml:space="preserve">poartă </w:t>
      </w:r>
      <w:r w:rsidRPr="0001015E">
        <w:rPr>
          <w:rFonts w:ascii="Microsoft Sans Serif" w:hAnsi="Microsoft Sans Serif" w:cs="Microsoft Sans Serif"/>
          <w:lang w:val="it-IT"/>
        </w:rPr>
        <w:t>ȋ</w:t>
      </w:r>
      <w:r w:rsidRPr="0001015E">
        <w:rPr>
          <w:lang w:val="it-IT"/>
        </w:rPr>
        <w:t>n permanen</w:t>
      </w:r>
      <w:r w:rsidRPr="0001015E">
        <w:rPr>
          <w:rFonts w:ascii="Tahoma" w:hAnsi="Tahoma" w:cs="Tahoma"/>
          <w:lang w:val="it-IT"/>
        </w:rPr>
        <w:t>ț</w:t>
      </w:r>
      <w:r w:rsidRPr="0001015E">
        <w:rPr>
          <w:lang w:val="it-IT"/>
        </w:rPr>
        <w:t>ă echipamentul de protec</w:t>
      </w:r>
      <w:r w:rsidRPr="0001015E">
        <w:rPr>
          <w:rFonts w:ascii="Tahoma" w:hAnsi="Tahoma" w:cs="Tahoma"/>
          <w:lang w:val="it-IT"/>
        </w:rPr>
        <w:t>ț</w:t>
      </w:r>
      <w:r w:rsidRPr="0001015E">
        <w:rPr>
          <w:lang w:val="it-IT"/>
        </w:rPr>
        <w:t xml:space="preserve">ie (halat), pe care </w:t>
      </w:r>
      <w:r w:rsidRPr="0001015E">
        <w:rPr>
          <w:rFonts w:ascii="Microsoft Sans Serif" w:hAnsi="Microsoft Sans Serif" w:cs="Microsoft Sans Serif"/>
          <w:lang w:val="it-IT"/>
        </w:rPr>
        <w:t>ȋ</w:t>
      </w:r>
      <w:r w:rsidRPr="0001015E">
        <w:rPr>
          <w:lang w:val="it-IT"/>
        </w:rPr>
        <w:t xml:space="preserve">l schimbă ori de câte ori este nevoie; respectă ordinea </w:t>
      </w:r>
      <w:r w:rsidRPr="0001015E">
        <w:rPr>
          <w:rFonts w:ascii="Tahoma" w:hAnsi="Tahoma" w:cs="Tahoma"/>
          <w:lang w:val="it-IT"/>
        </w:rPr>
        <w:t>ș</w:t>
      </w:r>
      <w:r w:rsidRPr="0001015E">
        <w:rPr>
          <w:lang w:val="it-IT"/>
        </w:rPr>
        <w:t>i disciplina la locul de muncă, folose</w:t>
      </w:r>
      <w:r w:rsidRPr="0001015E">
        <w:rPr>
          <w:rFonts w:ascii="Tahoma" w:hAnsi="Tahoma" w:cs="Tahoma"/>
          <w:lang w:val="it-IT"/>
        </w:rPr>
        <w:t>ș</w:t>
      </w:r>
      <w:r w:rsidRPr="0001015E">
        <w:rPr>
          <w:lang w:val="it-IT"/>
        </w:rPr>
        <w:t xml:space="preserve">te integral </w:t>
      </w:r>
      <w:r w:rsidRPr="0001015E">
        <w:rPr>
          <w:rFonts w:ascii="Tahoma" w:hAnsi="Tahoma" w:cs="Tahoma"/>
          <w:lang w:val="it-IT"/>
        </w:rPr>
        <w:t>ș</w:t>
      </w:r>
      <w:r w:rsidRPr="0001015E">
        <w:rPr>
          <w:lang w:val="it-IT"/>
        </w:rPr>
        <w:t>i cu maximă eficien</w:t>
      </w:r>
      <w:r w:rsidRPr="0001015E">
        <w:rPr>
          <w:rFonts w:ascii="Tahoma" w:hAnsi="Tahoma" w:cs="Tahoma"/>
          <w:lang w:val="it-IT"/>
        </w:rPr>
        <w:t>ț</w:t>
      </w:r>
      <w:r w:rsidRPr="0001015E">
        <w:rPr>
          <w:lang w:val="it-IT"/>
        </w:rPr>
        <w:t>ă timpul de muncă;</w:t>
      </w:r>
    </w:p>
    <w:p w14:paraId="632441B2" w14:textId="77777777" w:rsidR="0057244F" w:rsidRDefault="0057244F" w:rsidP="0001015E">
      <w:pPr>
        <w:numPr>
          <w:ilvl w:val="0"/>
          <w:numId w:val="14"/>
        </w:numPr>
        <w:tabs>
          <w:tab w:val="clear" w:pos="432"/>
          <w:tab w:val="num" w:pos="0"/>
        </w:tabs>
        <w:suppressAutoHyphens/>
        <w:spacing w:line="100" w:lineRule="atLeast"/>
        <w:ind w:left="0" w:firstLine="284"/>
        <w:jc w:val="both"/>
      </w:pPr>
      <w:r>
        <w:t>- monitorizează beneficiarii pleca</w:t>
      </w:r>
      <w:r w:rsidRPr="0001015E">
        <w:rPr>
          <w:rFonts w:ascii="Tahoma" w:hAnsi="Tahoma" w:cs="Tahoma"/>
        </w:rPr>
        <w:t>ț</w:t>
      </w:r>
      <w:r>
        <w:t>i în învoire luând măsuri urgente în cazul în care ace</w:t>
      </w:r>
      <w:r w:rsidRPr="0001015E">
        <w:rPr>
          <w:rFonts w:ascii="Tahoma" w:hAnsi="Tahoma" w:cs="Tahoma"/>
        </w:rPr>
        <w:t>ș</w:t>
      </w:r>
      <w:r>
        <w:t>tia nu se întorc în centru la ora stabilită (căutare, anun</w:t>
      </w:r>
      <w:r w:rsidRPr="0001015E">
        <w:rPr>
          <w:rFonts w:ascii="Tahoma" w:hAnsi="Tahoma" w:cs="Tahoma"/>
        </w:rPr>
        <w:t>ț</w:t>
      </w:r>
      <w:r>
        <w:t xml:space="preserve"> ofi</w:t>
      </w:r>
      <w:r w:rsidRPr="0001015E">
        <w:rPr>
          <w:rFonts w:ascii="Tahoma" w:hAnsi="Tahoma" w:cs="Tahoma"/>
        </w:rPr>
        <w:t>ț</w:t>
      </w:r>
      <w:r>
        <w:t xml:space="preserve">er de serviciu, </w:t>
      </w:r>
      <w:r w:rsidRPr="0001015E">
        <w:rPr>
          <w:rFonts w:ascii="Tahoma" w:hAnsi="Tahoma" w:cs="Tahoma"/>
        </w:rPr>
        <w:t>ș</w:t>
      </w:r>
      <w:r>
        <w:t>ef centru, asistent social, anun</w:t>
      </w:r>
      <w:r w:rsidRPr="0001015E">
        <w:rPr>
          <w:rFonts w:ascii="Tahoma" w:hAnsi="Tahoma" w:cs="Tahoma"/>
        </w:rPr>
        <w:t>ț</w:t>
      </w:r>
      <w:r>
        <w:t xml:space="preserve"> Poli</w:t>
      </w:r>
      <w:r w:rsidRPr="0001015E">
        <w:rPr>
          <w:rFonts w:ascii="Tahoma" w:hAnsi="Tahoma" w:cs="Tahoma"/>
        </w:rPr>
        <w:t>ț</w:t>
      </w:r>
      <w:r>
        <w:t>ie);</w:t>
      </w:r>
    </w:p>
    <w:p w14:paraId="00F94753" w14:textId="77777777" w:rsidR="0057244F" w:rsidRDefault="0057244F" w:rsidP="0001015E">
      <w:pPr>
        <w:numPr>
          <w:ilvl w:val="0"/>
          <w:numId w:val="14"/>
        </w:numPr>
        <w:tabs>
          <w:tab w:val="clear" w:pos="432"/>
          <w:tab w:val="num" w:pos="0"/>
        </w:tabs>
        <w:suppressAutoHyphens/>
        <w:spacing w:line="100" w:lineRule="atLeast"/>
        <w:ind w:left="0" w:firstLine="284"/>
        <w:jc w:val="both"/>
        <w:rPr>
          <w:lang w:val="it-IT"/>
        </w:rPr>
      </w:pPr>
      <w:r>
        <w:t xml:space="preserve">- consemnează cu regularitate în caietul de observaţii aspectele caracteristice din comportarea </w:t>
      </w:r>
      <w:r w:rsidRPr="00B901AB">
        <w:rPr>
          <w:lang w:val="it-IT"/>
        </w:rPr>
        <w:t>beneficiarilo</w:t>
      </w:r>
      <w:r>
        <w:t>r, întocmindu-le fişe în acest sens;</w:t>
      </w:r>
    </w:p>
    <w:p w14:paraId="7631DFB7" w14:textId="77777777" w:rsidR="0057244F" w:rsidRDefault="0057244F" w:rsidP="0001015E">
      <w:pPr>
        <w:numPr>
          <w:ilvl w:val="0"/>
          <w:numId w:val="14"/>
        </w:numPr>
        <w:tabs>
          <w:tab w:val="clear" w:pos="432"/>
          <w:tab w:val="num" w:pos="0"/>
        </w:tabs>
        <w:suppressAutoHyphens/>
        <w:spacing w:line="100" w:lineRule="atLeast"/>
        <w:ind w:left="0" w:firstLine="284"/>
        <w:jc w:val="both"/>
        <w:rPr>
          <w:lang w:val="it-IT"/>
        </w:rPr>
      </w:pPr>
      <w:r w:rsidRPr="0001015E">
        <w:rPr>
          <w:lang w:val="it-IT"/>
        </w:rPr>
        <w:t>-</w:t>
      </w:r>
      <w:r>
        <w:rPr>
          <w:lang w:val="it-IT"/>
        </w:rPr>
        <w:t xml:space="preserve">  </w:t>
      </w:r>
      <w:r w:rsidRPr="0001015E">
        <w:rPr>
          <w:lang w:val="it-IT"/>
        </w:rPr>
        <w:t>întreţine cu</w:t>
      </w:r>
      <w:r>
        <w:rPr>
          <w:lang w:val="it-IT"/>
        </w:rPr>
        <w:t>răţenia  în sala de ergoterapie</w:t>
      </w:r>
      <w:r w:rsidRPr="0001015E">
        <w:rPr>
          <w:lang w:val="it-IT"/>
        </w:rPr>
        <w:t>;</w:t>
      </w:r>
    </w:p>
    <w:p w14:paraId="726061E5"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rPr>
          <w:lang w:val="it-IT"/>
        </w:rPr>
      </w:pPr>
      <w:r>
        <w:rPr>
          <w:lang w:val="it-IT"/>
        </w:rPr>
        <w:t xml:space="preserve">-  </w:t>
      </w:r>
      <w:r w:rsidRPr="0001015E">
        <w:rPr>
          <w:lang w:val="pt-BR"/>
        </w:rPr>
        <w:t>se preocupă de petrecerea timpului liber al beneficiarilor  într-un mod cât mai agreabil;</w:t>
      </w:r>
    </w:p>
    <w:p w14:paraId="769881A7" w14:textId="77777777" w:rsidR="0057244F" w:rsidRPr="0001015E" w:rsidRDefault="0057244F" w:rsidP="0001015E">
      <w:pPr>
        <w:numPr>
          <w:ilvl w:val="0"/>
          <w:numId w:val="14"/>
        </w:numPr>
        <w:tabs>
          <w:tab w:val="clear" w:pos="432"/>
          <w:tab w:val="num" w:pos="0"/>
        </w:tabs>
        <w:suppressAutoHyphens/>
        <w:spacing w:line="100" w:lineRule="atLeast"/>
        <w:ind w:left="0" w:firstLine="284"/>
        <w:jc w:val="both"/>
        <w:rPr>
          <w:lang w:val="it-IT"/>
        </w:rPr>
      </w:pPr>
      <w:r>
        <w:rPr>
          <w:lang w:val="pt-BR"/>
        </w:rPr>
        <w:t xml:space="preserve">-  </w:t>
      </w:r>
      <w:r w:rsidRPr="0001015E">
        <w:rPr>
          <w:lang w:val="pt-BR"/>
        </w:rPr>
        <w:t xml:space="preserve">organizează </w:t>
      </w:r>
      <w:r w:rsidRPr="0001015E">
        <w:rPr>
          <w:rFonts w:ascii="Tahoma" w:hAnsi="Tahoma" w:cs="Tahoma"/>
          <w:lang w:val="pt-BR"/>
        </w:rPr>
        <w:t>ș</w:t>
      </w:r>
      <w:r w:rsidRPr="0001015E">
        <w:rPr>
          <w:lang w:val="pt-BR"/>
        </w:rPr>
        <w:t>i înso</w:t>
      </w:r>
      <w:r w:rsidRPr="0001015E">
        <w:rPr>
          <w:rFonts w:ascii="Tahoma" w:hAnsi="Tahoma" w:cs="Tahoma"/>
          <w:lang w:val="pt-BR"/>
        </w:rPr>
        <w:t>ț</w:t>
      </w:r>
      <w:r w:rsidRPr="0001015E">
        <w:rPr>
          <w:lang w:val="pt-BR"/>
        </w:rPr>
        <w:t>e</w:t>
      </w:r>
      <w:r w:rsidRPr="0001015E">
        <w:rPr>
          <w:rFonts w:ascii="Tahoma" w:hAnsi="Tahoma" w:cs="Tahoma"/>
          <w:lang w:val="pt-BR"/>
        </w:rPr>
        <w:t>ș</w:t>
      </w:r>
      <w:r w:rsidRPr="0001015E">
        <w:rPr>
          <w:lang w:val="pt-BR"/>
        </w:rPr>
        <w:t xml:space="preserve">te grupurile de beneficiari în excursii </w:t>
      </w:r>
      <w:r w:rsidRPr="0001015E">
        <w:rPr>
          <w:rFonts w:ascii="Tahoma" w:hAnsi="Tahoma" w:cs="Tahoma"/>
          <w:lang w:val="pt-BR"/>
        </w:rPr>
        <w:t>ș</w:t>
      </w:r>
      <w:r w:rsidRPr="0001015E">
        <w:rPr>
          <w:lang w:val="pt-BR"/>
        </w:rPr>
        <w:t>i drume</w:t>
      </w:r>
      <w:r w:rsidRPr="0001015E">
        <w:rPr>
          <w:rFonts w:ascii="Tahoma" w:hAnsi="Tahoma" w:cs="Tahoma"/>
          <w:lang w:val="pt-BR"/>
        </w:rPr>
        <w:t>ț</w:t>
      </w:r>
      <w:r w:rsidRPr="0001015E">
        <w:rPr>
          <w:lang w:val="pt-BR"/>
        </w:rPr>
        <w:t>ii;</w:t>
      </w:r>
    </w:p>
    <w:p w14:paraId="53B2E06C" w14:textId="77777777" w:rsidR="0057244F" w:rsidRPr="00B901AB" w:rsidRDefault="0057244F" w:rsidP="0001015E">
      <w:pPr>
        <w:numPr>
          <w:ilvl w:val="0"/>
          <w:numId w:val="14"/>
        </w:numPr>
        <w:tabs>
          <w:tab w:val="clear" w:pos="432"/>
          <w:tab w:val="num" w:pos="0"/>
        </w:tabs>
        <w:suppressAutoHyphens/>
        <w:spacing w:line="100" w:lineRule="atLeast"/>
        <w:ind w:left="0" w:firstLine="284"/>
        <w:jc w:val="both"/>
        <w:rPr>
          <w:lang w:val="en-US"/>
        </w:rPr>
      </w:pPr>
      <w:r w:rsidRPr="00B901AB">
        <w:rPr>
          <w:lang w:val="fr-FR"/>
        </w:rPr>
        <w:t>-</w:t>
      </w:r>
      <w:r>
        <w:rPr>
          <w:lang w:val="fr-FR"/>
        </w:rPr>
        <w:t xml:space="preserve"> </w:t>
      </w:r>
      <w:proofErr w:type="spellStart"/>
      <w:r w:rsidRPr="00B901AB">
        <w:rPr>
          <w:lang w:val="fr-FR"/>
        </w:rPr>
        <w:t>răspunde</w:t>
      </w:r>
      <w:proofErr w:type="spellEnd"/>
      <w:r w:rsidRPr="00B901AB">
        <w:rPr>
          <w:lang w:val="fr-FR"/>
        </w:rPr>
        <w:t xml:space="preserve"> de </w:t>
      </w:r>
      <w:proofErr w:type="spellStart"/>
      <w:r w:rsidRPr="00B901AB">
        <w:rPr>
          <w:lang w:val="fr-FR"/>
        </w:rPr>
        <w:t>obiectel</w:t>
      </w:r>
      <w:r>
        <w:rPr>
          <w:lang w:val="fr-FR"/>
        </w:rPr>
        <w:t>e</w:t>
      </w:r>
      <w:proofErr w:type="spellEnd"/>
      <w:r>
        <w:rPr>
          <w:lang w:val="fr-FR"/>
        </w:rPr>
        <w:t xml:space="preserve"> de </w:t>
      </w:r>
      <w:proofErr w:type="spellStart"/>
      <w:r>
        <w:rPr>
          <w:lang w:val="fr-FR"/>
        </w:rPr>
        <w:t>inventar</w:t>
      </w:r>
      <w:proofErr w:type="spellEnd"/>
      <w:r>
        <w:rPr>
          <w:lang w:val="fr-FR"/>
        </w:rPr>
        <w:t xml:space="preserve"> </w:t>
      </w:r>
      <w:proofErr w:type="spellStart"/>
      <w:r>
        <w:rPr>
          <w:lang w:val="fr-FR"/>
        </w:rPr>
        <w:t>pe</w:t>
      </w:r>
      <w:proofErr w:type="spellEnd"/>
      <w:r>
        <w:rPr>
          <w:lang w:val="fr-FR"/>
        </w:rPr>
        <w:t xml:space="preserve"> care le </w:t>
      </w:r>
      <w:proofErr w:type="spellStart"/>
      <w:r>
        <w:rPr>
          <w:lang w:val="fr-FR"/>
        </w:rPr>
        <w:t>deţine</w:t>
      </w:r>
      <w:proofErr w:type="spellEnd"/>
      <w:r>
        <w:rPr>
          <w:lang w:val="fr-FR"/>
        </w:rPr>
        <w:t>,</w:t>
      </w:r>
      <w:r>
        <w:t xml:space="preserve"> de securitatea imobilului în care funcţionează centrul;</w:t>
      </w:r>
    </w:p>
    <w:p w14:paraId="105879B6" w14:textId="77777777" w:rsidR="0057244F" w:rsidRDefault="0057244F" w:rsidP="0001015E">
      <w:pPr>
        <w:suppressAutoHyphens/>
        <w:spacing w:line="100" w:lineRule="atLeast"/>
        <w:ind w:firstLine="284"/>
        <w:jc w:val="both"/>
      </w:pPr>
      <w:r>
        <w:t>-  participă la programe de perfec</w:t>
      </w:r>
      <w:r>
        <w:rPr>
          <w:rFonts w:ascii="Tahoma" w:hAnsi="Tahoma" w:cs="Tahoma"/>
        </w:rPr>
        <w:t>ț</w:t>
      </w:r>
      <w:r>
        <w:t xml:space="preserve">ionare organizate în cadrul D.G.A.S.P.C. Argeş; </w:t>
      </w:r>
    </w:p>
    <w:p w14:paraId="2D41F2DE" w14:textId="77777777" w:rsidR="0057244F" w:rsidRDefault="0057244F" w:rsidP="0001015E">
      <w:pPr>
        <w:suppressAutoHyphens/>
        <w:spacing w:line="100" w:lineRule="atLeast"/>
        <w:ind w:firstLine="284"/>
        <w:jc w:val="both"/>
        <w:rPr>
          <w:lang w:val="it-IT"/>
        </w:rPr>
      </w:pPr>
      <w:r>
        <w:t>- nu permite introducerea băuturilor alcoolice în unitate, nu consumă alcool în timpul programului, fumează în locuri special amenajate;</w:t>
      </w:r>
    </w:p>
    <w:p w14:paraId="560EE785" w14:textId="77777777" w:rsidR="0057244F" w:rsidRPr="00B268F4" w:rsidRDefault="0057244F" w:rsidP="0001015E">
      <w:pPr>
        <w:suppressAutoHyphens/>
        <w:spacing w:line="100" w:lineRule="atLeast"/>
        <w:ind w:firstLine="284"/>
        <w:jc w:val="both"/>
        <w:rPr>
          <w:lang w:val="it-IT"/>
        </w:rPr>
      </w:pPr>
      <w:r>
        <w:rPr>
          <w:lang w:val="it-IT"/>
        </w:rPr>
        <w:t xml:space="preserve">- respectă în totalitate Regulamentul de Ordine Interioară, Regulamentul de Organizare şi Funcţionare </w:t>
      </w:r>
      <w:r>
        <w:rPr>
          <w:rFonts w:ascii="Tahoma" w:hAnsi="Tahoma" w:cs="Tahoma"/>
          <w:lang w:val="it-IT"/>
        </w:rPr>
        <w:t>ș</w:t>
      </w:r>
      <w:r>
        <w:rPr>
          <w:lang w:val="it-IT"/>
        </w:rPr>
        <w:t xml:space="preserve">i Codul de Conduită, </w:t>
      </w:r>
      <w:r>
        <w:t>procedurile opera</w:t>
      </w:r>
      <w:r>
        <w:rPr>
          <w:rFonts w:ascii="Tahoma" w:hAnsi="Tahoma" w:cs="Tahoma"/>
        </w:rPr>
        <w:t>ț</w:t>
      </w:r>
      <w:r>
        <w:t>ionale specifice domeniului de activitate</w:t>
      </w:r>
      <w:r>
        <w:rPr>
          <w:lang w:val="it-IT"/>
        </w:rPr>
        <w:t>, standardele specifice minime de calitate obligatorii(Ord. nr.82/2019);</w:t>
      </w:r>
    </w:p>
    <w:p w14:paraId="14D4ADFD" w14:textId="77777777" w:rsidR="0057244F" w:rsidRDefault="0057244F" w:rsidP="0001015E">
      <w:pPr>
        <w:spacing w:line="100" w:lineRule="atLeast"/>
        <w:ind w:firstLine="284"/>
        <w:jc w:val="both"/>
        <w:rPr>
          <w:lang w:val="it-IT"/>
        </w:rPr>
      </w:pPr>
      <w:r>
        <w:rPr>
          <w:color w:val="000000"/>
          <w:lang w:val="fr-FR"/>
        </w:rPr>
        <w:t xml:space="preserve">-  este </w:t>
      </w:r>
      <w:proofErr w:type="spellStart"/>
      <w:r>
        <w:rPr>
          <w:color w:val="000000"/>
          <w:lang w:val="fr-FR"/>
        </w:rPr>
        <w:t>obligat</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anunţe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de </w:t>
      </w:r>
      <w:proofErr w:type="spellStart"/>
      <w:r>
        <w:rPr>
          <w:color w:val="000000"/>
          <w:lang w:val="fr-FR"/>
        </w:rPr>
        <w:t>orice</w:t>
      </w:r>
      <w:proofErr w:type="spellEnd"/>
      <w:r>
        <w:rPr>
          <w:color w:val="000000"/>
          <w:lang w:val="fr-FR"/>
        </w:rPr>
        <w:t xml:space="preserve"> </w:t>
      </w:r>
      <w:proofErr w:type="spellStart"/>
      <w:r>
        <w:rPr>
          <w:color w:val="000000"/>
          <w:lang w:val="fr-FR"/>
        </w:rPr>
        <w:t>modificare</w:t>
      </w:r>
      <w:proofErr w:type="spellEnd"/>
      <w:r>
        <w:rPr>
          <w:color w:val="000000"/>
          <w:lang w:val="fr-FR"/>
        </w:rPr>
        <w:t xml:space="preserve"> </w:t>
      </w:r>
      <w:proofErr w:type="spellStart"/>
      <w:r>
        <w:rPr>
          <w:color w:val="000000"/>
          <w:lang w:val="fr-FR"/>
        </w:rPr>
        <w:t>intervenită</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starea</w:t>
      </w:r>
      <w:proofErr w:type="spellEnd"/>
      <w:r>
        <w:rPr>
          <w:color w:val="000000"/>
          <w:lang w:val="fr-FR"/>
        </w:rPr>
        <w:t xml:space="preserve"> sa de </w:t>
      </w:r>
      <w:proofErr w:type="spellStart"/>
      <w:r>
        <w:rPr>
          <w:color w:val="000000"/>
          <w:lang w:val="fr-FR"/>
        </w:rPr>
        <w:t>sănătate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nu se </w:t>
      </w:r>
      <w:proofErr w:type="spellStart"/>
      <w:r>
        <w:rPr>
          <w:color w:val="000000"/>
          <w:lang w:val="fr-FR"/>
        </w:rPr>
        <w:t>prezinte</w:t>
      </w:r>
      <w:proofErr w:type="spellEnd"/>
      <w:r>
        <w:rPr>
          <w:color w:val="000000"/>
          <w:lang w:val="fr-FR"/>
        </w:rPr>
        <w:t xml:space="preserve"> la </w:t>
      </w:r>
      <w:proofErr w:type="spellStart"/>
      <w:r>
        <w:rPr>
          <w:color w:val="000000"/>
          <w:lang w:val="fr-FR"/>
        </w:rPr>
        <w:t>serviciu</w:t>
      </w:r>
      <w:proofErr w:type="spellEnd"/>
      <w:r>
        <w:rPr>
          <w:color w:val="000000"/>
          <w:lang w:val="fr-FR"/>
        </w:rPr>
        <w:t xml:space="preserve"> </w:t>
      </w:r>
      <w:proofErr w:type="spellStart"/>
      <w:r>
        <w:rPr>
          <w:color w:val="000000"/>
          <w:lang w:val="fr-FR"/>
        </w:rPr>
        <w:t>fără</w:t>
      </w:r>
      <w:proofErr w:type="spellEnd"/>
      <w:r>
        <w:rPr>
          <w:color w:val="000000"/>
          <w:lang w:val="fr-FR"/>
        </w:rPr>
        <w:t xml:space="preserve"> </w:t>
      </w:r>
      <w:proofErr w:type="spellStart"/>
      <w:r>
        <w:rPr>
          <w:color w:val="000000"/>
          <w:lang w:val="fr-FR"/>
        </w:rPr>
        <w:t>avizul</w:t>
      </w:r>
      <w:proofErr w:type="spellEnd"/>
      <w:r>
        <w:rPr>
          <w:color w:val="000000"/>
          <w:lang w:val="fr-FR"/>
        </w:rPr>
        <w:t xml:space="preserve"> </w:t>
      </w:r>
      <w:proofErr w:type="spellStart"/>
      <w:r>
        <w:rPr>
          <w:color w:val="000000"/>
          <w:lang w:val="fr-FR"/>
        </w:rPr>
        <w:t>medicului</w:t>
      </w:r>
      <w:proofErr w:type="spellEnd"/>
      <w:r>
        <w:rPr>
          <w:color w:val="000000"/>
          <w:lang w:val="fr-FR"/>
        </w:rPr>
        <w:t xml:space="preserve"> de </w:t>
      </w:r>
      <w:proofErr w:type="spellStart"/>
      <w:r>
        <w:rPr>
          <w:color w:val="000000"/>
          <w:lang w:val="fr-FR"/>
        </w:rPr>
        <w:t>medicina</w:t>
      </w:r>
      <w:proofErr w:type="spellEnd"/>
      <w:r>
        <w:rPr>
          <w:color w:val="000000"/>
          <w:lang w:val="fr-FR"/>
        </w:rPr>
        <w:t xml:space="preserve"> </w:t>
      </w:r>
      <w:proofErr w:type="spellStart"/>
      <w:r>
        <w:rPr>
          <w:color w:val="000000"/>
          <w:lang w:val="fr-FR"/>
        </w:rPr>
        <w:t>muncii</w:t>
      </w:r>
      <w:proofErr w:type="spellEnd"/>
      <w:r>
        <w:rPr>
          <w:color w:val="000000"/>
          <w:lang w:val="fr-FR"/>
        </w:rPr>
        <w:t> ;</w:t>
      </w:r>
    </w:p>
    <w:p w14:paraId="3E238021" w14:textId="77777777" w:rsidR="0057244F" w:rsidRDefault="0057244F" w:rsidP="0001015E">
      <w:pPr>
        <w:tabs>
          <w:tab w:val="left" w:pos="300"/>
        </w:tabs>
        <w:spacing w:line="100" w:lineRule="atLeast"/>
        <w:ind w:firstLine="284"/>
        <w:jc w:val="both"/>
      </w:pPr>
      <w:r>
        <w:rPr>
          <w:lang w:val="it-IT"/>
        </w:rPr>
        <w:t xml:space="preserve">-  respectă normele P.S.I şi S.S.M; </w:t>
      </w:r>
    </w:p>
    <w:p w14:paraId="72F734D2" w14:textId="77777777" w:rsidR="0057244F" w:rsidRDefault="0057244F" w:rsidP="0001015E">
      <w:pPr>
        <w:tabs>
          <w:tab w:val="left" w:pos="375"/>
        </w:tabs>
        <w:spacing w:line="100" w:lineRule="atLeast"/>
        <w:ind w:firstLine="284"/>
        <w:jc w:val="both"/>
      </w:pPr>
      <w:r>
        <w:t>-  respecta programul de lucru stabilit de seful de centru;</w:t>
      </w:r>
    </w:p>
    <w:p w14:paraId="10B25D65" w14:textId="77777777" w:rsidR="0057244F" w:rsidRDefault="0057244F" w:rsidP="0001015E">
      <w:pPr>
        <w:spacing w:line="100" w:lineRule="atLeast"/>
        <w:ind w:left="-15" w:firstLine="284"/>
        <w:jc w:val="both"/>
        <w:rPr>
          <w:lang w:val="it-IT"/>
        </w:rPr>
      </w:pPr>
      <w:r>
        <w:t>-  nu lipseste nemotivat si nu paraseste locul de munca, fara sa anunte seful de centru</w:t>
      </w:r>
      <w:r>
        <w:rPr>
          <w:b/>
        </w:rPr>
        <w:t>;</w:t>
      </w:r>
    </w:p>
    <w:p w14:paraId="25B59DF8" w14:textId="77777777" w:rsidR="0057244F" w:rsidRDefault="0057244F" w:rsidP="0001015E">
      <w:pPr>
        <w:suppressAutoHyphens/>
        <w:spacing w:line="100" w:lineRule="atLeast"/>
        <w:ind w:firstLine="284"/>
        <w:jc w:val="both"/>
        <w:rPr>
          <w:lang w:val="en-US"/>
        </w:rPr>
      </w:pPr>
      <w:r>
        <w:rPr>
          <w:lang w:val="it-IT"/>
        </w:rPr>
        <w:t>-  p</w:t>
      </w:r>
      <w:r>
        <w:t>ăstrează confiden</w:t>
      </w:r>
      <w:r>
        <w:rPr>
          <w:rFonts w:ascii="Tahoma" w:hAnsi="Tahoma" w:cs="Tahoma"/>
        </w:rPr>
        <w:t>ț</w:t>
      </w:r>
      <w:r>
        <w:t>ialitatea datelor conform Angajamentului de confiden</w:t>
      </w:r>
      <w:r>
        <w:rPr>
          <w:rFonts w:ascii="Tahoma" w:hAnsi="Tahoma" w:cs="Tahoma"/>
        </w:rPr>
        <w:t>ț</w:t>
      </w:r>
      <w:r>
        <w:t>ialitate;</w:t>
      </w:r>
    </w:p>
    <w:p w14:paraId="437A085D" w14:textId="77777777" w:rsidR="0057244F" w:rsidRDefault="0057244F" w:rsidP="0001015E">
      <w:pPr>
        <w:suppressAutoHyphens/>
        <w:spacing w:line="100" w:lineRule="atLeast"/>
        <w:ind w:firstLine="284"/>
        <w:jc w:val="both"/>
        <w:rPr>
          <w:lang w:val="it-IT"/>
        </w:rPr>
      </w:pPr>
      <w:r>
        <w:t>- elaborează procedurile opera</w:t>
      </w:r>
      <w:r>
        <w:rPr>
          <w:rFonts w:ascii="Tahoma" w:hAnsi="Tahoma" w:cs="Tahoma"/>
        </w:rPr>
        <w:t>ț</w:t>
      </w:r>
      <w:r>
        <w:t>ionale specifice domeniului de activitate, în conformitate cu legisla</w:t>
      </w:r>
      <w:r>
        <w:rPr>
          <w:rFonts w:ascii="Tahoma" w:hAnsi="Tahoma" w:cs="Tahoma"/>
        </w:rPr>
        <w:t>ț</w:t>
      </w:r>
      <w:r>
        <w:t>ia în vigoare;</w:t>
      </w:r>
    </w:p>
    <w:p w14:paraId="3B9FA663" w14:textId="77777777" w:rsidR="0057244F" w:rsidRDefault="0057244F" w:rsidP="0001015E">
      <w:pPr>
        <w:pStyle w:val="Corptext2"/>
        <w:spacing w:after="0" w:line="200" w:lineRule="atLeast"/>
        <w:ind w:firstLine="284"/>
        <w:jc w:val="both"/>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14:paraId="76BEEC31" w14:textId="77777777" w:rsidR="0057244F" w:rsidRDefault="0057244F" w:rsidP="0001015E">
      <w:pPr>
        <w:spacing w:line="200" w:lineRule="atLeast"/>
        <w:ind w:firstLine="284"/>
        <w:jc w:val="both"/>
      </w:pPr>
      <w:r>
        <w:t>-  răspunde de îndeplinirea tuturor atribuţiilor din fişa postului;</w:t>
      </w:r>
    </w:p>
    <w:p w14:paraId="157817E7" w14:textId="77777777" w:rsidR="0057244F" w:rsidRDefault="0057244F" w:rsidP="0001015E">
      <w:pPr>
        <w:spacing w:line="200" w:lineRule="atLeast"/>
        <w:ind w:firstLine="284"/>
        <w:jc w:val="both"/>
      </w:pPr>
      <w:r>
        <w:t xml:space="preserve">- respectă dreptul la protejarea imaginii publice </w:t>
      </w:r>
      <w:r>
        <w:rPr>
          <w:rFonts w:ascii="Tahoma" w:hAnsi="Tahoma" w:cs="Tahoma"/>
        </w:rPr>
        <w:t>ș</w:t>
      </w:r>
      <w:r>
        <w:t>i a vie</w:t>
      </w:r>
      <w:r>
        <w:rPr>
          <w:rFonts w:ascii="Tahoma" w:hAnsi="Tahoma" w:cs="Tahoma"/>
        </w:rPr>
        <w:t>ț</w:t>
      </w:r>
      <w:r>
        <w:t xml:space="preserve">ii intime, private </w:t>
      </w:r>
      <w:r>
        <w:rPr>
          <w:rFonts w:ascii="Tahoma" w:hAnsi="Tahoma" w:cs="Tahoma"/>
        </w:rPr>
        <w:t>ș</w:t>
      </w:r>
      <w:r>
        <w:t>i a beneficiarilor centrului, fiind interzisă orice ac</w:t>
      </w:r>
      <w:r>
        <w:rPr>
          <w:rFonts w:ascii="Tahoma" w:hAnsi="Tahoma" w:cs="Tahoma"/>
        </w:rPr>
        <w:t>ț</w:t>
      </w:r>
      <w:r>
        <w:t>iune de natură să afecteze imaginea publică a beneficiarului sau dreptul acestuia la via</w:t>
      </w:r>
      <w:r>
        <w:rPr>
          <w:rFonts w:ascii="Tahoma" w:hAnsi="Tahoma" w:cs="Tahoma"/>
        </w:rPr>
        <w:t>ț</w:t>
      </w:r>
      <w:r>
        <w:t xml:space="preserve">a intimă, privată </w:t>
      </w:r>
      <w:r>
        <w:rPr>
          <w:rFonts w:ascii="Tahoma" w:hAnsi="Tahoma" w:cs="Tahoma"/>
        </w:rPr>
        <w:t>ș</w:t>
      </w:r>
      <w:r>
        <w:t>i familială;</w:t>
      </w:r>
    </w:p>
    <w:p w14:paraId="3B39B563" w14:textId="77777777" w:rsidR="0057244F" w:rsidRDefault="0057244F" w:rsidP="0001015E">
      <w:pPr>
        <w:suppressAutoHyphens/>
        <w:spacing w:line="100" w:lineRule="atLeast"/>
        <w:ind w:firstLine="284"/>
        <w:jc w:val="both"/>
        <w:rPr>
          <w:b/>
          <w:lang w:val="en-US"/>
        </w:rPr>
      </w:pPr>
      <w:r>
        <w:rPr>
          <w:lang w:val="it-IT"/>
        </w:rPr>
        <w:t>- alte atribuţii trasate de şeful de complex precum şi cele prevăzute de legislaţia în vigoare;</w:t>
      </w:r>
    </w:p>
    <w:p w14:paraId="2FF060D8" w14:textId="77777777" w:rsidR="0057244F" w:rsidRPr="00E94EFC" w:rsidRDefault="0057244F" w:rsidP="0001015E">
      <w:pPr>
        <w:tabs>
          <w:tab w:val="left" w:pos="9360"/>
        </w:tabs>
        <w:ind w:firstLine="284"/>
        <w:jc w:val="both"/>
      </w:pPr>
      <w:r>
        <w:t xml:space="preserve">- </w:t>
      </w:r>
      <w:r w:rsidRPr="00E94EFC">
        <w:t>execută şi alte sarcini dispuse de conducerea unităţii, în limita competenţelor profesionale.</w:t>
      </w:r>
    </w:p>
    <w:p w14:paraId="33C01C0E" w14:textId="77777777" w:rsidR="0057244F" w:rsidRPr="00E94EFC" w:rsidRDefault="0057244F" w:rsidP="00E94EFC">
      <w:pPr>
        <w:jc w:val="both"/>
        <w:rPr>
          <w:b/>
          <w:bCs/>
          <w:iCs/>
        </w:rPr>
      </w:pPr>
    </w:p>
    <w:p w14:paraId="6C0119E7" w14:textId="77777777" w:rsidR="0057244F" w:rsidRPr="006F4BA1" w:rsidRDefault="0057244F" w:rsidP="00721FCD">
      <w:pPr>
        <w:rPr>
          <w:b/>
        </w:rPr>
      </w:pPr>
      <w:r>
        <w:rPr>
          <w:b/>
        </w:rPr>
        <w:t xml:space="preserve">    </w:t>
      </w:r>
      <w:r w:rsidRPr="006F4BA1">
        <w:rPr>
          <w:b/>
        </w:rPr>
        <w:t>Articolul 11</w:t>
      </w:r>
    </w:p>
    <w:p w14:paraId="014BA470" w14:textId="77777777" w:rsidR="0057244F" w:rsidRDefault="0057244F" w:rsidP="00721FCD">
      <w:pPr>
        <w:rPr>
          <w:b/>
        </w:rPr>
      </w:pPr>
      <w:r>
        <w:rPr>
          <w:b/>
        </w:rPr>
        <w:t xml:space="preserve">    </w:t>
      </w:r>
      <w:r w:rsidRPr="00735318">
        <w:rPr>
          <w:b/>
        </w:rPr>
        <w:t>Personalul administrativ, gospodărire, întreţinere-reparaţii, deservire</w:t>
      </w:r>
      <w:r>
        <w:rPr>
          <w:b/>
        </w:rPr>
        <w:t xml:space="preserve"> </w:t>
      </w:r>
    </w:p>
    <w:p w14:paraId="4DF0175B" w14:textId="77777777" w:rsidR="0057244F" w:rsidRPr="00735318" w:rsidRDefault="0057244F" w:rsidP="00721FCD">
      <w:pPr>
        <w:rPr>
          <w:b/>
        </w:rPr>
      </w:pPr>
    </w:p>
    <w:p w14:paraId="0EBCE085" w14:textId="77777777" w:rsidR="0057244F" w:rsidRPr="00E56B3F" w:rsidRDefault="0057244F" w:rsidP="008E1088">
      <w:pPr>
        <w:spacing w:line="20" w:lineRule="atLeast"/>
        <w:ind w:left="-360" w:right="144"/>
        <w:jc w:val="both"/>
        <w:rPr>
          <w:b/>
          <w:bCs/>
          <w:lang w:val="it-IT"/>
        </w:rPr>
      </w:pPr>
      <w:r>
        <w:t xml:space="preserve">           </w:t>
      </w:r>
      <w:r w:rsidRPr="00E56B3F">
        <w:rPr>
          <w:b/>
          <w:lang w:val="it-IT"/>
        </w:rPr>
        <w:t>a)</w:t>
      </w:r>
      <w:r w:rsidRPr="00E56B3F">
        <w:rPr>
          <w:lang w:val="it-IT"/>
        </w:rPr>
        <w:t xml:space="preserve"> </w:t>
      </w:r>
      <w:r w:rsidRPr="00E56B3F">
        <w:rPr>
          <w:b/>
          <w:bCs/>
          <w:lang w:val="it-IT"/>
        </w:rPr>
        <w:t>Referen</w:t>
      </w:r>
      <w:r>
        <w:rPr>
          <w:b/>
          <w:bCs/>
          <w:lang w:val="it-IT"/>
        </w:rPr>
        <w:t xml:space="preserve">t de specialitate (economist)  </w:t>
      </w:r>
    </w:p>
    <w:p w14:paraId="7EFE00D1" w14:textId="77777777" w:rsidR="0057244F" w:rsidRPr="00E56B3F" w:rsidRDefault="0057244F" w:rsidP="0001015E">
      <w:pPr>
        <w:autoSpaceDN w:val="0"/>
        <w:spacing w:line="20" w:lineRule="atLeast"/>
        <w:ind w:left="-360" w:right="144" w:firstLine="360"/>
        <w:jc w:val="both"/>
        <w:rPr>
          <w:bCs/>
        </w:rPr>
      </w:pPr>
      <w:r w:rsidRPr="00E56B3F">
        <w:rPr>
          <w:b/>
          <w:lang w:val="pt-BR" w:eastAsia="ar-SA"/>
        </w:rPr>
        <w:t xml:space="preserve"> </w:t>
      </w:r>
      <w:r>
        <w:rPr>
          <w:b/>
          <w:lang w:val="pt-BR" w:eastAsia="ar-SA"/>
        </w:rPr>
        <w:t xml:space="preserve">    </w:t>
      </w:r>
      <w:r w:rsidRPr="00E56B3F">
        <w:rPr>
          <w:b/>
          <w:lang w:val="pt-BR" w:eastAsia="ar-SA"/>
        </w:rPr>
        <w:t>Atribuţiile principale</w:t>
      </w:r>
      <w:r w:rsidRPr="00E56B3F">
        <w:rPr>
          <w:b/>
        </w:rPr>
        <w:t>:</w:t>
      </w:r>
      <w:r w:rsidRPr="00E56B3F">
        <w:rPr>
          <w:bCs/>
        </w:rPr>
        <w:t xml:space="preserve"> </w:t>
      </w:r>
    </w:p>
    <w:p w14:paraId="71723C19" w14:textId="77777777" w:rsidR="0057244F" w:rsidRDefault="0057244F" w:rsidP="0001015E">
      <w:pPr>
        <w:tabs>
          <w:tab w:val="left" w:pos="360"/>
        </w:tabs>
        <w:suppressAutoHyphens/>
        <w:spacing w:line="100" w:lineRule="atLeast"/>
        <w:ind w:firstLine="284"/>
        <w:jc w:val="both"/>
        <w:rPr>
          <w:lang w:val="it-IT"/>
        </w:rPr>
      </w:pPr>
      <w:r>
        <w:rPr>
          <w:lang w:val="it-IT"/>
        </w:rPr>
        <w:t xml:space="preserve">- asigură </w:t>
      </w:r>
      <w:r>
        <w:rPr>
          <w:rFonts w:ascii="Tahoma" w:hAnsi="Tahoma" w:cs="Tahoma"/>
          <w:lang w:val="it-IT"/>
        </w:rPr>
        <w:t>ș</w:t>
      </w:r>
      <w:r>
        <w:rPr>
          <w:lang w:val="it-IT"/>
        </w:rPr>
        <w:t xml:space="preserve">i răspunde de buna organizare </w:t>
      </w:r>
      <w:r>
        <w:t>ş</w:t>
      </w:r>
      <w:r>
        <w:rPr>
          <w:lang w:val="it-IT"/>
        </w:rPr>
        <w:t>i desfă</w:t>
      </w:r>
      <w:r>
        <w:rPr>
          <w:rFonts w:ascii="Tahoma" w:hAnsi="Tahoma" w:cs="Tahoma"/>
          <w:lang w:val="it-IT"/>
        </w:rPr>
        <w:t>ș</w:t>
      </w:r>
      <w:r>
        <w:rPr>
          <w:lang w:val="it-IT"/>
        </w:rPr>
        <w:t>urare a activită</w:t>
      </w:r>
      <w:r>
        <w:rPr>
          <w:rFonts w:ascii="Tahoma" w:hAnsi="Tahoma" w:cs="Tahoma"/>
          <w:lang w:val="it-IT"/>
        </w:rPr>
        <w:t>ț</w:t>
      </w:r>
      <w:r>
        <w:rPr>
          <w:lang w:val="it-IT"/>
        </w:rPr>
        <w:t>ii financiar contabile a unită</w:t>
      </w:r>
      <w:r>
        <w:rPr>
          <w:rFonts w:ascii="Tahoma" w:hAnsi="Tahoma" w:cs="Tahoma"/>
          <w:lang w:val="it-IT"/>
        </w:rPr>
        <w:t>ț</w:t>
      </w:r>
      <w:r>
        <w:rPr>
          <w:lang w:val="it-IT"/>
        </w:rPr>
        <w:t>ii, în conformitate cu dispozi</w:t>
      </w:r>
      <w:r>
        <w:rPr>
          <w:rFonts w:ascii="Tahoma" w:hAnsi="Tahoma" w:cs="Tahoma"/>
          <w:lang w:val="it-IT"/>
        </w:rPr>
        <w:t>ț</w:t>
      </w:r>
      <w:r>
        <w:rPr>
          <w:lang w:val="it-IT"/>
        </w:rPr>
        <w:t>iile legale;</w:t>
      </w:r>
    </w:p>
    <w:p w14:paraId="467873C2" w14:textId="77777777" w:rsidR="0057244F" w:rsidRDefault="0057244F" w:rsidP="0001015E">
      <w:pPr>
        <w:tabs>
          <w:tab w:val="left" w:pos="360"/>
        </w:tabs>
        <w:suppressAutoHyphens/>
        <w:spacing w:line="100" w:lineRule="atLeast"/>
        <w:ind w:firstLine="284"/>
        <w:jc w:val="both"/>
        <w:rPr>
          <w:lang w:val="it-IT"/>
        </w:rPr>
      </w:pPr>
      <w:r>
        <w:rPr>
          <w:lang w:val="it-IT"/>
        </w:rPr>
        <w:t xml:space="preserve">-  elaborează </w:t>
      </w:r>
      <w:r>
        <w:rPr>
          <w:rFonts w:ascii="Tahoma" w:hAnsi="Tahoma" w:cs="Tahoma"/>
          <w:lang w:val="it-IT"/>
        </w:rPr>
        <w:t>ș</w:t>
      </w:r>
      <w:r>
        <w:rPr>
          <w:lang w:val="it-IT"/>
        </w:rPr>
        <w:t xml:space="preserve">i răspunde de întocmirea bugetelor de venituri </w:t>
      </w:r>
      <w:r>
        <w:rPr>
          <w:rFonts w:ascii="Tahoma" w:hAnsi="Tahoma" w:cs="Tahoma"/>
          <w:lang w:val="it-IT"/>
        </w:rPr>
        <w:t>ș</w:t>
      </w:r>
      <w:r>
        <w:rPr>
          <w:lang w:val="it-IT"/>
        </w:rPr>
        <w:t>i cheltuieli;</w:t>
      </w:r>
    </w:p>
    <w:p w14:paraId="15FDA9E1" w14:textId="77777777" w:rsidR="0057244F" w:rsidRDefault="0057244F" w:rsidP="0001015E">
      <w:pPr>
        <w:tabs>
          <w:tab w:val="left" w:pos="360"/>
        </w:tabs>
        <w:suppressAutoHyphens/>
        <w:spacing w:line="100" w:lineRule="atLeast"/>
        <w:ind w:firstLine="284"/>
        <w:jc w:val="both"/>
        <w:rPr>
          <w:lang w:val="it-IT"/>
        </w:rPr>
      </w:pPr>
      <w:r>
        <w:rPr>
          <w:lang w:val="it-IT"/>
        </w:rPr>
        <w:t xml:space="preserve">-  fundamentează </w:t>
      </w:r>
      <w:r>
        <w:rPr>
          <w:rFonts w:ascii="Tahoma" w:hAnsi="Tahoma" w:cs="Tahoma"/>
          <w:lang w:val="it-IT"/>
        </w:rPr>
        <w:t>ș</w:t>
      </w:r>
      <w:r>
        <w:rPr>
          <w:lang w:val="it-IT"/>
        </w:rPr>
        <w:t>i supune spre aprobare forurilor superioare bugetele de cheltuieli pe fiecare sursă de cheltuieli în parte, a listelor de investi</w:t>
      </w:r>
      <w:r>
        <w:rPr>
          <w:rFonts w:ascii="Tahoma" w:hAnsi="Tahoma" w:cs="Tahoma"/>
          <w:lang w:val="it-IT"/>
        </w:rPr>
        <w:t>ț</w:t>
      </w:r>
      <w:r>
        <w:rPr>
          <w:lang w:val="it-IT"/>
        </w:rPr>
        <w:t>ii curente sau capitale cu memorii justificative pe baza planului de achizi</w:t>
      </w:r>
      <w:r>
        <w:rPr>
          <w:rFonts w:ascii="Tahoma" w:hAnsi="Tahoma" w:cs="Tahoma"/>
          <w:lang w:val="it-IT"/>
        </w:rPr>
        <w:t>ț</w:t>
      </w:r>
      <w:r>
        <w:rPr>
          <w:lang w:val="it-IT"/>
        </w:rPr>
        <w:t>ii;</w:t>
      </w:r>
    </w:p>
    <w:p w14:paraId="3F6ACC65" w14:textId="77777777" w:rsidR="0057244F" w:rsidRDefault="0057244F" w:rsidP="0001015E">
      <w:pPr>
        <w:tabs>
          <w:tab w:val="left" w:pos="360"/>
        </w:tabs>
        <w:suppressAutoHyphens/>
        <w:spacing w:line="100" w:lineRule="atLeast"/>
        <w:ind w:firstLine="284"/>
        <w:jc w:val="both"/>
        <w:rPr>
          <w:lang w:val="it-IT"/>
        </w:rPr>
      </w:pPr>
      <w:r>
        <w:rPr>
          <w:lang w:val="it-IT"/>
        </w:rPr>
        <w:t>-  răspunde de operarea în aplica</w:t>
      </w:r>
      <w:r>
        <w:rPr>
          <w:rFonts w:ascii="Tahoma" w:hAnsi="Tahoma" w:cs="Tahoma"/>
          <w:lang w:val="it-IT"/>
        </w:rPr>
        <w:t>ț</w:t>
      </w:r>
      <w:r>
        <w:rPr>
          <w:lang w:val="it-IT"/>
        </w:rPr>
        <w:t>ia Contabilitate Angajamente Bugetare a sistemului Na</w:t>
      </w:r>
      <w:r>
        <w:rPr>
          <w:rFonts w:ascii="Tahoma" w:hAnsi="Tahoma" w:cs="Tahoma"/>
          <w:lang w:val="it-IT"/>
        </w:rPr>
        <w:t>ț</w:t>
      </w:r>
      <w:r>
        <w:rPr>
          <w:lang w:val="it-IT"/>
        </w:rPr>
        <w:t>ional de Raportare Forexebug a cheltuielilor de personal , materiale , asisten</w:t>
      </w:r>
      <w:r>
        <w:rPr>
          <w:rFonts w:ascii="Tahoma" w:hAnsi="Tahoma" w:cs="Tahoma"/>
          <w:lang w:val="it-IT"/>
        </w:rPr>
        <w:t>ț</w:t>
      </w:r>
      <w:r>
        <w:rPr>
          <w:lang w:val="it-IT"/>
        </w:rPr>
        <w:t xml:space="preserve">ă socială </w:t>
      </w:r>
      <w:r>
        <w:rPr>
          <w:rFonts w:ascii="Tahoma" w:hAnsi="Tahoma" w:cs="Tahoma"/>
          <w:lang w:val="it-IT"/>
        </w:rPr>
        <w:t>ș</w:t>
      </w:r>
      <w:r>
        <w:rPr>
          <w:lang w:val="it-IT"/>
        </w:rPr>
        <w:t>i capital;</w:t>
      </w:r>
    </w:p>
    <w:p w14:paraId="7F30063F" w14:textId="77777777" w:rsidR="0057244F" w:rsidRDefault="0057244F" w:rsidP="0001015E">
      <w:pPr>
        <w:tabs>
          <w:tab w:val="left" w:pos="360"/>
        </w:tabs>
        <w:suppressAutoHyphens/>
        <w:spacing w:line="100" w:lineRule="atLeast"/>
        <w:ind w:firstLine="284"/>
        <w:jc w:val="both"/>
        <w:rPr>
          <w:lang w:val="it-IT"/>
        </w:rPr>
      </w:pPr>
      <w:r>
        <w:rPr>
          <w:lang w:val="it-IT"/>
        </w:rPr>
        <w:lastRenderedPageBreak/>
        <w:t xml:space="preserve">-  ia toate masurile necesare în vederea utilizării </w:t>
      </w:r>
      <w:r>
        <w:rPr>
          <w:rFonts w:ascii="Tahoma" w:hAnsi="Tahoma" w:cs="Tahoma"/>
          <w:lang w:val="it-IT"/>
        </w:rPr>
        <w:t>ș</w:t>
      </w:r>
      <w:r>
        <w:rPr>
          <w:lang w:val="it-IT"/>
        </w:rPr>
        <w:t>i utilizează toate modulele func</w:t>
      </w:r>
      <w:r>
        <w:rPr>
          <w:rFonts w:ascii="Tahoma" w:hAnsi="Tahoma" w:cs="Tahoma"/>
          <w:lang w:val="it-IT"/>
        </w:rPr>
        <w:t>ț</w:t>
      </w:r>
      <w:r>
        <w:rPr>
          <w:lang w:val="it-IT"/>
        </w:rPr>
        <w:t>ionale ale aplica</w:t>
      </w:r>
      <w:r>
        <w:rPr>
          <w:rFonts w:ascii="Tahoma" w:hAnsi="Tahoma" w:cs="Tahoma"/>
          <w:lang w:val="it-IT"/>
        </w:rPr>
        <w:t>ț</w:t>
      </w:r>
      <w:r>
        <w:rPr>
          <w:lang w:val="it-IT"/>
        </w:rPr>
        <w:t>iei Business Wiew, pentru eviden</w:t>
      </w:r>
      <w:r>
        <w:rPr>
          <w:rFonts w:ascii="Tahoma" w:hAnsi="Tahoma" w:cs="Tahoma"/>
          <w:lang w:val="it-IT"/>
        </w:rPr>
        <w:t>ț</w:t>
      </w:r>
      <w:r>
        <w:rPr>
          <w:lang w:val="it-IT"/>
        </w:rPr>
        <w:t>a contabilă a complexului;</w:t>
      </w:r>
    </w:p>
    <w:p w14:paraId="706C8AA2" w14:textId="77777777" w:rsidR="0057244F" w:rsidRDefault="0057244F" w:rsidP="0001015E">
      <w:pPr>
        <w:tabs>
          <w:tab w:val="left" w:pos="360"/>
        </w:tabs>
        <w:suppressAutoHyphens/>
        <w:spacing w:line="100" w:lineRule="atLeast"/>
        <w:ind w:firstLine="284"/>
        <w:jc w:val="both"/>
        <w:rPr>
          <w:lang w:val="it-IT"/>
        </w:rPr>
      </w:pPr>
      <w:r>
        <w:rPr>
          <w:lang w:val="it-IT"/>
        </w:rPr>
        <w:t xml:space="preserve">- asigură întocmirea la timp </w:t>
      </w:r>
      <w:r>
        <w:rPr>
          <w:rFonts w:ascii="Tahoma" w:hAnsi="Tahoma" w:cs="Tahoma"/>
          <w:lang w:val="it-IT"/>
        </w:rPr>
        <w:t>ș</w:t>
      </w:r>
      <w:r>
        <w:rPr>
          <w:lang w:val="it-IT"/>
        </w:rPr>
        <w:t>i în conformitate cu dispozi</w:t>
      </w:r>
      <w:r>
        <w:rPr>
          <w:rFonts w:ascii="Tahoma" w:hAnsi="Tahoma" w:cs="Tahoma"/>
          <w:lang w:val="it-IT"/>
        </w:rPr>
        <w:t>ț</w:t>
      </w:r>
      <w:r>
        <w:rPr>
          <w:lang w:val="it-IT"/>
        </w:rPr>
        <w:t>iile legale a bilan</w:t>
      </w:r>
      <w:r>
        <w:rPr>
          <w:rFonts w:ascii="Tahoma" w:hAnsi="Tahoma" w:cs="Tahoma"/>
          <w:lang w:val="it-IT"/>
        </w:rPr>
        <w:t>ț</w:t>
      </w:r>
      <w:r>
        <w:rPr>
          <w:lang w:val="it-IT"/>
        </w:rPr>
        <w:t xml:space="preserve">urilor trimestriale </w:t>
      </w:r>
      <w:r>
        <w:rPr>
          <w:rFonts w:ascii="Tahoma" w:hAnsi="Tahoma" w:cs="Tahoma"/>
          <w:lang w:val="it-IT"/>
        </w:rPr>
        <w:t>ș</w:t>
      </w:r>
      <w:r>
        <w:rPr>
          <w:lang w:val="it-IT"/>
        </w:rPr>
        <w:t>i anuale;</w:t>
      </w:r>
    </w:p>
    <w:p w14:paraId="0F0F4A7D" w14:textId="77777777" w:rsidR="0057244F" w:rsidRDefault="0057244F" w:rsidP="0001015E">
      <w:pPr>
        <w:tabs>
          <w:tab w:val="left" w:pos="360"/>
        </w:tabs>
        <w:suppressAutoHyphens/>
        <w:spacing w:line="100" w:lineRule="atLeast"/>
        <w:ind w:firstLine="284"/>
        <w:jc w:val="both"/>
        <w:rPr>
          <w:lang w:val="it-IT"/>
        </w:rPr>
      </w:pPr>
      <w:r>
        <w:rPr>
          <w:lang w:val="it-IT"/>
        </w:rPr>
        <w:t>-  verifică prin sondaj cel pu</w:t>
      </w:r>
      <w:r>
        <w:rPr>
          <w:rFonts w:ascii="Tahoma" w:hAnsi="Tahoma" w:cs="Tahoma"/>
          <w:lang w:val="it-IT"/>
        </w:rPr>
        <w:t>ț</w:t>
      </w:r>
      <w:r>
        <w:rPr>
          <w:lang w:val="it-IT"/>
        </w:rPr>
        <w:t>in o dată pe lună gestiunile unită</w:t>
      </w:r>
      <w:r>
        <w:rPr>
          <w:rFonts w:ascii="Tahoma" w:hAnsi="Tahoma" w:cs="Tahoma"/>
          <w:lang w:val="it-IT"/>
        </w:rPr>
        <w:t>ț</w:t>
      </w:r>
      <w:r>
        <w:rPr>
          <w:lang w:val="it-IT"/>
        </w:rPr>
        <w:t>ii;</w:t>
      </w:r>
    </w:p>
    <w:p w14:paraId="58A94499" w14:textId="77777777" w:rsidR="0057244F" w:rsidRDefault="0057244F" w:rsidP="0001015E">
      <w:pPr>
        <w:tabs>
          <w:tab w:val="left" w:pos="360"/>
        </w:tabs>
        <w:suppressAutoHyphens/>
        <w:spacing w:line="100" w:lineRule="atLeast"/>
        <w:ind w:firstLine="284"/>
        <w:jc w:val="both"/>
        <w:rPr>
          <w:lang w:val="it-IT"/>
        </w:rPr>
      </w:pPr>
      <w:r>
        <w:rPr>
          <w:lang w:val="it-IT"/>
        </w:rPr>
        <w:t>- asigură îndeplinirea, în conformitate cu dispozi</w:t>
      </w:r>
      <w:r>
        <w:rPr>
          <w:rFonts w:ascii="Tahoma" w:hAnsi="Tahoma" w:cs="Tahoma"/>
          <w:lang w:val="it-IT"/>
        </w:rPr>
        <w:t>ț</w:t>
      </w:r>
      <w:r>
        <w:rPr>
          <w:lang w:val="it-IT"/>
        </w:rPr>
        <w:t>iile legale, a oblig</w:t>
      </w:r>
      <w:r>
        <w:rPr>
          <w:rFonts w:ascii="Tahoma" w:hAnsi="Tahoma" w:cs="Tahoma"/>
          <w:lang w:val="it-IT"/>
        </w:rPr>
        <w:t>ț</w:t>
      </w:r>
      <w:r>
        <w:rPr>
          <w:lang w:val="it-IT"/>
        </w:rPr>
        <w:t>tiilor unită</w:t>
      </w:r>
      <w:r>
        <w:rPr>
          <w:rFonts w:ascii="Tahoma" w:hAnsi="Tahoma" w:cs="Tahoma"/>
          <w:lang w:val="it-IT"/>
        </w:rPr>
        <w:t>ț</w:t>
      </w:r>
      <w:r>
        <w:rPr>
          <w:lang w:val="it-IT"/>
        </w:rPr>
        <w:t xml:space="preserve">ii către Bugetul statului, Trezorerie </w:t>
      </w:r>
      <w:r>
        <w:rPr>
          <w:rFonts w:ascii="Tahoma" w:hAnsi="Tahoma" w:cs="Tahoma"/>
          <w:lang w:val="it-IT"/>
        </w:rPr>
        <w:t>ș</w:t>
      </w:r>
      <w:r>
        <w:rPr>
          <w:lang w:val="it-IT"/>
        </w:rPr>
        <w:t>i ter</w:t>
      </w:r>
      <w:r>
        <w:rPr>
          <w:rFonts w:ascii="Tahoma" w:hAnsi="Tahoma" w:cs="Tahoma"/>
          <w:lang w:val="it-IT"/>
        </w:rPr>
        <w:t>ț</w:t>
      </w:r>
      <w:r>
        <w:rPr>
          <w:lang w:val="it-IT"/>
        </w:rPr>
        <w:t>i;</w:t>
      </w:r>
    </w:p>
    <w:p w14:paraId="70B97B58" w14:textId="77777777" w:rsidR="0057244F" w:rsidRDefault="0057244F" w:rsidP="0001015E">
      <w:pPr>
        <w:tabs>
          <w:tab w:val="left" w:pos="360"/>
        </w:tabs>
        <w:suppressAutoHyphens/>
        <w:spacing w:line="100" w:lineRule="atLeast"/>
        <w:ind w:firstLine="284"/>
        <w:jc w:val="both"/>
        <w:rPr>
          <w:lang w:val="it-IT"/>
        </w:rPr>
      </w:pPr>
      <w:r>
        <w:rPr>
          <w:lang w:val="it-IT"/>
        </w:rPr>
        <w:t xml:space="preserve">-  verifică </w:t>
      </w:r>
      <w:r>
        <w:rPr>
          <w:rFonts w:ascii="Tahoma" w:hAnsi="Tahoma" w:cs="Tahoma"/>
          <w:lang w:val="it-IT"/>
        </w:rPr>
        <w:t>ș</w:t>
      </w:r>
      <w:r>
        <w:rPr>
          <w:lang w:val="it-IT"/>
        </w:rPr>
        <w:t>i aprobă – după caz – notele contabile ale unită</w:t>
      </w:r>
      <w:r>
        <w:rPr>
          <w:rFonts w:ascii="Tahoma" w:hAnsi="Tahoma" w:cs="Tahoma"/>
          <w:lang w:val="it-IT"/>
        </w:rPr>
        <w:t>ț</w:t>
      </w:r>
      <w:r>
        <w:rPr>
          <w:lang w:val="it-IT"/>
        </w:rPr>
        <w:t>ii;</w:t>
      </w:r>
    </w:p>
    <w:p w14:paraId="16BDD00A" w14:textId="77777777" w:rsidR="0057244F" w:rsidRDefault="0057244F" w:rsidP="0001015E">
      <w:pPr>
        <w:tabs>
          <w:tab w:val="left" w:pos="360"/>
        </w:tabs>
        <w:suppressAutoHyphens/>
        <w:spacing w:line="100" w:lineRule="atLeast"/>
        <w:ind w:firstLine="284"/>
        <w:jc w:val="both"/>
        <w:rPr>
          <w:lang w:val="it-IT"/>
        </w:rPr>
      </w:pPr>
      <w:r>
        <w:rPr>
          <w:lang w:val="it-IT"/>
        </w:rPr>
        <w:t xml:space="preserve">- </w:t>
      </w:r>
      <w:r>
        <w:rPr>
          <w:lang w:val="pt-BR"/>
        </w:rPr>
        <w:t>întocme</w:t>
      </w:r>
      <w:r>
        <w:rPr>
          <w:rFonts w:ascii="Tahoma" w:hAnsi="Tahoma" w:cs="Tahoma"/>
          <w:lang w:val="pt-BR"/>
        </w:rPr>
        <w:t>ș</w:t>
      </w:r>
      <w:r>
        <w:rPr>
          <w:lang w:val="pt-BR"/>
        </w:rPr>
        <w:t xml:space="preserve">te </w:t>
      </w:r>
      <w:r>
        <w:rPr>
          <w:rFonts w:ascii="Tahoma" w:hAnsi="Tahoma" w:cs="Tahoma"/>
          <w:lang w:val="pt-BR"/>
        </w:rPr>
        <w:t>ș</w:t>
      </w:r>
      <w:r>
        <w:rPr>
          <w:lang w:val="pt-BR"/>
        </w:rPr>
        <w:t>i înregistrează contul de execu</w:t>
      </w:r>
      <w:r>
        <w:rPr>
          <w:rFonts w:ascii="Tahoma" w:hAnsi="Tahoma" w:cs="Tahoma"/>
          <w:lang w:val="pt-BR"/>
        </w:rPr>
        <w:t>ț</w:t>
      </w:r>
      <w:r>
        <w:rPr>
          <w:lang w:val="pt-BR"/>
        </w:rPr>
        <w:t>ie lunar, trimestrial, anual;</w:t>
      </w:r>
    </w:p>
    <w:p w14:paraId="0AE2C6DC" w14:textId="77777777" w:rsidR="0057244F" w:rsidRDefault="0057244F" w:rsidP="0001015E">
      <w:pPr>
        <w:tabs>
          <w:tab w:val="left" w:pos="360"/>
        </w:tabs>
        <w:suppressAutoHyphens/>
        <w:spacing w:line="100" w:lineRule="atLeast"/>
        <w:ind w:firstLine="284"/>
        <w:jc w:val="both"/>
        <w:rPr>
          <w:lang w:val="it-IT"/>
        </w:rPr>
      </w:pPr>
      <w:r>
        <w:rPr>
          <w:lang w:val="it-IT"/>
        </w:rPr>
        <w:t>- participă la sistemul informa</w:t>
      </w:r>
      <w:r>
        <w:rPr>
          <w:rFonts w:ascii="Tahoma" w:hAnsi="Tahoma" w:cs="Tahoma"/>
          <w:lang w:val="it-IT"/>
        </w:rPr>
        <w:t>ț</w:t>
      </w:r>
      <w:r>
        <w:rPr>
          <w:lang w:val="it-IT"/>
        </w:rPr>
        <w:t>ional al unită</w:t>
      </w:r>
      <w:r>
        <w:rPr>
          <w:rFonts w:ascii="Tahoma" w:hAnsi="Tahoma" w:cs="Tahoma"/>
          <w:lang w:val="it-IT"/>
        </w:rPr>
        <w:t>ț</w:t>
      </w:r>
      <w:r>
        <w:rPr>
          <w:lang w:val="it-IT"/>
        </w:rPr>
        <w:t>ii urmărind folosirea cât mai eficientă a datelor contabilită</w:t>
      </w:r>
      <w:r>
        <w:rPr>
          <w:rFonts w:ascii="Tahoma" w:hAnsi="Tahoma" w:cs="Tahoma"/>
          <w:lang w:val="it-IT"/>
        </w:rPr>
        <w:t>ț</w:t>
      </w:r>
      <w:r>
        <w:rPr>
          <w:lang w:val="it-IT"/>
        </w:rPr>
        <w:t>ii;</w:t>
      </w:r>
    </w:p>
    <w:p w14:paraId="38F39461" w14:textId="77777777" w:rsidR="0057244F" w:rsidRDefault="0057244F" w:rsidP="0001015E">
      <w:pPr>
        <w:tabs>
          <w:tab w:val="left" w:pos="360"/>
        </w:tabs>
        <w:suppressAutoHyphens/>
        <w:spacing w:line="100" w:lineRule="atLeast"/>
        <w:ind w:firstLine="284"/>
        <w:jc w:val="both"/>
        <w:rPr>
          <w:lang w:val="it-IT"/>
        </w:rPr>
      </w:pPr>
      <w:r>
        <w:rPr>
          <w:lang w:val="it-IT"/>
        </w:rPr>
        <w:t>- asigură întocmirea, circula</w:t>
      </w:r>
      <w:r>
        <w:rPr>
          <w:rFonts w:ascii="Tahoma" w:hAnsi="Tahoma" w:cs="Tahoma"/>
          <w:lang w:val="it-IT"/>
        </w:rPr>
        <w:t>ț</w:t>
      </w:r>
      <w:r>
        <w:rPr>
          <w:lang w:val="it-IT"/>
        </w:rPr>
        <w:t xml:space="preserve">ia </w:t>
      </w:r>
      <w:r>
        <w:rPr>
          <w:rFonts w:ascii="Tahoma" w:hAnsi="Tahoma" w:cs="Tahoma"/>
          <w:lang w:val="it-IT"/>
        </w:rPr>
        <w:t>ș</w:t>
      </w:r>
      <w:r>
        <w:rPr>
          <w:lang w:val="it-IT"/>
        </w:rPr>
        <w:t xml:space="preserve">i păstrarea documentelor justificative care stau la baza notelor contabile </w:t>
      </w:r>
      <w:r>
        <w:rPr>
          <w:rFonts w:ascii="Tahoma" w:hAnsi="Tahoma" w:cs="Tahoma"/>
          <w:lang w:val="it-IT"/>
        </w:rPr>
        <w:t>ș</w:t>
      </w:r>
      <w:r>
        <w:rPr>
          <w:lang w:val="it-IT"/>
        </w:rPr>
        <w:t>i se preocupă de folosirea sistemului informa</w:t>
      </w:r>
      <w:r>
        <w:rPr>
          <w:rFonts w:ascii="Tahoma" w:hAnsi="Tahoma" w:cs="Tahoma"/>
          <w:lang w:val="it-IT"/>
        </w:rPr>
        <w:t>ț</w:t>
      </w:r>
      <w:r>
        <w:rPr>
          <w:lang w:val="it-IT"/>
        </w:rPr>
        <w:t>ional de calcul;</w:t>
      </w:r>
    </w:p>
    <w:p w14:paraId="73901863" w14:textId="77777777" w:rsidR="0057244F" w:rsidRDefault="0057244F" w:rsidP="0001015E">
      <w:pPr>
        <w:tabs>
          <w:tab w:val="left" w:pos="360"/>
        </w:tabs>
        <w:suppressAutoHyphens/>
        <w:spacing w:line="100" w:lineRule="atLeast"/>
        <w:ind w:firstLine="284"/>
        <w:jc w:val="both"/>
        <w:rPr>
          <w:rFonts w:ascii="Calibri" w:hAnsi="Calibri"/>
          <w:lang w:val="it-IT"/>
        </w:rPr>
      </w:pPr>
      <w:r>
        <w:rPr>
          <w:lang w:val="it-IT"/>
        </w:rPr>
        <w:t xml:space="preserve">- asigură efectuarea la timp a inventarierii patrimoniului </w:t>
      </w:r>
      <w:r>
        <w:rPr>
          <w:rFonts w:ascii="Tahoma" w:hAnsi="Tahoma" w:cs="Tahoma"/>
          <w:lang w:val="it-IT"/>
        </w:rPr>
        <w:t>ș</w:t>
      </w:r>
      <w:r>
        <w:rPr>
          <w:lang w:val="it-IT"/>
        </w:rPr>
        <w:t xml:space="preserve">i ia măsuri pentru prevenirea pagubelor </w:t>
      </w:r>
      <w:r>
        <w:rPr>
          <w:rFonts w:ascii="Tahoma" w:hAnsi="Tahoma" w:cs="Tahoma"/>
          <w:lang w:val="it-IT"/>
        </w:rPr>
        <w:t>ș</w:t>
      </w:r>
      <w:r>
        <w:rPr>
          <w:lang w:val="it-IT"/>
        </w:rPr>
        <w:t>i urmăre</w:t>
      </w:r>
      <w:r>
        <w:rPr>
          <w:rFonts w:ascii="Tahoma" w:hAnsi="Tahoma" w:cs="Tahoma"/>
          <w:lang w:val="it-IT"/>
        </w:rPr>
        <w:t>ș</w:t>
      </w:r>
      <w:r>
        <w:rPr>
          <w:lang w:val="it-IT"/>
        </w:rPr>
        <w:t>te recuperarea lor;</w:t>
      </w:r>
    </w:p>
    <w:p w14:paraId="7A049548"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lang w:val="it-IT"/>
        </w:rPr>
        <w:t xml:space="preserve">-  asigură întocmirea la timp </w:t>
      </w:r>
      <w:r>
        <w:rPr>
          <w:rFonts w:ascii="Tahoma" w:hAnsi="Tahoma" w:cs="Tahoma"/>
          <w:sz w:val="24"/>
          <w:szCs w:val="24"/>
          <w:lang w:val="it-IT"/>
        </w:rPr>
        <w:t>ș</w:t>
      </w:r>
      <w:r>
        <w:rPr>
          <w:sz w:val="24"/>
          <w:szCs w:val="24"/>
          <w:lang w:val="it-IT"/>
        </w:rPr>
        <w:t xml:space="preserve">i în ordine cronologică </w:t>
      </w:r>
      <w:r>
        <w:rPr>
          <w:rFonts w:ascii="Tahoma" w:hAnsi="Tahoma" w:cs="Tahoma"/>
          <w:sz w:val="24"/>
          <w:szCs w:val="24"/>
          <w:lang w:val="it-IT"/>
        </w:rPr>
        <w:t>ș</w:t>
      </w:r>
      <w:r>
        <w:rPr>
          <w:sz w:val="24"/>
          <w:szCs w:val="24"/>
          <w:lang w:val="it-IT"/>
        </w:rPr>
        <w:t>i în conformitate cu dispozi</w:t>
      </w:r>
      <w:r>
        <w:rPr>
          <w:rFonts w:ascii="Tahoma" w:hAnsi="Tahoma" w:cs="Tahoma"/>
          <w:sz w:val="24"/>
          <w:szCs w:val="24"/>
          <w:lang w:val="it-IT"/>
        </w:rPr>
        <w:t>ț</w:t>
      </w:r>
      <w:r>
        <w:rPr>
          <w:sz w:val="24"/>
          <w:szCs w:val="24"/>
          <w:lang w:val="it-IT"/>
        </w:rPr>
        <w:t>iile legale a opera</w:t>
      </w:r>
      <w:r>
        <w:rPr>
          <w:rFonts w:ascii="Tahoma" w:hAnsi="Tahoma" w:cs="Tahoma"/>
          <w:sz w:val="24"/>
          <w:szCs w:val="24"/>
          <w:lang w:val="it-IT"/>
        </w:rPr>
        <w:t>ț</w:t>
      </w:r>
      <w:r>
        <w:rPr>
          <w:sz w:val="24"/>
          <w:szCs w:val="24"/>
          <w:lang w:val="it-IT"/>
        </w:rPr>
        <w:t>iunilor contabile, pe baza documentelor justificative;</w:t>
      </w:r>
    </w:p>
    <w:p w14:paraId="1CDFED29" w14:textId="77777777" w:rsidR="0057244F" w:rsidRDefault="0057244F" w:rsidP="0001015E">
      <w:pPr>
        <w:pStyle w:val="BodyTextIndent21"/>
        <w:tabs>
          <w:tab w:val="left" w:pos="360"/>
        </w:tabs>
        <w:spacing w:after="0" w:line="100" w:lineRule="atLeast"/>
        <w:ind w:left="0" w:firstLine="284"/>
        <w:jc w:val="both"/>
        <w:rPr>
          <w:sz w:val="24"/>
          <w:szCs w:val="24"/>
          <w:lang w:val="it-IT"/>
        </w:rPr>
      </w:pPr>
      <w:r>
        <w:rPr>
          <w:sz w:val="24"/>
          <w:szCs w:val="24"/>
        </w:rPr>
        <w:t xml:space="preserve">-  </w:t>
      </w:r>
      <w:proofErr w:type="spellStart"/>
      <w:r>
        <w:rPr>
          <w:sz w:val="24"/>
          <w:szCs w:val="24"/>
        </w:rPr>
        <w:t>întocme</w:t>
      </w:r>
      <w:r>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notele</w:t>
      </w:r>
      <w:proofErr w:type="spellEnd"/>
      <w:r>
        <w:rPr>
          <w:sz w:val="24"/>
          <w:szCs w:val="24"/>
        </w:rPr>
        <w:t xml:space="preserve"> </w:t>
      </w:r>
      <w:proofErr w:type="spellStart"/>
      <w:r>
        <w:rPr>
          <w:sz w:val="24"/>
          <w:szCs w:val="24"/>
        </w:rPr>
        <w:t>contabile</w:t>
      </w:r>
      <w:proofErr w:type="spellEnd"/>
      <w:r>
        <w:rPr>
          <w:sz w:val="24"/>
          <w:szCs w:val="24"/>
          <w:lang w:val="it-IT"/>
        </w:rPr>
        <w:t>, înregistrează în fi</w:t>
      </w:r>
      <w:r>
        <w:rPr>
          <w:rFonts w:ascii="Tahoma" w:hAnsi="Tahoma" w:cs="Tahoma"/>
          <w:sz w:val="24"/>
          <w:szCs w:val="24"/>
          <w:lang w:val="it-IT"/>
        </w:rPr>
        <w:t>ș</w:t>
      </w:r>
      <w:r>
        <w:rPr>
          <w:sz w:val="24"/>
          <w:szCs w:val="24"/>
          <w:lang w:val="it-IT"/>
        </w:rPr>
        <w:t>ele analitice pe fiecare gestiune în parte;</w:t>
      </w:r>
    </w:p>
    <w:p w14:paraId="5599F710" w14:textId="77777777" w:rsidR="0057244F" w:rsidRDefault="0057244F" w:rsidP="0001015E">
      <w:pPr>
        <w:pStyle w:val="BodyTextIndent21"/>
        <w:tabs>
          <w:tab w:val="left" w:pos="360"/>
        </w:tabs>
        <w:spacing w:after="0" w:line="100" w:lineRule="atLeast"/>
        <w:ind w:left="0" w:firstLine="284"/>
        <w:jc w:val="both"/>
        <w:rPr>
          <w:sz w:val="24"/>
          <w:szCs w:val="24"/>
          <w:lang w:val="it-IT"/>
        </w:rPr>
      </w:pPr>
      <w:r>
        <w:rPr>
          <w:sz w:val="24"/>
          <w:szCs w:val="24"/>
          <w:lang w:val="it-IT"/>
        </w:rPr>
        <w:t>- întocme</w:t>
      </w:r>
      <w:r>
        <w:rPr>
          <w:rFonts w:ascii="Tahoma" w:hAnsi="Tahoma" w:cs="Tahoma"/>
          <w:sz w:val="24"/>
          <w:szCs w:val="24"/>
          <w:lang w:val="it-IT"/>
        </w:rPr>
        <w:t>ș</w:t>
      </w:r>
      <w:r>
        <w:rPr>
          <w:sz w:val="24"/>
          <w:szCs w:val="24"/>
          <w:lang w:val="it-IT"/>
        </w:rPr>
        <w:t>te balan</w:t>
      </w:r>
      <w:r>
        <w:rPr>
          <w:rFonts w:ascii="Tahoma" w:hAnsi="Tahoma" w:cs="Tahoma"/>
          <w:sz w:val="24"/>
          <w:szCs w:val="24"/>
          <w:lang w:val="it-IT"/>
        </w:rPr>
        <w:t>ț</w:t>
      </w:r>
      <w:r>
        <w:rPr>
          <w:sz w:val="24"/>
          <w:szCs w:val="24"/>
          <w:lang w:val="it-IT"/>
        </w:rPr>
        <w:t xml:space="preserve">e analitice lunare, trimestriale </w:t>
      </w:r>
      <w:r>
        <w:rPr>
          <w:rFonts w:ascii="Tahoma" w:hAnsi="Tahoma" w:cs="Tahoma"/>
          <w:sz w:val="24"/>
          <w:szCs w:val="24"/>
          <w:lang w:val="it-IT"/>
        </w:rPr>
        <w:t>ș</w:t>
      </w:r>
      <w:r>
        <w:rPr>
          <w:sz w:val="24"/>
          <w:szCs w:val="24"/>
          <w:lang w:val="it-IT"/>
        </w:rPr>
        <w:t>i anuale stabilind soldurile confruntate cu evidenţa sintetica;</w:t>
      </w:r>
    </w:p>
    <w:p w14:paraId="0EA8115C"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lang w:val="it-IT"/>
        </w:rPr>
        <w:t>-  întocme</w:t>
      </w:r>
      <w:r>
        <w:rPr>
          <w:rFonts w:ascii="Tahoma" w:hAnsi="Tahoma" w:cs="Tahoma"/>
          <w:sz w:val="24"/>
          <w:szCs w:val="24"/>
          <w:lang w:val="it-IT"/>
        </w:rPr>
        <w:t>ș</w:t>
      </w:r>
      <w:r>
        <w:rPr>
          <w:sz w:val="24"/>
          <w:szCs w:val="24"/>
          <w:lang w:val="it-IT"/>
        </w:rPr>
        <w:t>te fi</w:t>
      </w:r>
      <w:r>
        <w:rPr>
          <w:rFonts w:ascii="Tahoma" w:hAnsi="Tahoma" w:cs="Tahoma"/>
          <w:sz w:val="24"/>
          <w:szCs w:val="24"/>
          <w:lang w:val="it-IT"/>
        </w:rPr>
        <w:t>ș</w:t>
      </w:r>
      <w:r>
        <w:rPr>
          <w:sz w:val="24"/>
          <w:szCs w:val="24"/>
          <w:lang w:val="it-IT"/>
        </w:rPr>
        <w:t xml:space="preserve">ele sintetice </w:t>
      </w:r>
      <w:r>
        <w:rPr>
          <w:rFonts w:ascii="Tahoma" w:hAnsi="Tahoma" w:cs="Tahoma"/>
          <w:sz w:val="24"/>
          <w:szCs w:val="24"/>
          <w:lang w:val="it-IT"/>
        </w:rPr>
        <w:t>ș</w:t>
      </w:r>
      <w:r>
        <w:rPr>
          <w:sz w:val="24"/>
          <w:szCs w:val="24"/>
          <w:lang w:val="it-IT"/>
        </w:rPr>
        <w:t>i balan</w:t>
      </w:r>
      <w:r>
        <w:rPr>
          <w:rFonts w:ascii="Tahoma" w:hAnsi="Tahoma" w:cs="Tahoma"/>
          <w:sz w:val="24"/>
          <w:szCs w:val="24"/>
          <w:lang w:val="it-IT"/>
        </w:rPr>
        <w:t>ț</w:t>
      </w:r>
      <w:r>
        <w:rPr>
          <w:sz w:val="24"/>
          <w:szCs w:val="24"/>
          <w:lang w:val="it-IT"/>
        </w:rPr>
        <w:t>e lunare sintetice;</w:t>
      </w:r>
    </w:p>
    <w:p w14:paraId="60AEA327"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rPr>
        <w:t xml:space="preserve">-  </w:t>
      </w:r>
      <w:proofErr w:type="spellStart"/>
      <w:r>
        <w:rPr>
          <w:sz w:val="24"/>
          <w:szCs w:val="24"/>
        </w:rPr>
        <w:t>întocme</w:t>
      </w:r>
      <w:r>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registrul</w:t>
      </w:r>
      <w:proofErr w:type="spellEnd"/>
      <w:r>
        <w:rPr>
          <w:sz w:val="24"/>
          <w:szCs w:val="24"/>
        </w:rPr>
        <w:t xml:space="preserve"> </w:t>
      </w:r>
      <w:proofErr w:type="spellStart"/>
      <w:r>
        <w:rPr>
          <w:sz w:val="24"/>
          <w:szCs w:val="24"/>
        </w:rPr>
        <w:t>jurnal</w:t>
      </w:r>
      <w:proofErr w:type="spellEnd"/>
      <w:r>
        <w:rPr>
          <w:sz w:val="24"/>
          <w:szCs w:val="24"/>
        </w:rPr>
        <w:t xml:space="preserve"> </w:t>
      </w:r>
      <w:proofErr w:type="spellStart"/>
      <w:r>
        <w:rPr>
          <w:sz w:val="24"/>
          <w:szCs w:val="24"/>
        </w:rPr>
        <w:t>tinând</w:t>
      </w:r>
      <w:proofErr w:type="spellEnd"/>
      <w:r>
        <w:rPr>
          <w:sz w:val="24"/>
          <w:szCs w:val="24"/>
        </w:rPr>
        <w:t xml:space="preserve"> </w:t>
      </w:r>
      <w:proofErr w:type="spellStart"/>
      <w:r>
        <w:rPr>
          <w:sz w:val="24"/>
          <w:szCs w:val="24"/>
        </w:rPr>
        <w:t>cont</w:t>
      </w:r>
      <w:proofErr w:type="spellEnd"/>
      <w:r>
        <w:rPr>
          <w:sz w:val="24"/>
          <w:szCs w:val="24"/>
        </w:rPr>
        <w:t xml:space="preserve"> de </w:t>
      </w:r>
      <w:proofErr w:type="spellStart"/>
      <w:r>
        <w:rPr>
          <w:sz w:val="24"/>
          <w:szCs w:val="24"/>
        </w:rPr>
        <w:t>cronologia</w:t>
      </w:r>
      <w:proofErr w:type="spellEnd"/>
      <w:r>
        <w:rPr>
          <w:sz w:val="24"/>
          <w:szCs w:val="24"/>
        </w:rPr>
        <w:t xml:space="preserve"> </w:t>
      </w:r>
      <w:proofErr w:type="spellStart"/>
      <w:r>
        <w:rPr>
          <w:sz w:val="24"/>
          <w:szCs w:val="24"/>
        </w:rPr>
        <w:t>notelor</w:t>
      </w:r>
      <w:proofErr w:type="spellEnd"/>
      <w:r>
        <w:rPr>
          <w:sz w:val="24"/>
          <w:szCs w:val="24"/>
        </w:rPr>
        <w:t xml:space="preserve"> </w:t>
      </w:r>
      <w:proofErr w:type="spellStart"/>
      <w:r>
        <w:rPr>
          <w:sz w:val="24"/>
          <w:szCs w:val="24"/>
        </w:rPr>
        <w:t>contabile</w:t>
      </w:r>
      <w:proofErr w:type="spellEnd"/>
      <w:r>
        <w:rPr>
          <w:sz w:val="24"/>
          <w:szCs w:val="24"/>
        </w:rPr>
        <w:t>;</w:t>
      </w:r>
    </w:p>
    <w:p w14:paraId="26B5F9DE"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rPr>
        <w:t xml:space="preserve">- </w:t>
      </w:r>
      <w:proofErr w:type="spellStart"/>
      <w:r>
        <w:rPr>
          <w:sz w:val="24"/>
          <w:szCs w:val="24"/>
        </w:rPr>
        <w:t>întocme</w:t>
      </w:r>
      <w:r>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fi</w:t>
      </w:r>
      <w:r>
        <w:rPr>
          <w:rFonts w:ascii="Tahoma" w:hAnsi="Tahoma" w:cs="Tahoma"/>
          <w:sz w:val="24"/>
          <w:szCs w:val="24"/>
        </w:rPr>
        <w:t>ș</w:t>
      </w:r>
      <w:r>
        <w:rPr>
          <w:sz w:val="24"/>
          <w:szCs w:val="24"/>
        </w:rPr>
        <w:t>ele</w:t>
      </w:r>
      <w:proofErr w:type="spellEnd"/>
      <w:r>
        <w:rPr>
          <w:sz w:val="24"/>
          <w:szCs w:val="24"/>
        </w:rPr>
        <w:t xml:space="preserve"> </w:t>
      </w:r>
      <w:proofErr w:type="spellStart"/>
      <w:r>
        <w:rPr>
          <w:sz w:val="24"/>
          <w:szCs w:val="24"/>
        </w:rPr>
        <w:t>conturilor</w:t>
      </w:r>
      <w:proofErr w:type="spellEnd"/>
      <w:r>
        <w:rPr>
          <w:sz w:val="24"/>
          <w:szCs w:val="24"/>
        </w:rPr>
        <w:t xml:space="preserve"> de </w:t>
      </w:r>
      <w:proofErr w:type="spellStart"/>
      <w:r>
        <w:rPr>
          <w:sz w:val="24"/>
          <w:szCs w:val="24"/>
        </w:rPr>
        <w:t>execu</w:t>
      </w:r>
      <w:r>
        <w:rPr>
          <w:rFonts w:ascii="Tahoma" w:hAnsi="Tahoma" w:cs="Tahoma"/>
          <w:sz w:val="24"/>
          <w:szCs w:val="24"/>
        </w:rPr>
        <w:t>ț</w:t>
      </w:r>
      <w:r>
        <w:rPr>
          <w:sz w:val="24"/>
          <w:szCs w:val="24"/>
        </w:rPr>
        <w:t>ie</w:t>
      </w:r>
      <w:proofErr w:type="spellEnd"/>
      <w:r>
        <w:rPr>
          <w:sz w:val="24"/>
          <w:szCs w:val="24"/>
        </w:rPr>
        <w:t xml:space="preserve"> </w:t>
      </w:r>
      <w:proofErr w:type="spellStart"/>
      <w:r>
        <w:rPr>
          <w:sz w:val="24"/>
          <w:szCs w:val="24"/>
        </w:rPr>
        <w:t>bugetară</w:t>
      </w:r>
      <w:proofErr w:type="spellEnd"/>
      <w:r>
        <w:rPr>
          <w:sz w:val="24"/>
          <w:szCs w:val="24"/>
        </w:rPr>
        <w:t xml:space="preserve">, </w:t>
      </w:r>
      <w:proofErr w:type="spellStart"/>
      <w:r>
        <w:rPr>
          <w:sz w:val="24"/>
          <w:szCs w:val="24"/>
        </w:rPr>
        <w:t>asigurând</w:t>
      </w:r>
      <w:proofErr w:type="spellEnd"/>
      <w:r>
        <w:rPr>
          <w:sz w:val="24"/>
          <w:szCs w:val="24"/>
        </w:rPr>
        <w:t xml:space="preserve"> </w:t>
      </w:r>
      <w:proofErr w:type="spellStart"/>
      <w:r>
        <w:rPr>
          <w:sz w:val="24"/>
          <w:szCs w:val="24"/>
        </w:rPr>
        <w:t>detalierea</w:t>
      </w:r>
      <w:proofErr w:type="spellEnd"/>
      <w:r>
        <w:rPr>
          <w:sz w:val="24"/>
          <w:szCs w:val="24"/>
        </w:rPr>
        <w:t xml:space="preserve"> </w:t>
      </w:r>
      <w:proofErr w:type="spellStart"/>
      <w:r>
        <w:rPr>
          <w:sz w:val="24"/>
          <w:szCs w:val="24"/>
        </w:rPr>
        <w:t>cheltuielilor</w:t>
      </w:r>
      <w:proofErr w:type="spellEnd"/>
      <w:r>
        <w:rPr>
          <w:sz w:val="24"/>
          <w:szCs w:val="24"/>
        </w:rPr>
        <w:t xml:space="preserve"> pe </w:t>
      </w:r>
      <w:proofErr w:type="spellStart"/>
      <w:r>
        <w:rPr>
          <w:sz w:val="24"/>
          <w:szCs w:val="24"/>
        </w:rPr>
        <w:t>fiecare</w:t>
      </w:r>
      <w:proofErr w:type="spellEnd"/>
      <w:r>
        <w:rPr>
          <w:sz w:val="24"/>
          <w:szCs w:val="24"/>
        </w:rPr>
        <w:t xml:space="preserve"> </w:t>
      </w:r>
      <w:proofErr w:type="spellStart"/>
      <w:r>
        <w:rPr>
          <w:sz w:val="24"/>
          <w:szCs w:val="24"/>
        </w:rPr>
        <w:t>sursă</w:t>
      </w:r>
      <w:proofErr w:type="spellEnd"/>
      <w:r>
        <w:rPr>
          <w:sz w:val="24"/>
          <w:szCs w:val="24"/>
        </w:rPr>
        <w:t xml:space="preserve"> de </w:t>
      </w:r>
      <w:proofErr w:type="spellStart"/>
      <w:r>
        <w:rPr>
          <w:sz w:val="24"/>
          <w:szCs w:val="24"/>
        </w:rPr>
        <w:t>venit</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parte</w:t>
      </w:r>
      <w:proofErr w:type="spellEnd"/>
      <w:r>
        <w:rPr>
          <w:sz w:val="24"/>
          <w:szCs w:val="24"/>
        </w:rPr>
        <w:t xml:space="preserve"> lunar, </w:t>
      </w:r>
      <w:proofErr w:type="spellStart"/>
      <w:r>
        <w:rPr>
          <w:sz w:val="24"/>
          <w:szCs w:val="24"/>
        </w:rPr>
        <w:t>trimestrial</w:t>
      </w:r>
      <w:proofErr w:type="spellEnd"/>
      <w:r>
        <w:rPr>
          <w:sz w:val="24"/>
          <w:szCs w:val="24"/>
        </w:rPr>
        <w:t xml:space="preserve"> </w:t>
      </w:r>
      <w:proofErr w:type="spellStart"/>
      <w:r>
        <w:rPr>
          <w:rFonts w:ascii="Tahoma" w:hAnsi="Tahoma" w:cs="Tahoma"/>
          <w:sz w:val="24"/>
          <w:szCs w:val="24"/>
        </w:rPr>
        <w:t>ș</w:t>
      </w:r>
      <w:r>
        <w:rPr>
          <w:sz w:val="24"/>
          <w:szCs w:val="24"/>
        </w:rPr>
        <w:t>i</w:t>
      </w:r>
      <w:proofErr w:type="spellEnd"/>
      <w:r>
        <w:rPr>
          <w:sz w:val="24"/>
          <w:szCs w:val="24"/>
        </w:rPr>
        <w:t xml:space="preserve"> </w:t>
      </w:r>
      <w:proofErr w:type="spellStart"/>
      <w:r>
        <w:rPr>
          <w:sz w:val="24"/>
          <w:szCs w:val="24"/>
        </w:rPr>
        <w:t>anual</w:t>
      </w:r>
      <w:proofErr w:type="spellEnd"/>
      <w:r>
        <w:rPr>
          <w:sz w:val="24"/>
          <w:szCs w:val="24"/>
        </w:rPr>
        <w:t>;</w:t>
      </w:r>
    </w:p>
    <w:p w14:paraId="2E3F864D"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rPr>
        <w:t xml:space="preserve">-  </w:t>
      </w:r>
      <w:proofErr w:type="spellStart"/>
      <w:r>
        <w:rPr>
          <w:rFonts w:ascii="Tahoma" w:hAnsi="Tahoma" w:cs="Tahoma"/>
          <w:sz w:val="24"/>
          <w:szCs w:val="24"/>
        </w:rPr>
        <w:t>ţ</w:t>
      </w:r>
      <w:r>
        <w:rPr>
          <w:sz w:val="24"/>
          <w:szCs w:val="24"/>
        </w:rPr>
        <w:t>ine</w:t>
      </w:r>
      <w:proofErr w:type="spellEnd"/>
      <w:r>
        <w:rPr>
          <w:sz w:val="24"/>
          <w:szCs w:val="24"/>
        </w:rPr>
        <w:t xml:space="preserve"> </w:t>
      </w:r>
      <w:proofErr w:type="spellStart"/>
      <w:r>
        <w:rPr>
          <w:sz w:val="24"/>
          <w:szCs w:val="24"/>
        </w:rPr>
        <w:t>eviden</w:t>
      </w:r>
      <w:r>
        <w:rPr>
          <w:rFonts w:ascii="Tahoma" w:hAnsi="Tahoma" w:cs="Tahoma"/>
          <w:sz w:val="24"/>
          <w:szCs w:val="24"/>
        </w:rPr>
        <w:t>ț</w:t>
      </w:r>
      <w:r>
        <w:rPr>
          <w:sz w:val="24"/>
          <w:szCs w:val="24"/>
        </w:rPr>
        <w:t>a</w:t>
      </w:r>
      <w:proofErr w:type="spellEnd"/>
      <w:r>
        <w:rPr>
          <w:sz w:val="24"/>
          <w:szCs w:val="24"/>
        </w:rPr>
        <w:t xml:space="preserve"> la zi a </w:t>
      </w:r>
      <w:proofErr w:type="spellStart"/>
      <w:r>
        <w:rPr>
          <w:sz w:val="24"/>
          <w:szCs w:val="24"/>
        </w:rPr>
        <w:t>angajamentelor</w:t>
      </w:r>
      <w:proofErr w:type="spellEnd"/>
      <w:r>
        <w:rPr>
          <w:sz w:val="24"/>
          <w:szCs w:val="24"/>
        </w:rPr>
        <w:t xml:space="preserve"> </w:t>
      </w:r>
      <w:proofErr w:type="spellStart"/>
      <w:r>
        <w:rPr>
          <w:sz w:val="24"/>
          <w:szCs w:val="24"/>
        </w:rPr>
        <w:t>bugetare</w:t>
      </w:r>
      <w:proofErr w:type="spellEnd"/>
      <w:r>
        <w:rPr>
          <w:sz w:val="24"/>
          <w:szCs w:val="24"/>
          <w:lang w:val="it-IT"/>
        </w:rPr>
        <w:t>;</w:t>
      </w:r>
    </w:p>
    <w:p w14:paraId="56100AD8" w14:textId="77777777" w:rsidR="0057244F" w:rsidRDefault="0057244F" w:rsidP="0001015E">
      <w:pPr>
        <w:pStyle w:val="BodyTextIndent21"/>
        <w:tabs>
          <w:tab w:val="left" w:pos="360"/>
        </w:tabs>
        <w:spacing w:after="0" w:line="100" w:lineRule="atLeast"/>
        <w:ind w:left="0" w:firstLine="284"/>
        <w:jc w:val="both"/>
        <w:rPr>
          <w:sz w:val="24"/>
          <w:szCs w:val="24"/>
          <w:lang w:val="ro-RO"/>
        </w:rPr>
      </w:pPr>
      <w:r>
        <w:rPr>
          <w:sz w:val="24"/>
          <w:szCs w:val="24"/>
        </w:rPr>
        <w:t xml:space="preserve">-  </w:t>
      </w:r>
      <w:proofErr w:type="spellStart"/>
      <w:r>
        <w:rPr>
          <w:sz w:val="24"/>
          <w:szCs w:val="24"/>
        </w:rPr>
        <w:t>întocme</w:t>
      </w:r>
      <w:r>
        <w:rPr>
          <w:rFonts w:ascii="Tahoma" w:hAnsi="Tahoma" w:cs="Tahoma"/>
          <w:sz w:val="24"/>
          <w:szCs w:val="24"/>
        </w:rPr>
        <w:t>ș</w:t>
      </w:r>
      <w:r>
        <w:rPr>
          <w:sz w:val="24"/>
          <w:szCs w:val="24"/>
        </w:rPr>
        <w:t>te</w:t>
      </w:r>
      <w:proofErr w:type="spellEnd"/>
      <w:r>
        <w:rPr>
          <w:sz w:val="24"/>
          <w:szCs w:val="24"/>
        </w:rPr>
        <w:t xml:space="preserve"> </w:t>
      </w:r>
      <w:proofErr w:type="spellStart"/>
      <w:r>
        <w:rPr>
          <w:sz w:val="24"/>
          <w:szCs w:val="24"/>
        </w:rPr>
        <w:t>propunerile</w:t>
      </w:r>
      <w:proofErr w:type="spellEnd"/>
      <w:r>
        <w:rPr>
          <w:sz w:val="24"/>
          <w:szCs w:val="24"/>
        </w:rPr>
        <w:t xml:space="preserve"> de </w:t>
      </w:r>
      <w:proofErr w:type="spellStart"/>
      <w:r>
        <w:rPr>
          <w:sz w:val="24"/>
          <w:szCs w:val="24"/>
        </w:rPr>
        <w:t>angajare</w:t>
      </w:r>
      <w:proofErr w:type="spellEnd"/>
      <w:r>
        <w:rPr>
          <w:sz w:val="24"/>
          <w:szCs w:val="24"/>
        </w:rPr>
        <w:t xml:space="preserve"> a </w:t>
      </w:r>
      <w:proofErr w:type="spellStart"/>
      <w:r>
        <w:rPr>
          <w:sz w:val="24"/>
          <w:szCs w:val="24"/>
        </w:rPr>
        <w:t>unei</w:t>
      </w:r>
      <w:proofErr w:type="spellEnd"/>
      <w:r>
        <w:rPr>
          <w:sz w:val="24"/>
          <w:szCs w:val="24"/>
        </w:rPr>
        <w:t xml:space="preserve"> </w:t>
      </w:r>
      <w:proofErr w:type="spellStart"/>
      <w:r>
        <w:rPr>
          <w:sz w:val="24"/>
          <w:szCs w:val="24"/>
        </w:rPr>
        <w:t>cheltuieli</w:t>
      </w:r>
      <w:proofErr w:type="spellEnd"/>
      <w:r>
        <w:rPr>
          <w:sz w:val="24"/>
          <w:szCs w:val="24"/>
        </w:rPr>
        <w:t xml:space="preserve">, </w:t>
      </w:r>
      <w:proofErr w:type="spellStart"/>
      <w:r>
        <w:rPr>
          <w:sz w:val="24"/>
          <w:szCs w:val="24"/>
        </w:rPr>
        <w:t>angajamentele</w:t>
      </w:r>
      <w:proofErr w:type="spellEnd"/>
      <w:r>
        <w:rPr>
          <w:sz w:val="24"/>
          <w:szCs w:val="24"/>
        </w:rPr>
        <w:t xml:space="preserve"> </w:t>
      </w:r>
      <w:proofErr w:type="spellStart"/>
      <w:r>
        <w:rPr>
          <w:sz w:val="24"/>
          <w:szCs w:val="24"/>
        </w:rPr>
        <w:t>bugetare</w:t>
      </w:r>
      <w:proofErr w:type="spellEnd"/>
      <w:r>
        <w:rPr>
          <w:sz w:val="24"/>
          <w:szCs w:val="24"/>
        </w:rPr>
        <w:t xml:space="preserve"> </w:t>
      </w:r>
      <w:proofErr w:type="spellStart"/>
      <w:r>
        <w:rPr>
          <w:rFonts w:ascii="Tahoma" w:hAnsi="Tahoma" w:cs="Tahoma"/>
          <w:sz w:val="24"/>
          <w:szCs w:val="24"/>
        </w:rPr>
        <w:t>ș</w:t>
      </w:r>
      <w:r>
        <w:rPr>
          <w:sz w:val="24"/>
          <w:szCs w:val="24"/>
        </w:rPr>
        <w:t>i</w:t>
      </w:r>
      <w:proofErr w:type="spellEnd"/>
      <w:r>
        <w:rPr>
          <w:sz w:val="24"/>
          <w:szCs w:val="24"/>
        </w:rPr>
        <w:t xml:space="preserve"> </w:t>
      </w:r>
      <w:proofErr w:type="spellStart"/>
      <w:r>
        <w:rPr>
          <w:sz w:val="24"/>
          <w:szCs w:val="24"/>
        </w:rPr>
        <w:t>ordonan</w:t>
      </w:r>
      <w:r>
        <w:rPr>
          <w:rFonts w:ascii="Tahoma" w:hAnsi="Tahoma" w:cs="Tahoma"/>
          <w:sz w:val="24"/>
          <w:szCs w:val="24"/>
        </w:rPr>
        <w:t>ț</w:t>
      </w:r>
      <w:r>
        <w:rPr>
          <w:sz w:val="24"/>
          <w:szCs w:val="24"/>
        </w:rPr>
        <w:t>ările</w:t>
      </w:r>
      <w:proofErr w:type="spellEnd"/>
      <w:r>
        <w:rPr>
          <w:sz w:val="24"/>
          <w:szCs w:val="24"/>
        </w:rPr>
        <w:t xml:space="preserve"> de </w:t>
      </w:r>
      <w:proofErr w:type="spellStart"/>
      <w:r>
        <w:rPr>
          <w:sz w:val="24"/>
          <w:szCs w:val="24"/>
        </w:rPr>
        <w:t>plată</w:t>
      </w:r>
      <w:proofErr w:type="spellEnd"/>
      <w:r>
        <w:rPr>
          <w:sz w:val="24"/>
          <w:szCs w:val="24"/>
        </w:rPr>
        <w:t xml:space="preserve">, </w:t>
      </w:r>
      <w:proofErr w:type="spellStart"/>
      <w:r>
        <w:rPr>
          <w:sz w:val="24"/>
          <w:szCs w:val="24"/>
        </w:rPr>
        <w:t>asigurând</w:t>
      </w:r>
      <w:proofErr w:type="spellEnd"/>
      <w:r>
        <w:rPr>
          <w:sz w:val="24"/>
          <w:szCs w:val="24"/>
        </w:rPr>
        <w:t xml:space="preserve"> </w:t>
      </w:r>
      <w:proofErr w:type="spellStart"/>
      <w:r>
        <w:rPr>
          <w:sz w:val="24"/>
          <w:szCs w:val="24"/>
        </w:rPr>
        <w:t>încadrarea</w:t>
      </w:r>
      <w:proofErr w:type="spellEnd"/>
      <w:r>
        <w:rPr>
          <w:sz w:val="24"/>
          <w:szCs w:val="24"/>
        </w:rPr>
        <w:t xml:space="preserve"> </w:t>
      </w:r>
      <w:proofErr w:type="spellStart"/>
      <w:r>
        <w:rPr>
          <w:sz w:val="24"/>
          <w:szCs w:val="24"/>
        </w:rPr>
        <w:t>corectă</w:t>
      </w:r>
      <w:proofErr w:type="spellEnd"/>
      <w:r>
        <w:rPr>
          <w:sz w:val="24"/>
          <w:szCs w:val="24"/>
        </w:rPr>
        <w:t xml:space="preserve"> pe </w:t>
      </w:r>
      <w:proofErr w:type="spellStart"/>
      <w:r>
        <w:rPr>
          <w:sz w:val="24"/>
          <w:szCs w:val="24"/>
        </w:rPr>
        <w:t>subdiviziuni</w:t>
      </w:r>
      <w:proofErr w:type="spellEnd"/>
      <w:r>
        <w:rPr>
          <w:sz w:val="24"/>
          <w:szCs w:val="24"/>
        </w:rPr>
        <w:t xml:space="preserve"> </w:t>
      </w:r>
      <w:proofErr w:type="spellStart"/>
      <w:r>
        <w:rPr>
          <w:sz w:val="24"/>
          <w:szCs w:val="24"/>
        </w:rPr>
        <w:t>bugetare</w:t>
      </w:r>
      <w:proofErr w:type="spellEnd"/>
      <w:r>
        <w:rPr>
          <w:sz w:val="24"/>
          <w:szCs w:val="24"/>
        </w:rPr>
        <w:t>;</w:t>
      </w:r>
    </w:p>
    <w:p w14:paraId="407CD643"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lang w:val="ro-RO"/>
        </w:rPr>
        <w:t>-  întocme</w:t>
      </w:r>
      <w:r>
        <w:rPr>
          <w:rFonts w:ascii="Tahoma" w:hAnsi="Tahoma" w:cs="Tahoma"/>
          <w:sz w:val="24"/>
          <w:szCs w:val="24"/>
          <w:lang w:val="ro-RO"/>
        </w:rPr>
        <w:t>ș</w:t>
      </w:r>
      <w:r>
        <w:rPr>
          <w:sz w:val="24"/>
          <w:szCs w:val="24"/>
          <w:lang w:val="ro-RO"/>
        </w:rPr>
        <w:t>te ordinele de plată pentru salarii, cheltuieli materiale;</w:t>
      </w:r>
    </w:p>
    <w:p w14:paraId="1034A15C"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rPr>
        <w:t xml:space="preserve">-  </w:t>
      </w:r>
      <w:proofErr w:type="spellStart"/>
      <w:r>
        <w:rPr>
          <w:sz w:val="24"/>
          <w:szCs w:val="24"/>
        </w:rPr>
        <w:t>încasează</w:t>
      </w:r>
      <w:proofErr w:type="spellEnd"/>
      <w:r>
        <w:rPr>
          <w:sz w:val="24"/>
          <w:szCs w:val="24"/>
        </w:rPr>
        <w:t xml:space="preserve">, </w:t>
      </w:r>
      <w:proofErr w:type="spellStart"/>
      <w:r>
        <w:rPr>
          <w:sz w:val="24"/>
          <w:szCs w:val="24"/>
        </w:rPr>
        <w:t>depune</w:t>
      </w:r>
      <w:proofErr w:type="spellEnd"/>
      <w:r>
        <w:rPr>
          <w:sz w:val="24"/>
          <w:szCs w:val="24"/>
        </w:rPr>
        <w:t xml:space="preserve"> </w:t>
      </w:r>
      <w:proofErr w:type="spellStart"/>
      <w:r>
        <w:rPr>
          <w:rFonts w:ascii="Tahoma" w:hAnsi="Tahoma" w:cs="Tahoma"/>
          <w:sz w:val="24"/>
          <w:szCs w:val="24"/>
        </w:rPr>
        <w:t>ș</w:t>
      </w:r>
      <w:r>
        <w:rPr>
          <w:sz w:val="24"/>
          <w:szCs w:val="24"/>
        </w:rPr>
        <w:t>i</w:t>
      </w:r>
      <w:proofErr w:type="spellEnd"/>
      <w:r>
        <w:rPr>
          <w:sz w:val="24"/>
          <w:szCs w:val="24"/>
        </w:rPr>
        <w:t xml:space="preserve"> </w:t>
      </w:r>
      <w:proofErr w:type="spellStart"/>
      <w:r>
        <w:rPr>
          <w:rFonts w:ascii="Tahoma" w:hAnsi="Tahoma" w:cs="Tahoma"/>
          <w:sz w:val="24"/>
          <w:szCs w:val="24"/>
        </w:rPr>
        <w:t>ț</w:t>
      </w:r>
      <w:r>
        <w:rPr>
          <w:sz w:val="24"/>
          <w:szCs w:val="24"/>
        </w:rPr>
        <w:t>ine</w:t>
      </w:r>
      <w:proofErr w:type="spellEnd"/>
      <w:r>
        <w:rPr>
          <w:sz w:val="24"/>
          <w:szCs w:val="24"/>
        </w:rPr>
        <w:t xml:space="preserve">  </w:t>
      </w:r>
      <w:proofErr w:type="spellStart"/>
      <w:r>
        <w:rPr>
          <w:sz w:val="24"/>
          <w:szCs w:val="24"/>
        </w:rPr>
        <w:t>eviden</w:t>
      </w:r>
      <w:r>
        <w:rPr>
          <w:rFonts w:ascii="Tahoma" w:hAnsi="Tahoma" w:cs="Tahoma"/>
          <w:sz w:val="24"/>
          <w:szCs w:val="24"/>
        </w:rPr>
        <w:t>ț</w:t>
      </w:r>
      <w:r>
        <w:rPr>
          <w:sz w:val="24"/>
          <w:szCs w:val="24"/>
        </w:rPr>
        <w:t>a</w:t>
      </w:r>
      <w:proofErr w:type="spellEnd"/>
      <w:r>
        <w:rPr>
          <w:sz w:val="24"/>
          <w:szCs w:val="24"/>
        </w:rPr>
        <w:t xml:space="preserve"> </w:t>
      </w:r>
      <w:proofErr w:type="spellStart"/>
      <w:r>
        <w:rPr>
          <w:sz w:val="24"/>
          <w:szCs w:val="24"/>
        </w:rPr>
        <w:t>garan</w:t>
      </w:r>
      <w:r>
        <w:rPr>
          <w:rFonts w:ascii="Tahoma" w:hAnsi="Tahoma" w:cs="Tahoma"/>
          <w:sz w:val="24"/>
          <w:szCs w:val="24"/>
        </w:rPr>
        <w:t>ț</w:t>
      </w:r>
      <w:r>
        <w:rPr>
          <w:sz w:val="24"/>
          <w:szCs w:val="24"/>
        </w:rPr>
        <w:t>iilor</w:t>
      </w:r>
      <w:proofErr w:type="spellEnd"/>
      <w:r>
        <w:rPr>
          <w:sz w:val="24"/>
          <w:szCs w:val="24"/>
        </w:rPr>
        <w:t xml:space="preserve"> </w:t>
      </w:r>
      <w:proofErr w:type="spellStart"/>
      <w:r>
        <w:rPr>
          <w:sz w:val="24"/>
          <w:szCs w:val="24"/>
        </w:rPr>
        <w:t>gestionarilor</w:t>
      </w:r>
      <w:proofErr w:type="spellEnd"/>
      <w:r>
        <w:rPr>
          <w:sz w:val="24"/>
          <w:szCs w:val="24"/>
        </w:rPr>
        <w:t>;</w:t>
      </w:r>
    </w:p>
    <w:p w14:paraId="4E1EF1CE" w14:textId="77777777" w:rsidR="0057244F" w:rsidRDefault="0057244F" w:rsidP="0001015E">
      <w:pPr>
        <w:pStyle w:val="BodyTextIndent21"/>
        <w:tabs>
          <w:tab w:val="left" w:pos="360"/>
        </w:tabs>
        <w:spacing w:after="0" w:line="100" w:lineRule="atLeast"/>
        <w:ind w:left="0" w:firstLine="284"/>
        <w:jc w:val="both"/>
        <w:rPr>
          <w:sz w:val="24"/>
          <w:szCs w:val="24"/>
        </w:rPr>
      </w:pPr>
      <w:r>
        <w:rPr>
          <w:sz w:val="24"/>
          <w:szCs w:val="24"/>
        </w:rPr>
        <w:t xml:space="preserve">-  </w:t>
      </w:r>
      <w:proofErr w:type="spellStart"/>
      <w:r>
        <w:rPr>
          <w:sz w:val="24"/>
          <w:szCs w:val="24"/>
        </w:rPr>
        <w:t>stabileste</w:t>
      </w:r>
      <w:proofErr w:type="spellEnd"/>
      <w:r>
        <w:rPr>
          <w:sz w:val="24"/>
          <w:szCs w:val="24"/>
        </w:rPr>
        <w:t xml:space="preserve"> </w:t>
      </w:r>
      <w:proofErr w:type="spellStart"/>
      <w:r>
        <w:rPr>
          <w:sz w:val="24"/>
          <w:szCs w:val="24"/>
        </w:rPr>
        <w:t>si</w:t>
      </w:r>
      <w:proofErr w:type="spellEnd"/>
      <w:r>
        <w:rPr>
          <w:sz w:val="24"/>
          <w:szCs w:val="24"/>
        </w:rPr>
        <w:t xml:space="preserve"> </w:t>
      </w:r>
      <w:proofErr w:type="spellStart"/>
      <w:r>
        <w:rPr>
          <w:sz w:val="24"/>
          <w:szCs w:val="24"/>
        </w:rPr>
        <w:t>calculează</w:t>
      </w:r>
      <w:proofErr w:type="spellEnd"/>
      <w:r>
        <w:rPr>
          <w:sz w:val="24"/>
          <w:szCs w:val="24"/>
        </w:rPr>
        <w:t xml:space="preserve"> pe </w:t>
      </w:r>
      <w:proofErr w:type="spellStart"/>
      <w:r>
        <w:rPr>
          <w:sz w:val="24"/>
          <w:szCs w:val="24"/>
        </w:rPr>
        <w:t>baza</w:t>
      </w:r>
      <w:proofErr w:type="spellEnd"/>
      <w:r>
        <w:rPr>
          <w:sz w:val="24"/>
          <w:szCs w:val="24"/>
        </w:rPr>
        <w:t xml:space="preserve">  </w:t>
      </w:r>
      <w:proofErr w:type="spellStart"/>
      <w:r>
        <w:rPr>
          <w:sz w:val="24"/>
          <w:szCs w:val="24"/>
        </w:rPr>
        <w:t>situa</w:t>
      </w:r>
      <w:r>
        <w:rPr>
          <w:rFonts w:ascii="Tahoma" w:hAnsi="Tahoma" w:cs="Tahoma"/>
          <w:sz w:val="24"/>
          <w:szCs w:val="24"/>
        </w:rPr>
        <w:t>ț</w:t>
      </w:r>
      <w:r>
        <w:rPr>
          <w:sz w:val="24"/>
          <w:szCs w:val="24"/>
        </w:rPr>
        <w:t>iilor</w:t>
      </w:r>
      <w:proofErr w:type="spellEnd"/>
      <w:r>
        <w:rPr>
          <w:sz w:val="24"/>
          <w:szCs w:val="24"/>
        </w:rPr>
        <w:t xml:space="preserve"> </w:t>
      </w:r>
      <w:proofErr w:type="spellStart"/>
      <w:r>
        <w:rPr>
          <w:sz w:val="24"/>
          <w:szCs w:val="24"/>
        </w:rPr>
        <w:t>întocmite</w:t>
      </w:r>
      <w:proofErr w:type="spellEnd"/>
      <w:r>
        <w:rPr>
          <w:sz w:val="24"/>
          <w:szCs w:val="24"/>
        </w:rPr>
        <w:t xml:space="preserve"> de </w:t>
      </w:r>
      <w:proofErr w:type="spellStart"/>
      <w:r>
        <w:rPr>
          <w:sz w:val="24"/>
          <w:szCs w:val="24"/>
        </w:rPr>
        <w:t>asistentul</w:t>
      </w:r>
      <w:proofErr w:type="spellEnd"/>
      <w:r>
        <w:rPr>
          <w:sz w:val="24"/>
          <w:szCs w:val="24"/>
        </w:rPr>
        <w:t xml:space="preserve"> social, </w:t>
      </w:r>
      <w:proofErr w:type="spellStart"/>
      <w:r>
        <w:rPr>
          <w:sz w:val="24"/>
          <w:szCs w:val="24"/>
        </w:rPr>
        <w:t>sumele</w:t>
      </w:r>
      <w:proofErr w:type="spellEnd"/>
      <w:r>
        <w:rPr>
          <w:sz w:val="24"/>
          <w:szCs w:val="24"/>
        </w:rPr>
        <w:t xml:space="preserve"> </w:t>
      </w:r>
      <w:proofErr w:type="spellStart"/>
      <w:r>
        <w:rPr>
          <w:sz w:val="24"/>
          <w:szCs w:val="24"/>
        </w:rPr>
        <w:t>datorate</w:t>
      </w:r>
      <w:proofErr w:type="spellEnd"/>
      <w:r>
        <w:rPr>
          <w:sz w:val="24"/>
          <w:szCs w:val="24"/>
        </w:rPr>
        <w:t xml:space="preserve"> de </w:t>
      </w:r>
      <w:proofErr w:type="spellStart"/>
      <w:r>
        <w:rPr>
          <w:sz w:val="24"/>
          <w:szCs w:val="24"/>
        </w:rPr>
        <w:t>beneficiari</w:t>
      </w:r>
      <w:proofErr w:type="spellEnd"/>
      <w:r>
        <w:rPr>
          <w:sz w:val="24"/>
          <w:szCs w:val="24"/>
        </w:rPr>
        <w:t xml:space="preserve"> </w:t>
      </w:r>
      <w:proofErr w:type="spellStart"/>
      <w:r>
        <w:rPr>
          <w:rFonts w:ascii="Tahoma" w:hAnsi="Tahoma" w:cs="Tahoma"/>
          <w:sz w:val="24"/>
          <w:szCs w:val="24"/>
        </w:rPr>
        <w:t>ș</w:t>
      </w:r>
      <w:r>
        <w:rPr>
          <w:sz w:val="24"/>
          <w:szCs w:val="24"/>
        </w:rPr>
        <w:t>i</w:t>
      </w:r>
      <w:proofErr w:type="spellEnd"/>
      <w:r>
        <w:rPr>
          <w:sz w:val="24"/>
          <w:szCs w:val="24"/>
        </w:rPr>
        <w:t xml:space="preserve"> </w:t>
      </w:r>
      <w:proofErr w:type="spellStart"/>
      <w:r>
        <w:rPr>
          <w:sz w:val="24"/>
          <w:szCs w:val="24"/>
        </w:rPr>
        <w:t>sus</w:t>
      </w:r>
      <w:r>
        <w:rPr>
          <w:rFonts w:ascii="Tahoma" w:hAnsi="Tahoma" w:cs="Tahoma"/>
          <w:sz w:val="24"/>
          <w:szCs w:val="24"/>
        </w:rPr>
        <w:t>ț</w:t>
      </w:r>
      <w:r>
        <w:rPr>
          <w:sz w:val="24"/>
          <w:szCs w:val="24"/>
        </w:rPr>
        <w:t>inătorii</w:t>
      </w:r>
      <w:proofErr w:type="spellEnd"/>
      <w:r>
        <w:rPr>
          <w:sz w:val="24"/>
          <w:szCs w:val="24"/>
        </w:rPr>
        <w:t xml:space="preserve"> </w:t>
      </w:r>
      <w:proofErr w:type="spellStart"/>
      <w:r>
        <w:rPr>
          <w:sz w:val="24"/>
          <w:szCs w:val="24"/>
        </w:rPr>
        <w:t>legali</w:t>
      </w:r>
      <w:proofErr w:type="spellEnd"/>
      <w:r>
        <w:rPr>
          <w:sz w:val="24"/>
          <w:szCs w:val="24"/>
        </w:rPr>
        <w:t xml:space="preserve"> ai </w:t>
      </w:r>
      <w:proofErr w:type="spellStart"/>
      <w:r>
        <w:rPr>
          <w:sz w:val="24"/>
          <w:szCs w:val="24"/>
        </w:rPr>
        <w:t>acestra</w:t>
      </w:r>
      <w:proofErr w:type="spellEnd"/>
      <w:r>
        <w:rPr>
          <w:sz w:val="24"/>
          <w:szCs w:val="24"/>
        </w:rPr>
        <w:t xml:space="preserve"> </w:t>
      </w:r>
      <w:proofErr w:type="spellStart"/>
      <w:r>
        <w:rPr>
          <w:sz w:val="24"/>
          <w:szCs w:val="24"/>
        </w:rPr>
        <w:t>pentru</w:t>
      </w:r>
      <w:proofErr w:type="spellEnd"/>
      <w:r>
        <w:rPr>
          <w:sz w:val="24"/>
          <w:szCs w:val="24"/>
        </w:rPr>
        <w:t xml:space="preserve"> </w:t>
      </w:r>
      <w:proofErr w:type="spellStart"/>
      <w:r>
        <w:rPr>
          <w:sz w:val="24"/>
          <w:szCs w:val="24"/>
        </w:rPr>
        <w:t>contribu</w:t>
      </w:r>
      <w:r>
        <w:rPr>
          <w:rFonts w:ascii="Tahoma" w:hAnsi="Tahoma" w:cs="Tahoma"/>
          <w:sz w:val="24"/>
          <w:szCs w:val="24"/>
        </w:rPr>
        <w:t>ț</w:t>
      </w:r>
      <w:r>
        <w:rPr>
          <w:sz w:val="24"/>
          <w:szCs w:val="24"/>
        </w:rPr>
        <w:t>ia</w:t>
      </w:r>
      <w:proofErr w:type="spellEnd"/>
      <w:r>
        <w:rPr>
          <w:sz w:val="24"/>
          <w:szCs w:val="24"/>
        </w:rPr>
        <w:t xml:space="preserve"> de </w:t>
      </w:r>
      <w:proofErr w:type="spellStart"/>
      <w:r>
        <w:rPr>
          <w:sz w:val="24"/>
          <w:szCs w:val="24"/>
        </w:rPr>
        <w:t>între</w:t>
      </w:r>
      <w:r>
        <w:rPr>
          <w:rFonts w:ascii="Tahoma" w:hAnsi="Tahoma" w:cs="Tahoma"/>
          <w:sz w:val="24"/>
          <w:szCs w:val="24"/>
        </w:rPr>
        <w:t>ț</w:t>
      </w:r>
      <w:r>
        <w:rPr>
          <w:sz w:val="24"/>
          <w:szCs w:val="24"/>
        </w:rPr>
        <w:t>inere</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conformitate</w:t>
      </w:r>
      <w:proofErr w:type="spellEnd"/>
      <w:r>
        <w:rPr>
          <w:sz w:val="24"/>
          <w:szCs w:val="24"/>
        </w:rPr>
        <w:t xml:space="preserve"> cu </w:t>
      </w:r>
      <w:proofErr w:type="spellStart"/>
      <w:r>
        <w:rPr>
          <w:sz w:val="24"/>
          <w:szCs w:val="24"/>
        </w:rPr>
        <w:t>legisla</w:t>
      </w:r>
      <w:r>
        <w:rPr>
          <w:rFonts w:ascii="Tahoma" w:hAnsi="Tahoma" w:cs="Tahoma"/>
          <w:sz w:val="24"/>
          <w:szCs w:val="24"/>
        </w:rPr>
        <w:t>ț</w:t>
      </w:r>
      <w:r>
        <w:rPr>
          <w:sz w:val="24"/>
          <w:szCs w:val="24"/>
        </w:rPr>
        <w:t>ia</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vigoare</w:t>
      </w:r>
      <w:proofErr w:type="spellEnd"/>
      <w:r>
        <w:rPr>
          <w:sz w:val="24"/>
          <w:szCs w:val="24"/>
        </w:rPr>
        <w:t xml:space="preserve"> ; </w:t>
      </w:r>
      <w:proofErr w:type="spellStart"/>
      <w:r>
        <w:rPr>
          <w:sz w:val="24"/>
          <w:szCs w:val="24"/>
        </w:rPr>
        <w:t>colaborează</w:t>
      </w:r>
      <w:proofErr w:type="spellEnd"/>
      <w:r>
        <w:rPr>
          <w:sz w:val="24"/>
          <w:szCs w:val="24"/>
        </w:rPr>
        <w:t xml:space="preserve"> permanent cu </w:t>
      </w:r>
      <w:proofErr w:type="spellStart"/>
      <w:r>
        <w:rPr>
          <w:sz w:val="24"/>
          <w:szCs w:val="24"/>
        </w:rPr>
        <w:t>asistentul</w:t>
      </w:r>
      <w:proofErr w:type="spellEnd"/>
      <w:r>
        <w:rPr>
          <w:sz w:val="24"/>
          <w:szCs w:val="24"/>
        </w:rPr>
        <w:t xml:space="preserve"> social  din </w:t>
      </w:r>
      <w:proofErr w:type="spellStart"/>
      <w:r>
        <w:rPr>
          <w:sz w:val="24"/>
          <w:szCs w:val="24"/>
        </w:rPr>
        <w:t>centru</w:t>
      </w:r>
      <w:proofErr w:type="spellEnd"/>
      <w:r>
        <w:rPr>
          <w:sz w:val="24"/>
          <w:szCs w:val="24"/>
        </w:rPr>
        <w:t xml:space="preserve"> </w:t>
      </w:r>
      <w:proofErr w:type="spellStart"/>
      <w:r>
        <w:rPr>
          <w:sz w:val="24"/>
          <w:szCs w:val="24"/>
        </w:rPr>
        <w:t>pentru</w:t>
      </w:r>
      <w:proofErr w:type="spellEnd"/>
      <w:r>
        <w:rPr>
          <w:sz w:val="24"/>
          <w:szCs w:val="24"/>
        </w:rPr>
        <w:t xml:space="preserve"> a fi la </w:t>
      </w:r>
      <w:proofErr w:type="spellStart"/>
      <w:r>
        <w:rPr>
          <w:sz w:val="24"/>
          <w:szCs w:val="24"/>
        </w:rPr>
        <w:t>curent</w:t>
      </w:r>
      <w:proofErr w:type="spellEnd"/>
      <w:r>
        <w:rPr>
          <w:sz w:val="24"/>
          <w:szCs w:val="24"/>
        </w:rPr>
        <w:t xml:space="preserve"> cu </w:t>
      </w:r>
      <w:proofErr w:type="spellStart"/>
      <w:r>
        <w:rPr>
          <w:sz w:val="24"/>
          <w:szCs w:val="24"/>
        </w:rPr>
        <w:t>modificarile</w:t>
      </w:r>
      <w:proofErr w:type="spellEnd"/>
      <w:r>
        <w:rPr>
          <w:sz w:val="24"/>
          <w:szCs w:val="24"/>
        </w:rPr>
        <w:t xml:space="preserve"> </w:t>
      </w:r>
      <w:proofErr w:type="spellStart"/>
      <w:r>
        <w:rPr>
          <w:sz w:val="24"/>
          <w:szCs w:val="24"/>
        </w:rPr>
        <w:t>ce</w:t>
      </w:r>
      <w:proofErr w:type="spellEnd"/>
      <w:r>
        <w:rPr>
          <w:sz w:val="24"/>
          <w:szCs w:val="24"/>
        </w:rPr>
        <w:t xml:space="preserve"> apar;</w:t>
      </w:r>
    </w:p>
    <w:p w14:paraId="142F4C32" w14:textId="77777777" w:rsidR="0057244F" w:rsidRDefault="0057244F" w:rsidP="0001015E">
      <w:pPr>
        <w:pStyle w:val="BodyTextIndent21"/>
        <w:tabs>
          <w:tab w:val="left" w:pos="360"/>
        </w:tabs>
        <w:spacing w:after="0" w:line="100" w:lineRule="atLeast"/>
        <w:ind w:left="0" w:firstLine="284"/>
        <w:jc w:val="both"/>
        <w:rPr>
          <w:sz w:val="24"/>
          <w:szCs w:val="24"/>
          <w:lang w:val="it-IT"/>
        </w:rPr>
      </w:pPr>
      <w:r>
        <w:rPr>
          <w:sz w:val="24"/>
          <w:szCs w:val="24"/>
        </w:rPr>
        <w:t xml:space="preserve">- </w:t>
      </w:r>
      <w:proofErr w:type="spellStart"/>
      <w:r>
        <w:rPr>
          <w:sz w:val="24"/>
          <w:szCs w:val="24"/>
        </w:rPr>
        <w:t>operează</w:t>
      </w:r>
      <w:proofErr w:type="spellEnd"/>
      <w:r>
        <w:rPr>
          <w:sz w:val="24"/>
          <w:szCs w:val="24"/>
        </w:rPr>
        <w:t xml:space="preserve"> </w:t>
      </w:r>
      <w:proofErr w:type="spellStart"/>
      <w:r>
        <w:rPr>
          <w:sz w:val="24"/>
          <w:szCs w:val="24"/>
        </w:rPr>
        <w:t>zilnic</w:t>
      </w:r>
      <w:proofErr w:type="spellEnd"/>
      <w:r>
        <w:rPr>
          <w:sz w:val="24"/>
          <w:szCs w:val="24"/>
        </w:rPr>
        <w:t xml:space="preserve">, pe </w:t>
      </w:r>
      <w:proofErr w:type="spellStart"/>
      <w:r>
        <w:rPr>
          <w:sz w:val="24"/>
          <w:szCs w:val="24"/>
        </w:rPr>
        <w:t>baza</w:t>
      </w:r>
      <w:proofErr w:type="spellEnd"/>
      <w:r>
        <w:rPr>
          <w:sz w:val="24"/>
          <w:szCs w:val="24"/>
        </w:rPr>
        <w:t xml:space="preserve"> </w:t>
      </w:r>
      <w:proofErr w:type="spellStart"/>
      <w:r>
        <w:rPr>
          <w:sz w:val="24"/>
          <w:szCs w:val="24"/>
        </w:rPr>
        <w:t>bonurilor</w:t>
      </w:r>
      <w:proofErr w:type="spellEnd"/>
      <w:r>
        <w:rPr>
          <w:sz w:val="24"/>
          <w:szCs w:val="24"/>
        </w:rPr>
        <w:t xml:space="preserve"> de </w:t>
      </w:r>
      <w:proofErr w:type="spellStart"/>
      <w:r>
        <w:rPr>
          <w:sz w:val="24"/>
          <w:szCs w:val="24"/>
        </w:rPr>
        <w:t>mi</w:t>
      </w:r>
      <w:r>
        <w:rPr>
          <w:rFonts w:ascii="Tahoma" w:hAnsi="Tahoma" w:cs="Tahoma"/>
          <w:sz w:val="24"/>
          <w:szCs w:val="24"/>
        </w:rPr>
        <w:t>ș</w:t>
      </w:r>
      <w:r>
        <w:rPr>
          <w:sz w:val="24"/>
          <w:szCs w:val="24"/>
        </w:rPr>
        <w:t>care</w:t>
      </w:r>
      <w:proofErr w:type="spellEnd"/>
      <w:r>
        <w:rPr>
          <w:sz w:val="24"/>
          <w:szCs w:val="24"/>
        </w:rPr>
        <w:t xml:space="preserve"> </w:t>
      </w:r>
      <w:proofErr w:type="spellStart"/>
      <w:r>
        <w:rPr>
          <w:rFonts w:ascii="Tahoma" w:hAnsi="Tahoma" w:cs="Tahoma"/>
          <w:sz w:val="24"/>
          <w:szCs w:val="24"/>
        </w:rPr>
        <w:t>ș</w:t>
      </w:r>
      <w:r>
        <w:rPr>
          <w:sz w:val="24"/>
          <w:szCs w:val="24"/>
        </w:rPr>
        <w:t>i</w:t>
      </w:r>
      <w:proofErr w:type="spellEnd"/>
      <w:r>
        <w:rPr>
          <w:sz w:val="24"/>
          <w:szCs w:val="24"/>
        </w:rPr>
        <w:t xml:space="preserve"> a </w:t>
      </w:r>
      <w:proofErr w:type="spellStart"/>
      <w:r>
        <w:rPr>
          <w:sz w:val="24"/>
          <w:szCs w:val="24"/>
        </w:rPr>
        <w:t>bonurilor</w:t>
      </w:r>
      <w:proofErr w:type="spellEnd"/>
      <w:r>
        <w:rPr>
          <w:sz w:val="24"/>
          <w:szCs w:val="24"/>
        </w:rPr>
        <w:t xml:space="preserve"> </w:t>
      </w:r>
      <w:proofErr w:type="spellStart"/>
      <w:r>
        <w:rPr>
          <w:sz w:val="24"/>
          <w:szCs w:val="24"/>
        </w:rPr>
        <w:t>colective</w:t>
      </w:r>
      <w:proofErr w:type="spellEnd"/>
      <w:r>
        <w:rPr>
          <w:sz w:val="24"/>
          <w:szCs w:val="24"/>
        </w:rPr>
        <w:t xml:space="preserve"> de </w:t>
      </w:r>
      <w:proofErr w:type="spellStart"/>
      <w:r>
        <w:rPr>
          <w:sz w:val="24"/>
          <w:szCs w:val="24"/>
        </w:rPr>
        <w:t>materiale</w:t>
      </w:r>
      <w:proofErr w:type="spellEnd"/>
      <w:r>
        <w:rPr>
          <w:sz w:val="24"/>
          <w:szCs w:val="24"/>
        </w:rPr>
        <w:t xml:space="preserve"> </w:t>
      </w:r>
      <w:proofErr w:type="spellStart"/>
      <w:r>
        <w:rPr>
          <w:sz w:val="24"/>
          <w:szCs w:val="24"/>
        </w:rPr>
        <w:t>în</w:t>
      </w:r>
      <w:proofErr w:type="spellEnd"/>
      <w:r>
        <w:rPr>
          <w:sz w:val="24"/>
          <w:szCs w:val="24"/>
        </w:rPr>
        <w:t xml:space="preserve"> </w:t>
      </w:r>
      <w:proofErr w:type="spellStart"/>
      <w:r>
        <w:rPr>
          <w:sz w:val="24"/>
          <w:szCs w:val="24"/>
        </w:rPr>
        <w:t>fi</w:t>
      </w:r>
      <w:r>
        <w:rPr>
          <w:rFonts w:ascii="Tahoma" w:hAnsi="Tahoma" w:cs="Tahoma"/>
          <w:sz w:val="24"/>
          <w:szCs w:val="24"/>
        </w:rPr>
        <w:t>ș</w:t>
      </w:r>
      <w:r>
        <w:rPr>
          <w:sz w:val="24"/>
          <w:szCs w:val="24"/>
        </w:rPr>
        <w:t>a</w:t>
      </w:r>
      <w:proofErr w:type="spellEnd"/>
      <w:r>
        <w:rPr>
          <w:sz w:val="24"/>
          <w:szCs w:val="24"/>
        </w:rPr>
        <w:t xml:space="preserve"> de   </w:t>
      </w:r>
      <w:r>
        <w:rPr>
          <w:sz w:val="24"/>
          <w:szCs w:val="24"/>
          <w:lang w:val="it-IT"/>
        </w:rPr>
        <w:t xml:space="preserve"> magazie pe locuri de folosin</w:t>
      </w:r>
      <w:r>
        <w:rPr>
          <w:rFonts w:ascii="Tahoma" w:hAnsi="Tahoma" w:cs="Tahoma"/>
          <w:sz w:val="24"/>
          <w:szCs w:val="24"/>
          <w:lang w:val="it-IT"/>
        </w:rPr>
        <w:t>ț</w:t>
      </w:r>
      <w:r>
        <w:rPr>
          <w:sz w:val="24"/>
          <w:szCs w:val="24"/>
          <w:lang w:val="it-IT"/>
        </w:rPr>
        <w:t xml:space="preserve">ă, mijloacele fixe </w:t>
      </w:r>
      <w:r>
        <w:rPr>
          <w:rFonts w:ascii="Tahoma" w:hAnsi="Tahoma" w:cs="Tahoma"/>
          <w:sz w:val="24"/>
          <w:szCs w:val="24"/>
          <w:lang w:val="it-IT"/>
        </w:rPr>
        <w:t>ș</w:t>
      </w:r>
      <w:r>
        <w:rPr>
          <w:sz w:val="24"/>
          <w:szCs w:val="24"/>
          <w:lang w:val="it-IT"/>
        </w:rPr>
        <w:t xml:space="preserve">i obiectele de mică valoare sau  scurtă durată </w:t>
      </w:r>
      <w:r>
        <w:rPr>
          <w:rFonts w:ascii="Tahoma" w:hAnsi="Tahoma" w:cs="Tahoma"/>
          <w:sz w:val="24"/>
          <w:szCs w:val="24"/>
          <w:lang w:val="it-IT"/>
        </w:rPr>
        <w:t>ș</w:t>
      </w:r>
      <w:r>
        <w:rPr>
          <w:sz w:val="24"/>
          <w:szCs w:val="24"/>
          <w:lang w:val="it-IT"/>
        </w:rPr>
        <w:t>i   materiale;</w:t>
      </w:r>
    </w:p>
    <w:p w14:paraId="758AE444" w14:textId="77777777" w:rsidR="0057244F" w:rsidRDefault="0057244F" w:rsidP="0001015E">
      <w:pPr>
        <w:pStyle w:val="BodyTextIndent21"/>
        <w:tabs>
          <w:tab w:val="left" w:pos="360"/>
        </w:tabs>
        <w:spacing w:after="0" w:line="100" w:lineRule="atLeast"/>
        <w:ind w:left="0" w:firstLine="284"/>
        <w:jc w:val="both"/>
        <w:rPr>
          <w:color w:val="000000"/>
          <w:sz w:val="24"/>
          <w:szCs w:val="24"/>
          <w:lang w:val="it-IT"/>
        </w:rPr>
      </w:pPr>
      <w:r>
        <w:rPr>
          <w:sz w:val="24"/>
          <w:szCs w:val="24"/>
          <w:lang w:val="it-IT"/>
        </w:rPr>
        <w:t>-  operează în fi</w:t>
      </w:r>
      <w:r>
        <w:rPr>
          <w:rFonts w:ascii="Tahoma" w:hAnsi="Tahoma" w:cs="Tahoma"/>
          <w:sz w:val="24"/>
          <w:szCs w:val="24"/>
          <w:lang w:val="it-IT"/>
        </w:rPr>
        <w:t>ș</w:t>
      </w:r>
      <w:r>
        <w:rPr>
          <w:sz w:val="24"/>
          <w:szCs w:val="24"/>
          <w:lang w:val="it-IT"/>
        </w:rPr>
        <w:t>e obiectele casate prin procesele-verbale de casare;</w:t>
      </w:r>
    </w:p>
    <w:p w14:paraId="6C63F731" w14:textId="77777777" w:rsidR="0057244F" w:rsidRDefault="0057244F" w:rsidP="0001015E">
      <w:pPr>
        <w:suppressAutoHyphens/>
        <w:spacing w:line="100" w:lineRule="atLeast"/>
        <w:ind w:firstLine="284"/>
        <w:jc w:val="both"/>
        <w:rPr>
          <w:lang w:val="en-US"/>
        </w:rPr>
      </w:pPr>
      <w:r>
        <w:rPr>
          <w:color w:val="000000"/>
          <w:lang w:val="it-IT"/>
        </w:rPr>
        <w:t xml:space="preserve">-  efectuează punctaje lunare </w:t>
      </w:r>
      <w:r>
        <w:rPr>
          <w:rFonts w:ascii="Tahoma" w:hAnsi="Tahoma" w:cs="Tahoma"/>
          <w:color w:val="000000"/>
          <w:lang w:val="it-IT"/>
        </w:rPr>
        <w:t>ș</w:t>
      </w:r>
      <w:r>
        <w:rPr>
          <w:color w:val="000000"/>
          <w:lang w:val="it-IT"/>
        </w:rPr>
        <w:t>i stabile</w:t>
      </w:r>
      <w:r>
        <w:rPr>
          <w:rFonts w:ascii="Tahoma" w:hAnsi="Tahoma" w:cs="Tahoma"/>
          <w:color w:val="000000"/>
          <w:lang w:val="it-IT"/>
        </w:rPr>
        <w:t>ș</w:t>
      </w:r>
      <w:r>
        <w:rPr>
          <w:color w:val="000000"/>
          <w:lang w:val="it-IT"/>
        </w:rPr>
        <w:t xml:space="preserve">te stocurile cu cele din contabilitate; </w:t>
      </w:r>
    </w:p>
    <w:p w14:paraId="520F019E" w14:textId="77777777" w:rsidR="0057244F" w:rsidRPr="0001015E" w:rsidRDefault="0057244F" w:rsidP="0001015E">
      <w:pPr>
        <w:suppressAutoHyphens/>
        <w:spacing w:line="100" w:lineRule="atLeast"/>
        <w:ind w:firstLine="284"/>
        <w:jc w:val="both"/>
        <w:rPr>
          <w:lang w:val="en-US"/>
        </w:rPr>
      </w:pPr>
      <w:r>
        <w:rPr>
          <w:lang w:val="en-US"/>
        </w:rPr>
        <w:t xml:space="preserve">-  </w:t>
      </w:r>
      <w:r>
        <w:t>urmăreşte executarea integrală a planului de cheltuieli bugetare în scopul unei eficien</w:t>
      </w:r>
      <w:r>
        <w:rPr>
          <w:rFonts w:ascii="Tahoma" w:hAnsi="Tahoma" w:cs="Tahoma"/>
        </w:rPr>
        <w:t>ț</w:t>
      </w:r>
      <w:r>
        <w:t xml:space="preserve">e şi legale utilzări a fondurilor alocate, informând </w:t>
      </w:r>
      <w:r>
        <w:rPr>
          <w:rFonts w:ascii="Tahoma" w:hAnsi="Tahoma" w:cs="Tahoma"/>
        </w:rPr>
        <w:t>ș</w:t>
      </w:r>
      <w:r>
        <w:t>eful de complex în vederea luării unor măsuri operative pentru a se asigura realizarea sarcinilor planificate şi încadrarea strictă în creditele acordate;</w:t>
      </w:r>
    </w:p>
    <w:p w14:paraId="24BDFD1E" w14:textId="77777777" w:rsidR="0057244F" w:rsidRDefault="0057244F" w:rsidP="0001015E">
      <w:pPr>
        <w:suppressAutoHyphens/>
        <w:spacing w:line="100" w:lineRule="atLeast"/>
        <w:ind w:firstLine="284"/>
        <w:jc w:val="both"/>
      </w:pPr>
      <w:r>
        <w:t>- verifică legalitatea trecerii pe cheltuieli a unor sume, limitele de competenţă stabilite de lege precum şi documentele legale;</w:t>
      </w:r>
    </w:p>
    <w:p w14:paraId="27A41EE6" w14:textId="77777777" w:rsidR="0057244F" w:rsidRDefault="0057244F" w:rsidP="0001015E">
      <w:pPr>
        <w:suppressAutoHyphens/>
        <w:spacing w:line="100" w:lineRule="atLeast"/>
        <w:ind w:firstLine="284"/>
        <w:jc w:val="both"/>
      </w:pPr>
      <w:r>
        <w:t>- clasează şi păstrează toate actele justificative de cheltuieli, documentele contabile, fişele, balanţele de verificare;</w:t>
      </w:r>
    </w:p>
    <w:p w14:paraId="5E421D78" w14:textId="77777777" w:rsidR="0057244F" w:rsidRDefault="0057244F" w:rsidP="0001015E">
      <w:pPr>
        <w:suppressAutoHyphens/>
        <w:spacing w:line="100" w:lineRule="atLeast"/>
        <w:ind w:firstLine="284"/>
        <w:jc w:val="both"/>
      </w:pPr>
      <w:r>
        <w:t xml:space="preserve">- primeşte şi execută formele de poprire şi sprijină realizarea titlurilor executorii , a contractelor încheiate de personalul muncitor al unităţii cu societăţile comerciale, efectuează reţinerile respective în </w:t>
      </w:r>
      <w:r>
        <w:rPr>
          <w:rFonts w:ascii="Tahoma" w:hAnsi="Tahoma" w:cs="Tahoma"/>
        </w:rPr>
        <w:t>ș</w:t>
      </w:r>
      <w:r>
        <w:t>tatele de plată;</w:t>
      </w:r>
    </w:p>
    <w:p w14:paraId="29715C1D" w14:textId="77777777" w:rsidR="0057244F" w:rsidRDefault="0057244F" w:rsidP="0001015E">
      <w:pPr>
        <w:suppressAutoHyphens/>
        <w:spacing w:line="100" w:lineRule="atLeast"/>
        <w:ind w:firstLine="284"/>
        <w:jc w:val="both"/>
      </w:pPr>
      <w:r>
        <w:t>- răspunde de inventarierea valorilor materiale şi băneşti, instrueşte şi controlează periodic personalul unităţii care gestionează bunuri;</w:t>
      </w:r>
    </w:p>
    <w:p w14:paraId="7CE77E00" w14:textId="77777777" w:rsidR="0057244F" w:rsidRDefault="0057244F" w:rsidP="0001015E">
      <w:pPr>
        <w:suppressAutoHyphens/>
        <w:spacing w:line="100" w:lineRule="atLeast"/>
        <w:ind w:firstLine="284"/>
        <w:jc w:val="both"/>
      </w:pPr>
      <w:r>
        <w:t>- duce la îndeplinire deciziile cu privire la răspunderea materială şi administrativă a salariaţilor;</w:t>
      </w:r>
    </w:p>
    <w:p w14:paraId="57D9D26A" w14:textId="77777777" w:rsidR="0057244F" w:rsidRDefault="0057244F" w:rsidP="0001015E">
      <w:pPr>
        <w:suppressAutoHyphens/>
        <w:spacing w:line="100" w:lineRule="atLeast"/>
        <w:ind w:firstLine="284"/>
        <w:jc w:val="both"/>
      </w:pPr>
      <w:r>
        <w:lastRenderedPageBreak/>
        <w:t xml:space="preserve">- întocmeşte referat şi îl supune aprobării </w:t>
      </w:r>
      <w:r>
        <w:rPr>
          <w:rFonts w:ascii="Tahoma" w:hAnsi="Tahoma" w:cs="Tahoma"/>
        </w:rPr>
        <w:t>ș</w:t>
      </w:r>
      <w:r>
        <w:t>efului de complex pentru imputaţii şi recuperarea prejudiciilor aduse unităţii de către angajaţi;</w:t>
      </w:r>
    </w:p>
    <w:p w14:paraId="5A6A15A2" w14:textId="77777777" w:rsidR="0057244F" w:rsidRDefault="0057244F" w:rsidP="0001015E">
      <w:pPr>
        <w:suppressAutoHyphens/>
        <w:spacing w:line="100" w:lineRule="atLeast"/>
        <w:ind w:firstLine="284"/>
        <w:jc w:val="both"/>
      </w:pPr>
      <w:r>
        <w:t>-  verifică propunerile de scoatere din funcţiune a mijloacelor fixe;</w:t>
      </w:r>
    </w:p>
    <w:p w14:paraId="32CCBB9F" w14:textId="77777777" w:rsidR="0057244F" w:rsidRDefault="0057244F" w:rsidP="0001015E">
      <w:pPr>
        <w:suppressAutoHyphens/>
        <w:spacing w:line="100" w:lineRule="atLeast"/>
        <w:ind w:firstLine="284"/>
        <w:jc w:val="both"/>
      </w:pPr>
      <w:r>
        <w:t>- face calculul listelor zilnice de alimente eliberate de la magazie pentru pregătirea hranei persoanelor instituţionalizate;</w:t>
      </w:r>
    </w:p>
    <w:p w14:paraId="73469F72" w14:textId="77777777" w:rsidR="0057244F" w:rsidRDefault="0057244F" w:rsidP="0001015E">
      <w:pPr>
        <w:suppressAutoHyphens/>
        <w:spacing w:line="100" w:lineRule="atLeast"/>
        <w:ind w:firstLine="284"/>
        <w:jc w:val="both"/>
      </w:pPr>
      <w:r>
        <w:t>- nu permite introducerea băuturilor alcoolice în unitate, nu consumă alcool în timpul programului, fumează în locuri special amenajate;</w:t>
      </w:r>
    </w:p>
    <w:p w14:paraId="775FCCB3" w14:textId="77777777" w:rsidR="0057244F" w:rsidRDefault="0057244F" w:rsidP="0001015E">
      <w:pPr>
        <w:suppressAutoHyphens/>
        <w:spacing w:line="100" w:lineRule="atLeast"/>
        <w:ind w:firstLine="284"/>
        <w:jc w:val="both"/>
        <w:rPr>
          <w:color w:val="000000"/>
          <w:lang w:val="fr-FR"/>
        </w:rPr>
      </w:pPr>
      <w:r>
        <w:t xml:space="preserve">- respectă în totalitate prevederile Regulamentului de Ordine Interioară, Regulamentului de Organizare </w:t>
      </w:r>
      <w:r>
        <w:rPr>
          <w:rFonts w:ascii="Tahoma" w:hAnsi="Tahoma" w:cs="Tahoma"/>
        </w:rPr>
        <w:t>ș</w:t>
      </w:r>
      <w:r>
        <w:t>i Func</w:t>
      </w:r>
      <w:r>
        <w:rPr>
          <w:rFonts w:ascii="Tahoma" w:hAnsi="Tahoma" w:cs="Tahoma"/>
        </w:rPr>
        <w:t>ț</w:t>
      </w:r>
      <w:r>
        <w:t xml:space="preserve">ionare </w:t>
      </w:r>
      <w:r>
        <w:rPr>
          <w:rFonts w:ascii="Tahoma" w:hAnsi="Tahoma" w:cs="Tahoma"/>
        </w:rPr>
        <w:t>ș</w:t>
      </w:r>
      <w:r>
        <w:t>i Codul de Conduită, procedurile opera</w:t>
      </w:r>
      <w:r>
        <w:rPr>
          <w:rFonts w:ascii="Tahoma" w:hAnsi="Tahoma" w:cs="Tahoma"/>
        </w:rPr>
        <w:t>ț</w:t>
      </w:r>
      <w:r>
        <w:t>ionale specifice domeniului de activitate</w:t>
      </w:r>
      <w:r>
        <w:rPr>
          <w:lang w:val="it-IT"/>
        </w:rPr>
        <w:t>, standardele specifice minime de calitate obligatorii (Ord. nr.82/2019);</w:t>
      </w:r>
    </w:p>
    <w:p w14:paraId="313CEBA2" w14:textId="77777777" w:rsidR="0057244F" w:rsidRDefault="0057244F" w:rsidP="0001015E">
      <w:pPr>
        <w:suppressAutoHyphens/>
        <w:spacing w:line="100" w:lineRule="atLeast"/>
        <w:ind w:firstLine="284"/>
        <w:jc w:val="both"/>
        <w:rPr>
          <w:lang w:val="pt-BR"/>
        </w:rPr>
      </w:pPr>
      <w:r>
        <w:rPr>
          <w:color w:val="000000"/>
          <w:lang w:val="fr-FR"/>
        </w:rPr>
        <w:t xml:space="preserve">- este </w:t>
      </w:r>
      <w:proofErr w:type="spellStart"/>
      <w:r>
        <w:rPr>
          <w:color w:val="000000"/>
          <w:lang w:val="fr-FR"/>
        </w:rPr>
        <w:t>obligat</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anunţe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de </w:t>
      </w:r>
      <w:proofErr w:type="spellStart"/>
      <w:r>
        <w:rPr>
          <w:color w:val="000000"/>
          <w:lang w:val="fr-FR"/>
        </w:rPr>
        <w:t>orice</w:t>
      </w:r>
      <w:proofErr w:type="spellEnd"/>
      <w:r>
        <w:rPr>
          <w:color w:val="000000"/>
          <w:lang w:val="fr-FR"/>
        </w:rPr>
        <w:t xml:space="preserve"> </w:t>
      </w:r>
      <w:proofErr w:type="spellStart"/>
      <w:r>
        <w:rPr>
          <w:color w:val="000000"/>
          <w:lang w:val="fr-FR"/>
        </w:rPr>
        <w:t>modificare</w:t>
      </w:r>
      <w:proofErr w:type="spellEnd"/>
      <w:r>
        <w:rPr>
          <w:color w:val="000000"/>
          <w:lang w:val="fr-FR"/>
        </w:rPr>
        <w:t xml:space="preserve"> </w:t>
      </w:r>
      <w:proofErr w:type="spellStart"/>
      <w:r>
        <w:rPr>
          <w:color w:val="000000"/>
          <w:lang w:val="fr-FR"/>
        </w:rPr>
        <w:t>intervenită</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starea</w:t>
      </w:r>
      <w:proofErr w:type="spellEnd"/>
      <w:r>
        <w:rPr>
          <w:color w:val="000000"/>
          <w:lang w:val="fr-FR"/>
        </w:rPr>
        <w:t xml:space="preserve"> sa de </w:t>
      </w:r>
      <w:proofErr w:type="spellStart"/>
      <w:r>
        <w:rPr>
          <w:color w:val="000000"/>
          <w:lang w:val="fr-FR"/>
        </w:rPr>
        <w:t>sănătate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nu se </w:t>
      </w:r>
      <w:proofErr w:type="spellStart"/>
      <w:r>
        <w:rPr>
          <w:color w:val="000000"/>
          <w:lang w:val="fr-FR"/>
        </w:rPr>
        <w:t>prezinte</w:t>
      </w:r>
      <w:proofErr w:type="spellEnd"/>
      <w:r>
        <w:rPr>
          <w:color w:val="000000"/>
          <w:lang w:val="fr-FR"/>
        </w:rPr>
        <w:t xml:space="preserve"> la </w:t>
      </w:r>
      <w:proofErr w:type="spellStart"/>
      <w:r>
        <w:rPr>
          <w:color w:val="000000"/>
          <w:lang w:val="fr-FR"/>
        </w:rPr>
        <w:t>serviciu</w:t>
      </w:r>
      <w:proofErr w:type="spellEnd"/>
      <w:r>
        <w:rPr>
          <w:color w:val="000000"/>
          <w:lang w:val="fr-FR"/>
        </w:rPr>
        <w:t xml:space="preserve"> </w:t>
      </w:r>
      <w:proofErr w:type="spellStart"/>
      <w:r>
        <w:rPr>
          <w:color w:val="000000"/>
          <w:lang w:val="fr-FR"/>
        </w:rPr>
        <w:t>fără</w:t>
      </w:r>
      <w:proofErr w:type="spellEnd"/>
      <w:r>
        <w:rPr>
          <w:color w:val="000000"/>
          <w:lang w:val="fr-FR"/>
        </w:rPr>
        <w:t xml:space="preserve"> </w:t>
      </w:r>
      <w:proofErr w:type="spellStart"/>
      <w:r>
        <w:rPr>
          <w:color w:val="000000"/>
          <w:lang w:val="fr-FR"/>
        </w:rPr>
        <w:t>avizul</w:t>
      </w:r>
      <w:proofErr w:type="spellEnd"/>
      <w:r>
        <w:rPr>
          <w:color w:val="000000"/>
          <w:lang w:val="fr-FR"/>
        </w:rPr>
        <w:t xml:space="preserve"> </w:t>
      </w:r>
      <w:proofErr w:type="spellStart"/>
      <w:r>
        <w:rPr>
          <w:color w:val="000000"/>
          <w:lang w:val="fr-FR"/>
        </w:rPr>
        <w:t>medicului</w:t>
      </w:r>
      <w:proofErr w:type="spellEnd"/>
      <w:r>
        <w:rPr>
          <w:color w:val="000000"/>
          <w:lang w:val="fr-FR"/>
        </w:rPr>
        <w:t xml:space="preserve"> de </w:t>
      </w:r>
      <w:proofErr w:type="spellStart"/>
      <w:r>
        <w:rPr>
          <w:color w:val="000000"/>
          <w:lang w:val="fr-FR"/>
        </w:rPr>
        <w:t>medicina</w:t>
      </w:r>
      <w:proofErr w:type="spellEnd"/>
      <w:r>
        <w:rPr>
          <w:color w:val="000000"/>
          <w:lang w:val="fr-FR"/>
        </w:rPr>
        <w:t xml:space="preserve"> </w:t>
      </w:r>
      <w:proofErr w:type="spellStart"/>
      <w:r>
        <w:rPr>
          <w:color w:val="000000"/>
          <w:lang w:val="fr-FR"/>
        </w:rPr>
        <w:t>muncii</w:t>
      </w:r>
      <w:proofErr w:type="spellEnd"/>
      <w:r>
        <w:rPr>
          <w:color w:val="000000"/>
          <w:lang w:val="fr-FR"/>
        </w:rPr>
        <w:t>;</w:t>
      </w:r>
    </w:p>
    <w:p w14:paraId="09288264" w14:textId="77777777" w:rsidR="0057244F" w:rsidRPr="00317055" w:rsidRDefault="0057244F" w:rsidP="0001015E">
      <w:pPr>
        <w:spacing w:line="100" w:lineRule="atLeast"/>
        <w:ind w:firstLine="284"/>
        <w:jc w:val="both"/>
      </w:pPr>
      <w:r>
        <w:rPr>
          <w:lang w:val="pt-BR"/>
        </w:rPr>
        <w:t>- r</w:t>
      </w:r>
      <w:r w:rsidRPr="00317055">
        <w:rPr>
          <w:lang w:val="pt-BR"/>
        </w:rPr>
        <w:t>espectă normele PSI şi de SSM</w:t>
      </w:r>
      <w:r>
        <w:rPr>
          <w:lang w:val="pt-BR"/>
        </w:rPr>
        <w:t>;</w:t>
      </w:r>
    </w:p>
    <w:p w14:paraId="721EF650" w14:textId="77777777" w:rsidR="0057244F" w:rsidRPr="00317055" w:rsidRDefault="0057244F" w:rsidP="0001015E">
      <w:pPr>
        <w:spacing w:line="100" w:lineRule="atLeast"/>
        <w:ind w:firstLine="284"/>
        <w:jc w:val="both"/>
      </w:pPr>
      <w:r>
        <w:t>- r</w:t>
      </w:r>
      <w:r w:rsidRPr="00317055">
        <w:t>especta programul de l</w:t>
      </w:r>
      <w:r>
        <w:t>ucru stabilit de seful de complex;</w:t>
      </w:r>
    </w:p>
    <w:p w14:paraId="28DC5FE9" w14:textId="77777777" w:rsidR="0057244F" w:rsidRDefault="0057244F" w:rsidP="0001015E">
      <w:pPr>
        <w:spacing w:line="100" w:lineRule="atLeast"/>
        <w:ind w:firstLine="284"/>
        <w:jc w:val="both"/>
        <w:rPr>
          <w:b/>
        </w:rPr>
      </w:pPr>
      <w:r>
        <w:t>- nu lipseste nemotivat si nu paraseste locul de munca, fără să anunţe şeful de complex</w:t>
      </w:r>
      <w:r>
        <w:rPr>
          <w:b/>
        </w:rPr>
        <w:t>;</w:t>
      </w:r>
    </w:p>
    <w:p w14:paraId="2958496F" w14:textId="77777777" w:rsidR="0057244F" w:rsidRPr="00443F6E" w:rsidRDefault="0057244F" w:rsidP="0001015E">
      <w:pPr>
        <w:suppressAutoHyphens/>
        <w:spacing w:line="100" w:lineRule="atLeast"/>
        <w:ind w:firstLine="284"/>
        <w:jc w:val="both"/>
        <w:rPr>
          <w:lang w:val="it-IT"/>
        </w:rPr>
      </w:pPr>
      <w:r>
        <w:rPr>
          <w:b/>
        </w:rPr>
        <w:t xml:space="preserve">- </w:t>
      </w:r>
      <w:r w:rsidRPr="00443F6E">
        <w:rPr>
          <w:lang w:val="it-IT"/>
        </w:rPr>
        <w:t>p</w:t>
      </w:r>
      <w:r w:rsidRPr="00443F6E">
        <w:t>ăstrează confiden</w:t>
      </w:r>
      <w:r w:rsidRPr="00443F6E">
        <w:rPr>
          <w:rFonts w:ascii="Tahoma" w:hAnsi="Tahoma" w:cs="Tahoma"/>
        </w:rPr>
        <w:t>ț</w:t>
      </w:r>
      <w:r w:rsidRPr="00443F6E">
        <w:t>ialitatea datelor conform Anga</w:t>
      </w:r>
      <w:r>
        <w:t>jamentului de confiden</w:t>
      </w:r>
      <w:r>
        <w:rPr>
          <w:rFonts w:ascii="Tahoma" w:hAnsi="Tahoma" w:cs="Tahoma"/>
        </w:rPr>
        <w:t>ț</w:t>
      </w:r>
      <w:r>
        <w:t>ialitate;</w:t>
      </w:r>
    </w:p>
    <w:p w14:paraId="3B05EE5B" w14:textId="77777777" w:rsidR="0057244F" w:rsidRPr="00443F6E" w:rsidRDefault="0057244F" w:rsidP="0001015E">
      <w:pPr>
        <w:pStyle w:val="Corptext2"/>
        <w:spacing w:after="0" w:line="200" w:lineRule="atLeast"/>
        <w:ind w:firstLine="284"/>
        <w:jc w:val="both"/>
        <w:rPr>
          <w:rFonts w:ascii="Times New Roman" w:hAnsi="Times New Roman"/>
        </w:rPr>
      </w:pPr>
      <w:r w:rsidRPr="00443F6E">
        <w:rPr>
          <w:rFonts w:ascii="Times New Roman" w:hAnsi="Times New Roman"/>
          <w:b/>
        </w:rPr>
        <w:t>-</w:t>
      </w:r>
      <w:r>
        <w:rPr>
          <w:rFonts w:ascii="Times New Roman" w:hAnsi="Times New Roman"/>
          <w:b/>
        </w:rPr>
        <w:t xml:space="preserve"> </w:t>
      </w:r>
      <w:r w:rsidRPr="00443F6E">
        <w:rPr>
          <w:rFonts w:ascii="Times New Roman" w:hAnsi="Times New Roman"/>
        </w:rPr>
        <w:t>răspunde de confidenţialitatea, corectitudinea şi legalitatea actelor şi datelor cu care intră în contact pe perioada exercitării atribuţiilor de serviciu precum şi cele prezentate şefilor;</w:t>
      </w:r>
    </w:p>
    <w:p w14:paraId="6D95FA63" w14:textId="77777777" w:rsidR="0057244F" w:rsidRPr="00443F6E" w:rsidRDefault="0057244F" w:rsidP="0001015E">
      <w:pPr>
        <w:spacing w:line="200" w:lineRule="atLeast"/>
        <w:ind w:firstLine="284"/>
        <w:jc w:val="both"/>
      </w:pPr>
      <w:r w:rsidRPr="00443F6E">
        <w:t>- răspunde de îndeplinirea tuturor atribuţiilor din fişa postului;</w:t>
      </w:r>
    </w:p>
    <w:p w14:paraId="2DB3A64C" w14:textId="77777777" w:rsidR="0057244F" w:rsidRPr="00443F6E" w:rsidRDefault="0057244F" w:rsidP="0001015E">
      <w:pPr>
        <w:spacing w:line="200" w:lineRule="atLeast"/>
        <w:ind w:firstLine="284"/>
        <w:jc w:val="both"/>
      </w:pPr>
      <w:r w:rsidRPr="00443F6E">
        <w:t>-</w:t>
      </w:r>
      <w:r>
        <w:t xml:space="preserve"> </w:t>
      </w:r>
      <w:r w:rsidRPr="00443F6E">
        <w:t xml:space="preserve">respectă dreptul la protejarea imaginii publice </w:t>
      </w:r>
      <w:r w:rsidRPr="00443F6E">
        <w:rPr>
          <w:rFonts w:ascii="Tahoma" w:hAnsi="Tahoma" w:cs="Tahoma"/>
        </w:rPr>
        <w:t>ș</w:t>
      </w:r>
      <w:r w:rsidRPr="00443F6E">
        <w:t>i a vie</w:t>
      </w:r>
      <w:r w:rsidRPr="00443F6E">
        <w:rPr>
          <w:rFonts w:ascii="Tahoma" w:hAnsi="Tahoma" w:cs="Tahoma"/>
        </w:rPr>
        <w:t>ț</w:t>
      </w:r>
      <w:r w:rsidRPr="00443F6E">
        <w:t>ii intime, priv</w:t>
      </w:r>
      <w:r>
        <w:t>a</w:t>
      </w:r>
      <w:r w:rsidRPr="00443F6E">
        <w:t xml:space="preserve">te </w:t>
      </w:r>
      <w:r w:rsidRPr="00443F6E">
        <w:rPr>
          <w:rFonts w:ascii="Tahoma" w:hAnsi="Tahoma" w:cs="Tahoma"/>
        </w:rPr>
        <w:t>ș</w:t>
      </w:r>
      <w:r w:rsidRPr="00443F6E">
        <w:t>i a beneficiarilor centrului, fiind interzisă orice ac</w:t>
      </w:r>
      <w:r w:rsidRPr="00443F6E">
        <w:rPr>
          <w:rFonts w:ascii="Tahoma" w:hAnsi="Tahoma" w:cs="Tahoma"/>
        </w:rPr>
        <w:t>ț</w:t>
      </w:r>
      <w:r w:rsidRPr="00443F6E">
        <w:t>iune de natură să afecteze imaginea publică a beneficiarului sau dreptul acestuia la via</w:t>
      </w:r>
      <w:r w:rsidRPr="00443F6E">
        <w:rPr>
          <w:rFonts w:ascii="Tahoma" w:hAnsi="Tahoma" w:cs="Tahoma"/>
        </w:rPr>
        <w:t>ț</w:t>
      </w:r>
      <w:r w:rsidRPr="00443F6E">
        <w:t xml:space="preserve">a intimă, privată </w:t>
      </w:r>
      <w:r w:rsidRPr="00443F6E">
        <w:rPr>
          <w:rFonts w:ascii="Tahoma" w:hAnsi="Tahoma" w:cs="Tahoma"/>
        </w:rPr>
        <w:t>ș</w:t>
      </w:r>
      <w:r w:rsidRPr="00443F6E">
        <w:t>i familială;</w:t>
      </w:r>
    </w:p>
    <w:p w14:paraId="5FFF6EAD" w14:textId="77777777" w:rsidR="0057244F" w:rsidRDefault="0057244F" w:rsidP="0001015E">
      <w:pPr>
        <w:tabs>
          <w:tab w:val="left" w:pos="540"/>
        </w:tabs>
        <w:spacing w:line="100" w:lineRule="atLeast"/>
        <w:ind w:firstLine="284"/>
        <w:jc w:val="both"/>
      </w:pPr>
      <w:r>
        <w:t xml:space="preserve">- îndeplineşte orice altă sarcină dată prin act normativ cu caracter contabil-financiar sau primite de la </w:t>
      </w:r>
      <w:r>
        <w:rPr>
          <w:rFonts w:ascii="Tahoma" w:hAnsi="Tahoma" w:cs="Tahoma"/>
        </w:rPr>
        <w:t>ș</w:t>
      </w:r>
      <w:r>
        <w:t>eful de complex.</w:t>
      </w:r>
    </w:p>
    <w:p w14:paraId="6545BE1C" w14:textId="77777777" w:rsidR="0057244F" w:rsidRDefault="0057244F" w:rsidP="00A653A4">
      <w:pPr>
        <w:pStyle w:val="BodyText"/>
        <w:spacing w:line="200" w:lineRule="atLeast"/>
        <w:rPr>
          <w:b w:val="0"/>
          <w:i/>
          <w:sz w:val="22"/>
          <w:szCs w:val="22"/>
          <w:lang w:val="it-IT"/>
        </w:rPr>
      </w:pPr>
    </w:p>
    <w:p w14:paraId="3F9B1B27" w14:textId="77777777" w:rsidR="0057244F" w:rsidRPr="00E56B3F" w:rsidRDefault="0057244F" w:rsidP="008E1088">
      <w:pPr>
        <w:tabs>
          <w:tab w:val="left" w:pos="993"/>
        </w:tabs>
        <w:spacing w:line="20" w:lineRule="atLeast"/>
        <w:ind w:left="-360" w:right="144"/>
        <w:jc w:val="both"/>
        <w:rPr>
          <w:b/>
          <w:lang w:val="pt-BR" w:eastAsia="ar-SA"/>
        </w:rPr>
      </w:pPr>
      <w:r w:rsidRPr="00E56B3F">
        <w:rPr>
          <w:b/>
          <w:lang w:val="pt-BR" w:eastAsia="ar-SA"/>
        </w:rPr>
        <w:t xml:space="preserve"> </w:t>
      </w:r>
      <w:r>
        <w:rPr>
          <w:b/>
          <w:lang w:val="pt-BR" w:eastAsia="ar-SA"/>
        </w:rPr>
        <w:t xml:space="preserve">         </w:t>
      </w:r>
      <w:r w:rsidRPr="00E56B3F">
        <w:rPr>
          <w:b/>
          <w:lang w:val="pt-BR" w:eastAsia="ar-SA"/>
        </w:rPr>
        <w:t xml:space="preserve">b) Referent de specialitate </w:t>
      </w:r>
      <w:r w:rsidRPr="00E56B3F">
        <w:rPr>
          <w:b/>
          <w:lang w:eastAsia="ar-SA"/>
        </w:rPr>
        <w:t>(</w:t>
      </w:r>
      <w:r>
        <w:rPr>
          <w:b/>
          <w:lang w:val="pt-BR" w:eastAsia="ar-SA"/>
        </w:rPr>
        <w:t xml:space="preserve">administrator) </w:t>
      </w:r>
    </w:p>
    <w:p w14:paraId="3C6D7EFC" w14:textId="77777777" w:rsidR="0057244F" w:rsidRPr="00E56B3F" w:rsidRDefault="0057244F" w:rsidP="00A105E7">
      <w:pPr>
        <w:numPr>
          <w:ilvl w:val="0"/>
          <w:numId w:val="11"/>
        </w:numPr>
        <w:tabs>
          <w:tab w:val="left" w:pos="993"/>
        </w:tabs>
        <w:spacing w:line="20" w:lineRule="atLeast"/>
        <w:ind w:left="-360" w:right="144" w:firstLine="0"/>
        <w:jc w:val="both"/>
        <w:rPr>
          <w:b/>
          <w:lang w:val="pt-BR" w:eastAsia="ar-SA"/>
        </w:rPr>
      </w:pPr>
      <w:r w:rsidRPr="00E56B3F">
        <w:rPr>
          <w:b/>
          <w:lang w:val="pt-BR" w:eastAsia="ar-SA"/>
        </w:rPr>
        <w:t xml:space="preserve"> </w:t>
      </w:r>
      <w:r>
        <w:rPr>
          <w:b/>
          <w:lang w:val="pt-BR" w:eastAsia="ar-SA"/>
        </w:rPr>
        <w:t xml:space="preserve">         </w:t>
      </w:r>
      <w:r w:rsidRPr="00E56B3F">
        <w:rPr>
          <w:b/>
          <w:lang w:val="pt-BR" w:eastAsia="ar-SA"/>
        </w:rPr>
        <w:t>Atribuţiile principale</w:t>
      </w:r>
      <w:r>
        <w:rPr>
          <w:b/>
          <w:lang w:val="en-US" w:eastAsia="ar-SA"/>
        </w:rPr>
        <w:t>:</w:t>
      </w:r>
      <w:r w:rsidRPr="00E56B3F">
        <w:rPr>
          <w:b/>
          <w:lang w:val="pt-BR" w:eastAsia="ar-SA"/>
        </w:rPr>
        <w:t xml:space="preserve"> </w:t>
      </w:r>
    </w:p>
    <w:p w14:paraId="4FAD5EE4" w14:textId="77777777" w:rsidR="0057244F" w:rsidRDefault="0057244F" w:rsidP="0001015E">
      <w:pPr>
        <w:suppressAutoHyphens/>
        <w:spacing w:line="100" w:lineRule="atLeast"/>
        <w:ind w:firstLine="284"/>
        <w:jc w:val="both"/>
        <w:rPr>
          <w:lang w:val="it-IT"/>
        </w:rPr>
      </w:pPr>
      <w:r>
        <w:rPr>
          <w:lang w:val="it-IT"/>
        </w:rPr>
        <w:t>- se îngrijeşte şi răspunde de înzestrarea şi aprovizionarea centrului cu alimente, medicamente, combustibili, mobilier, cazarmament, materiale pentru igienă şi curăţenie, articole vestimentare, rechizite, materiale necesare bunei desfăşurări a activităţii, în limita fondurilor de care dispune;</w:t>
      </w:r>
    </w:p>
    <w:p w14:paraId="491E2665" w14:textId="77777777" w:rsidR="0057244F" w:rsidRDefault="0057244F" w:rsidP="0001015E">
      <w:pPr>
        <w:suppressAutoHyphens/>
        <w:spacing w:line="100" w:lineRule="atLeast"/>
        <w:ind w:firstLine="284"/>
        <w:jc w:val="both"/>
        <w:rPr>
          <w:lang w:val="it-IT"/>
        </w:rPr>
      </w:pPr>
      <w:r>
        <w:rPr>
          <w:lang w:val="it-IT"/>
        </w:rPr>
        <w:t>-  întocme</w:t>
      </w:r>
      <w:r>
        <w:rPr>
          <w:rFonts w:ascii="Tahoma" w:hAnsi="Tahoma" w:cs="Tahoma"/>
          <w:lang w:val="it-IT"/>
        </w:rPr>
        <w:t>ș</w:t>
      </w:r>
      <w:r>
        <w:rPr>
          <w:lang w:val="it-IT"/>
        </w:rPr>
        <w:t>te Planul Anual de Achizitii Publice;</w:t>
      </w:r>
    </w:p>
    <w:p w14:paraId="24B3DB2B" w14:textId="77777777" w:rsidR="0057244F" w:rsidRDefault="0057244F" w:rsidP="0001015E">
      <w:pPr>
        <w:suppressAutoHyphens/>
        <w:spacing w:line="100" w:lineRule="atLeast"/>
        <w:ind w:firstLine="284"/>
        <w:jc w:val="both"/>
        <w:rPr>
          <w:lang w:val="it-IT"/>
        </w:rPr>
      </w:pPr>
      <w:r>
        <w:rPr>
          <w:lang w:val="it-IT"/>
        </w:rPr>
        <w:t>- urmăre</w:t>
      </w:r>
      <w:r>
        <w:rPr>
          <w:rFonts w:ascii="Tahoma" w:hAnsi="Tahoma" w:cs="Tahoma"/>
          <w:lang w:val="it-IT"/>
        </w:rPr>
        <w:t>ș</w:t>
      </w:r>
      <w:r>
        <w:rPr>
          <w:lang w:val="it-IT"/>
        </w:rPr>
        <w:t>te permanent derularea cantitativă a achizi</w:t>
      </w:r>
      <w:r>
        <w:rPr>
          <w:rFonts w:ascii="Tahoma" w:hAnsi="Tahoma" w:cs="Tahoma"/>
          <w:lang w:val="it-IT"/>
        </w:rPr>
        <w:t>ț</w:t>
      </w:r>
      <w:r>
        <w:rPr>
          <w:lang w:val="it-IT"/>
        </w:rPr>
        <w:t>iilor publice (cu sau fără contract), cu valorile aferente;</w:t>
      </w:r>
    </w:p>
    <w:p w14:paraId="22EBB85F" w14:textId="77777777" w:rsidR="0057244F" w:rsidRDefault="0057244F" w:rsidP="0001015E">
      <w:pPr>
        <w:suppressAutoHyphens/>
        <w:spacing w:line="100" w:lineRule="atLeast"/>
        <w:ind w:firstLine="284"/>
        <w:jc w:val="both"/>
        <w:rPr>
          <w:lang w:val="it-IT"/>
        </w:rPr>
      </w:pPr>
      <w:r>
        <w:rPr>
          <w:lang w:val="it-IT"/>
        </w:rPr>
        <w:t>- răspunde de încadrarea în cantită</w:t>
      </w:r>
      <w:r>
        <w:rPr>
          <w:rFonts w:ascii="Tahoma" w:hAnsi="Tahoma" w:cs="Tahoma"/>
          <w:lang w:val="it-IT"/>
        </w:rPr>
        <w:t>ț</w:t>
      </w:r>
      <w:r>
        <w:rPr>
          <w:lang w:val="it-IT"/>
        </w:rPr>
        <w:t xml:space="preserve">ile solicitate pentru anul în curs  </w:t>
      </w:r>
      <w:r>
        <w:rPr>
          <w:rFonts w:ascii="Tahoma" w:hAnsi="Tahoma" w:cs="Tahoma"/>
          <w:lang w:val="it-IT"/>
        </w:rPr>
        <w:t>ș</w:t>
      </w:r>
      <w:r>
        <w:rPr>
          <w:lang w:val="it-IT"/>
        </w:rPr>
        <w:t>i cuprinse în PAAP, cu valorile aferente;</w:t>
      </w:r>
    </w:p>
    <w:p w14:paraId="480CCD62" w14:textId="77777777" w:rsidR="0057244F" w:rsidRDefault="0057244F" w:rsidP="0001015E">
      <w:pPr>
        <w:suppressAutoHyphens/>
        <w:spacing w:line="100" w:lineRule="atLeast"/>
        <w:ind w:firstLine="284"/>
        <w:jc w:val="both"/>
        <w:rPr>
          <w:lang w:val="it-IT"/>
        </w:rPr>
      </w:pPr>
      <w:r>
        <w:rPr>
          <w:lang w:val="it-IT"/>
        </w:rPr>
        <w:t>- repartizează pe gestiuni bunurile centrului, controlând periodic felul în care sunt păstrate şi folosite aceste bunuri şi ia măsuri pentru a preintâmpina sustragerea şi distrugerea lor;</w:t>
      </w:r>
    </w:p>
    <w:p w14:paraId="2E2FFD46" w14:textId="77777777" w:rsidR="0057244F" w:rsidRDefault="0057244F" w:rsidP="0001015E">
      <w:pPr>
        <w:suppressAutoHyphens/>
        <w:spacing w:line="100" w:lineRule="atLeast"/>
        <w:ind w:firstLine="284"/>
        <w:jc w:val="both"/>
        <w:rPr>
          <w:lang w:val="it-IT"/>
        </w:rPr>
      </w:pPr>
      <w:r>
        <w:rPr>
          <w:lang w:val="it-IT"/>
        </w:rPr>
        <w:t>- întocme</w:t>
      </w:r>
      <w:r>
        <w:rPr>
          <w:rFonts w:ascii="Tahoma" w:hAnsi="Tahoma" w:cs="Tahoma"/>
          <w:lang w:val="it-IT"/>
        </w:rPr>
        <w:t>ș</w:t>
      </w:r>
      <w:r>
        <w:rPr>
          <w:lang w:val="it-IT"/>
        </w:rPr>
        <w:t xml:space="preserve">te comenzile de materiale si alimente, în baza referatului de necesitate cu viza </w:t>
      </w:r>
      <w:r>
        <w:rPr>
          <w:rFonts w:ascii="Tahoma" w:hAnsi="Tahoma" w:cs="Tahoma"/>
          <w:lang w:val="it-IT"/>
        </w:rPr>
        <w:t>ș</w:t>
      </w:r>
      <w:r>
        <w:rPr>
          <w:lang w:val="it-IT"/>
        </w:rPr>
        <w:t>efului de centru;</w:t>
      </w:r>
    </w:p>
    <w:p w14:paraId="021423A6" w14:textId="77777777" w:rsidR="0057244F" w:rsidRDefault="0057244F" w:rsidP="0001015E">
      <w:pPr>
        <w:suppressAutoHyphens/>
        <w:spacing w:line="100" w:lineRule="atLeast"/>
        <w:ind w:firstLine="284"/>
        <w:jc w:val="both"/>
        <w:rPr>
          <w:lang w:val="it-IT"/>
        </w:rPr>
      </w:pPr>
      <w:r>
        <w:rPr>
          <w:lang w:val="it-IT"/>
        </w:rPr>
        <w:t>- stabileşte lunar, programul de lucru al personalului administrativ din subordine, luând măsuri ca activitatea desfăşurată în zilele nelucrătoare să se facă prin recuperare, eşalonat, fără a perturba activitatea centrului şi îl supune aprobării şefului de centru;</w:t>
      </w:r>
    </w:p>
    <w:p w14:paraId="59A85A24" w14:textId="77777777" w:rsidR="0057244F" w:rsidRDefault="0057244F" w:rsidP="0001015E">
      <w:pPr>
        <w:suppressAutoHyphens/>
        <w:spacing w:line="100" w:lineRule="atLeast"/>
        <w:ind w:firstLine="284"/>
        <w:jc w:val="both"/>
        <w:rPr>
          <w:lang w:val="it-IT"/>
        </w:rPr>
      </w:pPr>
      <w:r>
        <w:rPr>
          <w:lang w:val="it-IT"/>
        </w:rPr>
        <w:t>- urmăre</w:t>
      </w:r>
      <w:r>
        <w:rPr>
          <w:rFonts w:ascii="Tahoma" w:hAnsi="Tahoma" w:cs="Tahoma"/>
          <w:lang w:val="it-IT"/>
        </w:rPr>
        <w:t>ș</w:t>
      </w:r>
      <w:r>
        <w:rPr>
          <w:lang w:val="it-IT"/>
        </w:rPr>
        <w:t>te asigurarea hranei beneficiarilor în func</w:t>
      </w:r>
      <w:r>
        <w:rPr>
          <w:rFonts w:ascii="Tahoma" w:hAnsi="Tahoma" w:cs="Tahoma"/>
          <w:lang w:val="it-IT"/>
        </w:rPr>
        <w:t>ț</w:t>
      </w:r>
      <w:r>
        <w:rPr>
          <w:lang w:val="it-IT"/>
        </w:rPr>
        <w:t xml:space="preserve">ie anotimp, bugetul alocat </w:t>
      </w:r>
      <w:r>
        <w:rPr>
          <w:rFonts w:ascii="Tahoma" w:hAnsi="Tahoma" w:cs="Tahoma"/>
          <w:lang w:val="it-IT"/>
        </w:rPr>
        <w:t>ș</w:t>
      </w:r>
      <w:r>
        <w:rPr>
          <w:lang w:val="it-IT"/>
        </w:rPr>
        <w:t>i necesarul de calorii, înscriind în lista zilnică numărul por</w:t>
      </w:r>
      <w:r>
        <w:rPr>
          <w:rFonts w:ascii="Tahoma" w:hAnsi="Tahoma" w:cs="Tahoma"/>
          <w:lang w:val="it-IT"/>
        </w:rPr>
        <w:t>ț</w:t>
      </w:r>
      <w:r>
        <w:rPr>
          <w:lang w:val="it-IT"/>
        </w:rPr>
        <w:t>iilor  care să corespundă cu numărul persoanelor institu</w:t>
      </w:r>
      <w:r>
        <w:rPr>
          <w:rFonts w:ascii="Tahoma" w:hAnsi="Tahoma" w:cs="Tahoma"/>
          <w:lang w:val="it-IT"/>
        </w:rPr>
        <w:t>ț</w:t>
      </w:r>
      <w:r>
        <w:rPr>
          <w:lang w:val="it-IT"/>
        </w:rPr>
        <w:t>ionalizate prezente în centru, conform listei de prezen</w:t>
      </w:r>
      <w:r>
        <w:rPr>
          <w:rFonts w:ascii="Tahoma" w:hAnsi="Tahoma" w:cs="Tahoma"/>
          <w:lang w:val="it-IT"/>
        </w:rPr>
        <w:t>ț</w:t>
      </w:r>
      <w:r>
        <w:rPr>
          <w:lang w:val="it-IT"/>
        </w:rPr>
        <w:t xml:space="preserve">ă; </w:t>
      </w:r>
    </w:p>
    <w:p w14:paraId="2A96F1D2" w14:textId="77777777" w:rsidR="0057244F" w:rsidRDefault="0057244F" w:rsidP="0001015E">
      <w:pPr>
        <w:suppressAutoHyphens/>
        <w:spacing w:line="100" w:lineRule="atLeast"/>
        <w:ind w:firstLine="284"/>
        <w:jc w:val="both"/>
        <w:rPr>
          <w:lang w:val="it-IT"/>
        </w:rPr>
      </w:pPr>
      <w:r>
        <w:rPr>
          <w:lang w:val="it-IT"/>
        </w:rPr>
        <w:t>- verifică respectarea gramajului por</w:t>
      </w:r>
      <w:r>
        <w:rPr>
          <w:rFonts w:ascii="Tahoma" w:hAnsi="Tahoma" w:cs="Tahoma"/>
          <w:lang w:val="it-IT"/>
        </w:rPr>
        <w:t>ț</w:t>
      </w:r>
      <w:r>
        <w:rPr>
          <w:lang w:val="it-IT"/>
        </w:rPr>
        <w:t xml:space="preserve">iilor  pentru fiecare beneficiar, </w:t>
      </w:r>
      <w:r>
        <w:t>în aşa fel încât porţiile să corespundă din punct de vedere cantitativ şi calitativ;</w:t>
      </w:r>
    </w:p>
    <w:p w14:paraId="7BC7CE7E" w14:textId="77777777" w:rsidR="0057244F" w:rsidRDefault="0057244F" w:rsidP="0001015E">
      <w:pPr>
        <w:suppressAutoHyphens/>
        <w:spacing w:line="100" w:lineRule="atLeast"/>
        <w:ind w:firstLine="284"/>
        <w:jc w:val="both"/>
        <w:rPr>
          <w:lang w:val="it-IT"/>
        </w:rPr>
      </w:pPr>
      <w:r>
        <w:rPr>
          <w:lang w:val="it-IT"/>
        </w:rPr>
        <w:t xml:space="preserve">- încredinţează sarcini personalului administrativ din subordine şi verifică modul de îndeplinire, informand </w:t>
      </w:r>
      <w:r>
        <w:rPr>
          <w:rFonts w:ascii="Tahoma" w:hAnsi="Tahoma" w:cs="Tahoma"/>
          <w:lang w:val="it-IT"/>
        </w:rPr>
        <w:t>ș</w:t>
      </w:r>
      <w:r>
        <w:rPr>
          <w:lang w:val="it-IT"/>
        </w:rPr>
        <w:t>eful de complex atunci cand sunt nereguli în îndeplinirea acestora;</w:t>
      </w:r>
    </w:p>
    <w:p w14:paraId="3B49A35F" w14:textId="77777777" w:rsidR="0057244F" w:rsidRDefault="0057244F" w:rsidP="0001015E">
      <w:pPr>
        <w:suppressAutoHyphens/>
        <w:spacing w:line="100" w:lineRule="atLeast"/>
        <w:ind w:firstLine="284"/>
        <w:jc w:val="both"/>
        <w:rPr>
          <w:lang w:val="it-IT"/>
        </w:rPr>
      </w:pPr>
      <w:r>
        <w:rPr>
          <w:lang w:val="it-IT"/>
        </w:rPr>
        <w:t xml:space="preserve">- asigură şi răspunde direct de curăţenia, încălzitul, iluminatul şi reparaţiile curente şi anualeale </w:t>
      </w:r>
    </w:p>
    <w:p w14:paraId="130D470F" w14:textId="77777777" w:rsidR="0057244F" w:rsidRDefault="0057244F" w:rsidP="0001015E">
      <w:pPr>
        <w:suppressAutoHyphens/>
        <w:spacing w:line="100" w:lineRule="atLeast"/>
        <w:jc w:val="both"/>
        <w:rPr>
          <w:lang w:val="it-IT"/>
        </w:rPr>
      </w:pPr>
      <w:r>
        <w:rPr>
          <w:lang w:val="it-IT"/>
        </w:rPr>
        <w:t xml:space="preserve">imobilelor şi </w:t>
      </w:r>
      <w:r>
        <w:t xml:space="preserve">a obiectelor de </w:t>
      </w:r>
      <w:r>
        <w:rPr>
          <w:lang w:val="it-IT"/>
        </w:rPr>
        <w:t xml:space="preserve">inventar, de păstrarea şi justa folosire a bunurilor </w:t>
      </w:r>
      <w:r>
        <w:t xml:space="preserve">şi </w:t>
      </w:r>
      <w:r>
        <w:rPr>
          <w:lang w:val="it-IT"/>
        </w:rPr>
        <w:t xml:space="preserve">clădirilor repartizate; </w:t>
      </w:r>
    </w:p>
    <w:p w14:paraId="7F6BD23A" w14:textId="77777777" w:rsidR="0057244F" w:rsidRDefault="0057244F" w:rsidP="0001015E">
      <w:pPr>
        <w:suppressAutoHyphens/>
        <w:spacing w:line="100" w:lineRule="atLeast"/>
        <w:ind w:firstLine="284"/>
        <w:jc w:val="both"/>
        <w:rPr>
          <w:lang w:val="it-IT"/>
        </w:rPr>
      </w:pPr>
      <w:r>
        <w:rPr>
          <w:lang w:val="it-IT"/>
        </w:rPr>
        <w:t>- se îngrijeşte, în permanenţă, de asigurarea condiţiilor generale aplicării măsurilor zilnice de igienă individuală şi colectivă, ţinându-se cont de numărul şi vârsta beneficiarilor aflaţi în centru;</w:t>
      </w:r>
    </w:p>
    <w:p w14:paraId="666CFBB8" w14:textId="77777777" w:rsidR="0057244F" w:rsidRDefault="0057244F" w:rsidP="0001015E">
      <w:pPr>
        <w:suppressAutoHyphens/>
        <w:spacing w:line="100" w:lineRule="atLeast"/>
        <w:ind w:firstLine="284"/>
        <w:jc w:val="both"/>
        <w:rPr>
          <w:lang w:val="it-IT"/>
        </w:rPr>
      </w:pPr>
      <w:r>
        <w:rPr>
          <w:lang w:val="it-IT"/>
        </w:rPr>
        <w:lastRenderedPageBreak/>
        <w:t>- întocmeşte registrul cu răspândirea bunurilor în centru, face propuneri de casare, pregăteşte şi asigură operaţiunile de inventariere anuală şi curentă a acestora la sectoarele de care răspunde; prezintă  comisiei de inventariere toată situa</w:t>
      </w:r>
      <w:r>
        <w:rPr>
          <w:rFonts w:ascii="Tahoma" w:hAnsi="Tahoma" w:cs="Tahoma"/>
          <w:lang w:val="it-IT"/>
        </w:rPr>
        <w:t>ț</w:t>
      </w:r>
      <w:r>
        <w:rPr>
          <w:lang w:val="it-IT"/>
        </w:rPr>
        <w:t xml:space="preserve">ia bunurilor pe care le are </w:t>
      </w:r>
      <w:r>
        <w:rPr>
          <w:rFonts w:ascii="Microsoft Sans Serif" w:hAnsi="Microsoft Sans Serif" w:cs="Microsoft Sans Serif"/>
          <w:lang w:val="it-IT"/>
        </w:rPr>
        <w:t>ȋ</w:t>
      </w:r>
      <w:r>
        <w:rPr>
          <w:lang w:val="it-IT"/>
        </w:rPr>
        <w:t>n gestiune;</w:t>
      </w:r>
    </w:p>
    <w:p w14:paraId="7E01BD66" w14:textId="77777777" w:rsidR="0057244F" w:rsidRDefault="0057244F" w:rsidP="0001015E">
      <w:pPr>
        <w:suppressAutoHyphens/>
        <w:spacing w:line="100" w:lineRule="atLeast"/>
        <w:ind w:firstLine="284"/>
        <w:jc w:val="both"/>
        <w:rPr>
          <w:lang w:val="en-US"/>
        </w:rPr>
      </w:pPr>
      <w:r>
        <w:rPr>
          <w:lang w:val="it-IT"/>
        </w:rPr>
        <w:t>- întocmeşte la timp actele pe linie administrativă, asigurând înregistrarea cronologică a acestora, conform legislaţiei în vigoare;</w:t>
      </w:r>
    </w:p>
    <w:p w14:paraId="23CBE00D" w14:textId="77777777" w:rsidR="0057244F" w:rsidRDefault="0057244F" w:rsidP="0001015E">
      <w:pPr>
        <w:suppressAutoHyphens/>
        <w:spacing w:line="100" w:lineRule="atLeast"/>
        <w:ind w:firstLine="284"/>
        <w:jc w:val="both"/>
      </w:pPr>
      <w:r>
        <w:t>- se îngrijeşte de procurarea şi păstrarea documentelor şi actelor normative, a imprimatelor şi tipizatelor necesare activităţii din centru;</w:t>
      </w:r>
    </w:p>
    <w:p w14:paraId="5F5F1F13" w14:textId="77777777" w:rsidR="0057244F" w:rsidRDefault="0057244F" w:rsidP="0001015E">
      <w:pPr>
        <w:suppressAutoHyphens/>
        <w:spacing w:line="100" w:lineRule="atLeast"/>
        <w:ind w:firstLine="284"/>
        <w:jc w:val="both"/>
      </w:pPr>
      <w:r>
        <w:t>- răspunde de folosirea şi întreţinerea mijloacelor de transport, îngrijindu – se ca acestea să plece în cursă însoţite de foaia de parcurs aprobată de şeful de complex;</w:t>
      </w:r>
    </w:p>
    <w:p w14:paraId="5F37F943" w14:textId="77777777" w:rsidR="0057244F" w:rsidRDefault="0057244F" w:rsidP="0001015E">
      <w:pPr>
        <w:suppressAutoHyphens/>
        <w:spacing w:line="100" w:lineRule="atLeast"/>
        <w:ind w:firstLine="284"/>
        <w:jc w:val="both"/>
      </w:pPr>
      <w:r>
        <w:t>- răspunde de buna funcţionare a instalaţiilor electrice, sanitare, a utilajelor şi aparatelor din dotare, de asigurarea şi menţinerea lor în stare de funcţionare;</w:t>
      </w:r>
    </w:p>
    <w:p w14:paraId="0162659F" w14:textId="77777777" w:rsidR="0057244F" w:rsidRDefault="0057244F" w:rsidP="0001015E">
      <w:pPr>
        <w:suppressAutoHyphens/>
        <w:spacing w:line="100" w:lineRule="atLeast"/>
        <w:ind w:firstLine="284"/>
        <w:jc w:val="both"/>
      </w:pPr>
      <w:r>
        <w:t>- prezintă spre aprobare şefului de complex, necesarul de alimente, combustibil, materiale de întreţinere şi curăţenie, rechizite, echipament şi alte articole;</w:t>
      </w:r>
    </w:p>
    <w:p w14:paraId="36E135EA" w14:textId="77777777" w:rsidR="0057244F" w:rsidRDefault="0057244F" w:rsidP="0001015E">
      <w:pPr>
        <w:suppressAutoHyphens/>
        <w:spacing w:line="100" w:lineRule="atLeast"/>
        <w:ind w:firstLine="284"/>
        <w:jc w:val="both"/>
        <w:rPr>
          <w:lang w:val="it-IT"/>
        </w:rPr>
      </w:pPr>
      <w:r>
        <w:t>- instruieşte, împreună cu contabilul unităţii, personalul care gestionează bunuri şi verifică modul de folosire şi păstrare a acestora;</w:t>
      </w:r>
    </w:p>
    <w:p w14:paraId="78DE31D7" w14:textId="77777777" w:rsidR="0057244F" w:rsidRDefault="0057244F" w:rsidP="0001015E">
      <w:pPr>
        <w:suppressAutoHyphens/>
        <w:spacing w:line="100" w:lineRule="atLeast"/>
        <w:ind w:firstLine="284"/>
        <w:jc w:val="both"/>
        <w:rPr>
          <w:lang w:val="it-IT"/>
        </w:rPr>
      </w:pPr>
      <w:r>
        <w:rPr>
          <w:lang w:val="it-IT"/>
        </w:rPr>
        <w:t>-  întocmeşte pontajul personalului din subordine, conform condicii de prezenţă;</w:t>
      </w:r>
    </w:p>
    <w:p w14:paraId="7F2AF69E" w14:textId="77777777" w:rsidR="0057244F" w:rsidRDefault="0057244F" w:rsidP="0001015E">
      <w:pPr>
        <w:suppressAutoHyphens/>
        <w:spacing w:line="100" w:lineRule="atLeast"/>
        <w:ind w:firstLine="284"/>
        <w:jc w:val="both"/>
        <w:rPr>
          <w:lang w:val="it-IT"/>
        </w:rPr>
      </w:pPr>
      <w:r>
        <w:rPr>
          <w:lang w:val="it-IT"/>
        </w:rPr>
        <w:t>- propune în scris, şefului de complex, măsuri menite să conducă la eficientizarea şi îmbunătăţirea bazei materiale şi a activităţilor din unitate;</w:t>
      </w:r>
    </w:p>
    <w:p w14:paraId="2E4412CC" w14:textId="77777777" w:rsidR="0057244F" w:rsidRDefault="0057244F" w:rsidP="0001015E">
      <w:pPr>
        <w:suppressAutoHyphens/>
        <w:spacing w:line="100" w:lineRule="atLeast"/>
        <w:ind w:firstLine="284"/>
        <w:jc w:val="both"/>
        <w:rPr>
          <w:lang w:val="it-IT"/>
        </w:rPr>
      </w:pPr>
      <w:r>
        <w:rPr>
          <w:lang w:val="it-IT"/>
        </w:rPr>
        <w:t xml:space="preserve">- participă la controalele efectuate în unitate </w:t>
      </w:r>
      <w:r>
        <w:rPr>
          <w:rFonts w:ascii="Tahoma" w:hAnsi="Tahoma" w:cs="Tahoma"/>
          <w:lang w:val="it-IT"/>
        </w:rPr>
        <w:t>ș</w:t>
      </w:r>
      <w:r>
        <w:rPr>
          <w:lang w:val="it-IT"/>
        </w:rPr>
        <w:t xml:space="preserve">i reprezintă unitatea în probleme administrative </w:t>
      </w:r>
      <w:r>
        <w:rPr>
          <w:rFonts w:ascii="Tahoma" w:hAnsi="Tahoma" w:cs="Tahoma"/>
          <w:lang w:val="it-IT"/>
        </w:rPr>
        <w:t>ș</w:t>
      </w:r>
      <w:r>
        <w:rPr>
          <w:lang w:val="it-IT"/>
        </w:rPr>
        <w:t>i gospodăre</w:t>
      </w:r>
      <w:r>
        <w:rPr>
          <w:rFonts w:ascii="Tahoma" w:hAnsi="Tahoma" w:cs="Tahoma"/>
          <w:lang w:val="it-IT"/>
        </w:rPr>
        <w:t>ș</w:t>
      </w:r>
      <w:r>
        <w:rPr>
          <w:lang w:val="it-IT"/>
        </w:rPr>
        <w:t>ti;</w:t>
      </w:r>
    </w:p>
    <w:p w14:paraId="0491D848" w14:textId="77777777" w:rsidR="0057244F" w:rsidRDefault="0057244F" w:rsidP="0001015E">
      <w:pPr>
        <w:suppressAutoHyphens/>
        <w:spacing w:line="100" w:lineRule="atLeast"/>
        <w:ind w:firstLine="284"/>
        <w:jc w:val="both"/>
        <w:rPr>
          <w:lang w:val="it-IT"/>
        </w:rPr>
      </w:pPr>
      <w:r>
        <w:rPr>
          <w:lang w:val="it-IT"/>
        </w:rPr>
        <w:t xml:space="preserve">- prezintă operativ la organele de control documentele </w:t>
      </w:r>
      <w:r>
        <w:rPr>
          <w:rFonts w:ascii="Tahoma" w:hAnsi="Tahoma" w:cs="Tahoma"/>
          <w:lang w:val="it-IT"/>
        </w:rPr>
        <w:t>ș</w:t>
      </w:r>
      <w:r>
        <w:rPr>
          <w:lang w:val="it-IT"/>
        </w:rPr>
        <w:t>i situa</w:t>
      </w:r>
      <w:r>
        <w:rPr>
          <w:rFonts w:ascii="Tahoma" w:hAnsi="Tahoma" w:cs="Tahoma"/>
          <w:lang w:val="it-IT"/>
        </w:rPr>
        <w:t>ț</w:t>
      </w:r>
      <w:r>
        <w:rPr>
          <w:lang w:val="it-IT"/>
        </w:rPr>
        <w:t>iile solicitate aflate în sfera de activitate;</w:t>
      </w:r>
    </w:p>
    <w:p w14:paraId="6A22F029" w14:textId="77777777" w:rsidR="0057244F" w:rsidRDefault="0057244F" w:rsidP="0001015E">
      <w:pPr>
        <w:suppressAutoHyphens/>
        <w:spacing w:line="100" w:lineRule="atLeast"/>
        <w:ind w:firstLine="284"/>
        <w:jc w:val="both"/>
        <w:rPr>
          <w:lang w:val="it-IT"/>
        </w:rPr>
      </w:pPr>
      <w:r>
        <w:rPr>
          <w:lang w:val="it-IT"/>
        </w:rPr>
        <w:t xml:space="preserve">- organizează </w:t>
      </w:r>
      <w:r>
        <w:rPr>
          <w:rFonts w:ascii="Tahoma" w:hAnsi="Tahoma" w:cs="Tahoma"/>
          <w:lang w:val="it-IT"/>
        </w:rPr>
        <w:t>ș</w:t>
      </w:r>
      <w:r>
        <w:rPr>
          <w:lang w:val="it-IT"/>
        </w:rPr>
        <w:t>i răspunde de activită</w:t>
      </w:r>
      <w:r>
        <w:rPr>
          <w:rFonts w:ascii="Tahoma" w:hAnsi="Tahoma" w:cs="Tahoma"/>
          <w:lang w:val="it-IT"/>
        </w:rPr>
        <w:t>ț</w:t>
      </w:r>
      <w:r>
        <w:rPr>
          <w:lang w:val="it-IT"/>
        </w:rPr>
        <w:t>ile desfă</w:t>
      </w:r>
      <w:r>
        <w:rPr>
          <w:rFonts w:ascii="Tahoma" w:hAnsi="Tahoma" w:cs="Tahoma"/>
          <w:lang w:val="it-IT"/>
        </w:rPr>
        <w:t>ș</w:t>
      </w:r>
      <w:r>
        <w:rPr>
          <w:lang w:val="it-IT"/>
        </w:rPr>
        <w:t>urate în curtea unită</w:t>
      </w:r>
      <w:r>
        <w:rPr>
          <w:rFonts w:ascii="Tahoma" w:hAnsi="Tahoma" w:cs="Tahoma"/>
          <w:lang w:val="it-IT"/>
        </w:rPr>
        <w:t>ț</w:t>
      </w:r>
      <w:r>
        <w:rPr>
          <w:lang w:val="it-IT"/>
        </w:rPr>
        <w:t>ii – păstrarea cură</w:t>
      </w:r>
      <w:r>
        <w:rPr>
          <w:rFonts w:ascii="Tahoma" w:hAnsi="Tahoma" w:cs="Tahoma"/>
          <w:lang w:val="it-IT"/>
        </w:rPr>
        <w:t>ț</w:t>
      </w:r>
      <w:r>
        <w:rPr>
          <w:lang w:val="it-IT"/>
        </w:rPr>
        <w:t>eniei;</w:t>
      </w:r>
    </w:p>
    <w:p w14:paraId="596442F7" w14:textId="77777777" w:rsidR="0057244F" w:rsidRDefault="0057244F" w:rsidP="0001015E">
      <w:pPr>
        <w:suppressAutoHyphens/>
        <w:spacing w:line="100" w:lineRule="atLeast"/>
        <w:ind w:firstLine="284"/>
        <w:jc w:val="both"/>
        <w:rPr>
          <w:lang w:val="it-IT"/>
        </w:rPr>
      </w:pPr>
      <w:r>
        <w:rPr>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14:paraId="7669D10C" w14:textId="77777777" w:rsidR="0057244F" w:rsidRDefault="0057244F" w:rsidP="0001015E">
      <w:pPr>
        <w:suppressAutoHyphens/>
        <w:spacing w:line="100" w:lineRule="atLeast"/>
        <w:ind w:firstLine="284"/>
        <w:jc w:val="both"/>
        <w:rPr>
          <w:lang w:val="en-US"/>
        </w:rPr>
      </w:pPr>
      <w:r>
        <w:rPr>
          <w:lang w:val="it-IT"/>
        </w:rPr>
        <w:t>- ia măsuri pentru dezinfecţia, dezinsecţia şi deparazitarea spaţiilor complexului, prin mijloace proprii sau cu personal specializat în acest sens;</w:t>
      </w:r>
    </w:p>
    <w:p w14:paraId="5485B8F6" w14:textId="77777777" w:rsidR="0057244F" w:rsidRDefault="0057244F" w:rsidP="0001015E">
      <w:pPr>
        <w:suppressAutoHyphens/>
        <w:spacing w:line="100" w:lineRule="atLeast"/>
        <w:ind w:firstLine="284"/>
        <w:jc w:val="both"/>
      </w:pPr>
      <w:r>
        <w:t>- răspunde în faţa organelor de control (D.S.V., D.S.P., etc.) de deficienţele constatate din vina sa;</w:t>
      </w:r>
    </w:p>
    <w:p w14:paraId="29159C18" w14:textId="77777777" w:rsidR="0057244F" w:rsidRDefault="0057244F" w:rsidP="0001015E">
      <w:pPr>
        <w:suppressAutoHyphens/>
        <w:spacing w:line="100" w:lineRule="atLeast"/>
        <w:ind w:firstLine="284"/>
        <w:jc w:val="both"/>
      </w:pPr>
      <w:r>
        <w:t>-  asigură păstrarea arhivei unităţii conform normelor legale;</w:t>
      </w:r>
    </w:p>
    <w:p w14:paraId="3D121FAF" w14:textId="77777777" w:rsidR="0057244F" w:rsidRDefault="0057244F" w:rsidP="0001015E">
      <w:pPr>
        <w:suppressAutoHyphens/>
        <w:spacing w:line="100" w:lineRule="atLeast"/>
        <w:ind w:firstLine="284"/>
        <w:jc w:val="both"/>
      </w:pPr>
      <w:r>
        <w:t>- se îngrijeşte de revizia periodică a centralei termice, PRAM, echipament de protecţie (electrician), revizia metrologică a cântarelor, etc.;</w:t>
      </w:r>
    </w:p>
    <w:p w14:paraId="7B5643AE" w14:textId="77777777" w:rsidR="0057244F" w:rsidRDefault="0057244F" w:rsidP="0001015E">
      <w:pPr>
        <w:suppressAutoHyphens/>
        <w:spacing w:line="100" w:lineRule="atLeast"/>
        <w:ind w:firstLine="284"/>
        <w:jc w:val="both"/>
      </w:pPr>
      <w:r>
        <w:t>- se îngrijeşte ca personalul din subordine să poarte echipamentul de protecţie şi să respecte programul de lucru;</w:t>
      </w:r>
    </w:p>
    <w:p w14:paraId="376F5283" w14:textId="77777777" w:rsidR="0057244F" w:rsidRDefault="0057244F" w:rsidP="008C2283">
      <w:pPr>
        <w:suppressAutoHyphens/>
        <w:spacing w:line="100" w:lineRule="atLeast"/>
        <w:ind w:firstLine="284"/>
        <w:jc w:val="both"/>
      </w:pPr>
      <w:r>
        <w:t>- nu permite introducerea băuturilor alcoolice în unitate, nu consumă alcool în timpul programului, fumează în locuri special amenajate;</w:t>
      </w:r>
    </w:p>
    <w:p w14:paraId="44BD3F6F" w14:textId="77777777" w:rsidR="0057244F" w:rsidRPr="00786AF8" w:rsidRDefault="0057244F" w:rsidP="008C2283">
      <w:pPr>
        <w:spacing w:line="100" w:lineRule="atLeast"/>
        <w:ind w:firstLine="284"/>
        <w:rPr>
          <w:lang w:val="en-US"/>
        </w:rPr>
      </w:pPr>
      <w:r>
        <w:t>-  p</w:t>
      </w:r>
      <w:r w:rsidRPr="00B11AF3">
        <w:t>articipă la programe de perfec</w:t>
      </w:r>
      <w:r w:rsidRPr="00B11AF3">
        <w:rPr>
          <w:rFonts w:ascii="Tahoma" w:hAnsi="Tahoma" w:cs="Tahoma"/>
        </w:rPr>
        <w:t>ț</w:t>
      </w:r>
      <w:r w:rsidRPr="00B11AF3">
        <w:t>ionare organizate în cadrul D.G.A.S.P.C.</w:t>
      </w:r>
      <w:r>
        <w:t xml:space="preserve"> Argeş;</w:t>
      </w:r>
    </w:p>
    <w:p w14:paraId="2B3768FB" w14:textId="77777777" w:rsidR="0057244F" w:rsidRPr="00B11AF3" w:rsidRDefault="0057244F" w:rsidP="008C2283">
      <w:pPr>
        <w:spacing w:line="100" w:lineRule="atLeast"/>
        <w:ind w:firstLine="284"/>
        <w:jc w:val="both"/>
        <w:rPr>
          <w:color w:val="000000"/>
          <w:lang w:val="fr-FR"/>
        </w:rPr>
      </w:pPr>
      <w:r>
        <w:rPr>
          <w:lang w:val="it-IT"/>
        </w:rPr>
        <w:t xml:space="preserve">- </w:t>
      </w:r>
      <w:r w:rsidRPr="00B11AF3">
        <w:rPr>
          <w:lang w:val="it-IT"/>
        </w:rPr>
        <w:t xml:space="preserve">respectă în totalitate Regulamentul de Ordine Interioară, Regulamentul de Organizare şi Funcţionare </w:t>
      </w:r>
      <w:r w:rsidRPr="00B11AF3">
        <w:rPr>
          <w:rFonts w:ascii="Tahoma" w:hAnsi="Tahoma" w:cs="Tahoma"/>
          <w:lang w:val="it-IT"/>
        </w:rPr>
        <w:t>ș</w:t>
      </w:r>
      <w:r w:rsidRPr="00B11AF3">
        <w:rPr>
          <w:lang w:val="it-IT"/>
        </w:rPr>
        <w:t xml:space="preserve">i Codul de Conduită, </w:t>
      </w:r>
      <w:r w:rsidRPr="00B11AF3">
        <w:t>procedurile opera</w:t>
      </w:r>
      <w:r w:rsidRPr="00B11AF3">
        <w:rPr>
          <w:rFonts w:ascii="Tahoma" w:hAnsi="Tahoma" w:cs="Tahoma"/>
        </w:rPr>
        <w:t>ț</w:t>
      </w:r>
      <w:r w:rsidRPr="00B11AF3">
        <w:t>ionale specifice domeniului de activitate,</w:t>
      </w:r>
      <w:r w:rsidRPr="00B11AF3">
        <w:rPr>
          <w:lang w:val="it-IT"/>
        </w:rPr>
        <w:t xml:space="preserve"> standardele specifice minime de calitate obl</w:t>
      </w:r>
      <w:r>
        <w:rPr>
          <w:lang w:val="it-IT"/>
        </w:rPr>
        <w:t>igatorii (Ord. nr.82/2019);</w:t>
      </w:r>
    </w:p>
    <w:p w14:paraId="07C32EFE" w14:textId="77777777" w:rsidR="0057244F" w:rsidRPr="00B11AF3" w:rsidRDefault="0057244F" w:rsidP="008C2283">
      <w:pPr>
        <w:spacing w:line="100" w:lineRule="atLeast"/>
        <w:ind w:firstLine="284"/>
        <w:jc w:val="both"/>
        <w:rPr>
          <w:lang w:val="it-IT"/>
        </w:rPr>
      </w:pPr>
      <w:r>
        <w:rPr>
          <w:color w:val="000000"/>
          <w:lang w:val="fr-FR"/>
        </w:rPr>
        <w:t xml:space="preserve">- </w:t>
      </w:r>
      <w:r w:rsidRPr="00B11AF3">
        <w:rPr>
          <w:color w:val="000000"/>
          <w:lang w:val="fr-FR"/>
        </w:rPr>
        <w:t xml:space="preserve">este </w:t>
      </w:r>
      <w:proofErr w:type="spellStart"/>
      <w:r w:rsidRPr="00B11AF3">
        <w:rPr>
          <w:color w:val="000000"/>
          <w:lang w:val="fr-FR"/>
        </w:rPr>
        <w:t>obligat</w:t>
      </w:r>
      <w:proofErr w:type="spellEnd"/>
      <w:r w:rsidRPr="00B11AF3">
        <w:rPr>
          <w:color w:val="000000"/>
          <w:lang w:val="fr-FR"/>
        </w:rPr>
        <w:t xml:space="preserve"> </w:t>
      </w:r>
      <w:proofErr w:type="spellStart"/>
      <w:r w:rsidRPr="00B11AF3">
        <w:rPr>
          <w:color w:val="000000"/>
          <w:lang w:val="fr-FR"/>
        </w:rPr>
        <w:t>să</w:t>
      </w:r>
      <w:proofErr w:type="spellEnd"/>
      <w:r w:rsidRPr="00B11AF3">
        <w:rPr>
          <w:color w:val="000000"/>
          <w:lang w:val="fr-FR"/>
        </w:rPr>
        <w:t xml:space="preserve"> </w:t>
      </w:r>
      <w:proofErr w:type="spellStart"/>
      <w:r w:rsidRPr="00B11AF3">
        <w:rPr>
          <w:color w:val="000000"/>
          <w:lang w:val="fr-FR"/>
        </w:rPr>
        <w:t>anunţe</w:t>
      </w:r>
      <w:proofErr w:type="spellEnd"/>
      <w:r w:rsidRPr="00B11AF3">
        <w:rPr>
          <w:color w:val="000000"/>
          <w:lang w:val="fr-FR"/>
        </w:rPr>
        <w:t xml:space="preserve"> </w:t>
      </w:r>
      <w:proofErr w:type="spellStart"/>
      <w:r w:rsidRPr="00B11AF3">
        <w:rPr>
          <w:color w:val="000000"/>
          <w:lang w:val="fr-FR"/>
        </w:rPr>
        <w:t>conducerea</w:t>
      </w:r>
      <w:proofErr w:type="spellEnd"/>
      <w:r w:rsidRPr="00B11AF3">
        <w:rPr>
          <w:color w:val="000000"/>
          <w:lang w:val="fr-FR"/>
        </w:rPr>
        <w:t xml:space="preserve"> de </w:t>
      </w:r>
      <w:proofErr w:type="spellStart"/>
      <w:r w:rsidRPr="00B11AF3">
        <w:rPr>
          <w:color w:val="000000"/>
          <w:lang w:val="fr-FR"/>
        </w:rPr>
        <w:t>orice</w:t>
      </w:r>
      <w:proofErr w:type="spellEnd"/>
      <w:r w:rsidRPr="00B11AF3">
        <w:rPr>
          <w:color w:val="000000"/>
          <w:lang w:val="fr-FR"/>
        </w:rPr>
        <w:t xml:space="preserve"> </w:t>
      </w:r>
      <w:proofErr w:type="spellStart"/>
      <w:r w:rsidRPr="00B11AF3">
        <w:rPr>
          <w:color w:val="000000"/>
          <w:lang w:val="fr-FR"/>
        </w:rPr>
        <w:t>modificare</w:t>
      </w:r>
      <w:proofErr w:type="spellEnd"/>
      <w:r w:rsidRPr="00B11AF3">
        <w:rPr>
          <w:color w:val="000000"/>
          <w:lang w:val="fr-FR"/>
        </w:rPr>
        <w:t xml:space="preserve"> </w:t>
      </w:r>
      <w:proofErr w:type="spellStart"/>
      <w:r w:rsidRPr="00B11AF3">
        <w:rPr>
          <w:color w:val="000000"/>
          <w:lang w:val="fr-FR"/>
        </w:rPr>
        <w:t>intervenită</w:t>
      </w:r>
      <w:proofErr w:type="spellEnd"/>
      <w:r w:rsidRPr="00B11AF3">
        <w:rPr>
          <w:color w:val="000000"/>
          <w:lang w:val="fr-FR"/>
        </w:rPr>
        <w:t xml:space="preserve"> </w:t>
      </w:r>
      <w:proofErr w:type="spellStart"/>
      <w:r w:rsidRPr="00B11AF3">
        <w:rPr>
          <w:color w:val="000000"/>
          <w:lang w:val="fr-FR"/>
        </w:rPr>
        <w:t>în</w:t>
      </w:r>
      <w:proofErr w:type="spellEnd"/>
      <w:r w:rsidRPr="00B11AF3">
        <w:rPr>
          <w:color w:val="000000"/>
          <w:lang w:val="fr-FR"/>
        </w:rPr>
        <w:t xml:space="preserve"> </w:t>
      </w:r>
      <w:proofErr w:type="spellStart"/>
      <w:r w:rsidRPr="00B11AF3">
        <w:rPr>
          <w:color w:val="000000"/>
          <w:lang w:val="fr-FR"/>
        </w:rPr>
        <w:t>starea</w:t>
      </w:r>
      <w:proofErr w:type="spellEnd"/>
      <w:r w:rsidRPr="00B11AF3">
        <w:rPr>
          <w:color w:val="000000"/>
          <w:lang w:val="fr-FR"/>
        </w:rPr>
        <w:t xml:space="preserve"> sa de </w:t>
      </w:r>
      <w:proofErr w:type="spellStart"/>
      <w:r w:rsidRPr="00B11AF3">
        <w:rPr>
          <w:color w:val="000000"/>
          <w:lang w:val="fr-FR"/>
        </w:rPr>
        <w:t>sănătate</w:t>
      </w:r>
      <w:proofErr w:type="spellEnd"/>
      <w:r w:rsidRPr="00B11AF3">
        <w:rPr>
          <w:color w:val="000000"/>
          <w:lang w:val="fr-FR"/>
        </w:rPr>
        <w:t xml:space="preserve"> </w:t>
      </w:r>
      <w:proofErr w:type="spellStart"/>
      <w:r w:rsidRPr="00B11AF3">
        <w:rPr>
          <w:color w:val="000000"/>
          <w:lang w:val="fr-FR"/>
        </w:rPr>
        <w:t>şi</w:t>
      </w:r>
      <w:proofErr w:type="spellEnd"/>
      <w:r w:rsidRPr="00B11AF3">
        <w:rPr>
          <w:color w:val="000000"/>
          <w:lang w:val="fr-FR"/>
        </w:rPr>
        <w:t xml:space="preserve"> </w:t>
      </w:r>
      <w:proofErr w:type="spellStart"/>
      <w:r w:rsidRPr="00B11AF3">
        <w:rPr>
          <w:color w:val="000000"/>
          <w:lang w:val="fr-FR"/>
        </w:rPr>
        <w:t>să</w:t>
      </w:r>
      <w:proofErr w:type="spellEnd"/>
      <w:r w:rsidRPr="00B11AF3">
        <w:rPr>
          <w:color w:val="000000"/>
          <w:lang w:val="fr-FR"/>
        </w:rPr>
        <w:t xml:space="preserve"> nu se </w:t>
      </w:r>
      <w:proofErr w:type="spellStart"/>
      <w:r w:rsidRPr="00B11AF3">
        <w:rPr>
          <w:color w:val="000000"/>
          <w:lang w:val="fr-FR"/>
        </w:rPr>
        <w:t>prezinte</w:t>
      </w:r>
      <w:proofErr w:type="spellEnd"/>
      <w:r w:rsidRPr="00B11AF3">
        <w:rPr>
          <w:color w:val="000000"/>
          <w:lang w:val="fr-FR"/>
        </w:rPr>
        <w:t xml:space="preserve"> la </w:t>
      </w:r>
      <w:proofErr w:type="spellStart"/>
      <w:r w:rsidRPr="00B11AF3">
        <w:rPr>
          <w:color w:val="000000"/>
          <w:lang w:val="fr-FR"/>
        </w:rPr>
        <w:t>serviciu</w:t>
      </w:r>
      <w:proofErr w:type="spellEnd"/>
      <w:r w:rsidRPr="00B11AF3">
        <w:rPr>
          <w:color w:val="000000"/>
          <w:lang w:val="fr-FR"/>
        </w:rPr>
        <w:t xml:space="preserve"> </w:t>
      </w:r>
      <w:proofErr w:type="spellStart"/>
      <w:r w:rsidRPr="00B11AF3">
        <w:rPr>
          <w:color w:val="000000"/>
          <w:lang w:val="fr-FR"/>
        </w:rPr>
        <w:t>fără</w:t>
      </w:r>
      <w:proofErr w:type="spellEnd"/>
      <w:r w:rsidRPr="00B11AF3">
        <w:rPr>
          <w:color w:val="000000"/>
          <w:lang w:val="fr-FR"/>
        </w:rPr>
        <w:t xml:space="preserve"> </w:t>
      </w:r>
      <w:proofErr w:type="spellStart"/>
      <w:r w:rsidRPr="00B11AF3">
        <w:rPr>
          <w:color w:val="000000"/>
          <w:lang w:val="fr-FR"/>
        </w:rPr>
        <w:t>avizul</w:t>
      </w:r>
      <w:proofErr w:type="spellEnd"/>
      <w:r w:rsidRPr="00B11AF3">
        <w:rPr>
          <w:color w:val="000000"/>
          <w:lang w:val="fr-FR"/>
        </w:rPr>
        <w:t xml:space="preserve"> </w:t>
      </w:r>
      <w:proofErr w:type="spellStart"/>
      <w:r w:rsidRPr="00B11AF3">
        <w:rPr>
          <w:color w:val="000000"/>
          <w:lang w:val="fr-FR"/>
        </w:rPr>
        <w:t>medicului</w:t>
      </w:r>
      <w:proofErr w:type="spellEnd"/>
      <w:r w:rsidRPr="00B11AF3">
        <w:rPr>
          <w:color w:val="000000"/>
          <w:lang w:val="fr-FR"/>
        </w:rPr>
        <w:t xml:space="preserve"> de </w:t>
      </w:r>
      <w:proofErr w:type="spellStart"/>
      <w:r w:rsidRPr="00B11AF3">
        <w:rPr>
          <w:color w:val="000000"/>
          <w:lang w:val="fr-FR"/>
        </w:rPr>
        <w:t>medicina</w:t>
      </w:r>
      <w:proofErr w:type="spellEnd"/>
      <w:r w:rsidRPr="00B11AF3">
        <w:rPr>
          <w:color w:val="000000"/>
          <w:lang w:val="fr-FR"/>
        </w:rPr>
        <w:t xml:space="preserve"> </w:t>
      </w:r>
      <w:proofErr w:type="spellStart"/>
      <w:r w:rsidRPr="00B11AF3">
        <w:rPr>
          <w:color w:val="000000"/>
          <w:lang w:val="fr-FR"/>
        </w:rPr>
        <w:t>muncii</w:t>
      </w:r>
      <w:proofErr w:type="spellEnd"/>
      <w:r w:rsidRPr="00B11AF3">
        <w:rPr>
          <w:color w:val="000000"/>
          <w:lang w:val="fr-FR"/>
        </w:rPr>
        <w:t>;</w:t>
      </w:r>
    </w:p>
    <w:p w14:paraId="65EE7686" w14:textId="77777777" w:rsidR="0057244F" w:rsidRDefault="0057244F" w:rsidP="008C2283">
      <w:pPr>
        <w:suppressAutoHyphens/>
        <w:spacing w:line="100" w:lineRule="atLeast"/>
        <w:ind w:firstLine="284"/>
        <w:jc w:val="both"/>
      </w:pPr>
      <w:r>
        <w:rPr>
          <w:lang w:val="it-IT"/>
        </w:rPr>
        <w:t>-  respectă normele P.S.I şi S.S.M;</w:t>
      </w:r>
    </w:p>
    <w:p w14:paraId="0845F1FD" w14:textId="77777777" w:rsidR="0057244F" w:rsidRDefault="0057244F" w:rsidP="008C2283">
      <w:pPr>
        <w:suppressAutoHyphens/>
        <w:spacing w:line="100" w:lineRule="atLeast"/>
        <w:ind w:firstLine="284"/>
        <w:jc w:val="both"/>
        <w:rPr>
          <w:lang w:val="it-IT"/>
        </w:rPr>
      </w:pPr>
      <w:r>
        <w:t>-  respecta programul de lucru stabilit de şeful de complex;</w:t>
      </w:r>
    </w:p>
    <w:p w14:paraId="7E611B52" w14:textId="77777777" w:rsidR="0057244F" w:rsidRDefault="0057244F" w:rsidP="008C2283">
      <w:pPr>
        <w:suppressAutoHyphens/>
        <w:spacing w:line="100" w:lineRule="atLeast"/>
        <w:ind w:firstLine="284"/>
        <w:jc w:val="both"/>
        <w:rPr>
          <w:lang w:val="it-IT"/>
        </w:rPr>
      </w:pPr>
      <w:r>
        <w:rPr>
          <w:lang w:val="it-IT"/>
        </w:rPr>
        <w:t>-  nu lipseşte nemotivat şi nu părăseşte locul de muncă fără să anunţe şeful de centru;</w:t>
      </w:r>
    </w:p>
    <w:p w14:paraId="6E6223A1" w14:textId="77777777" w:rsidR="0057244F" w:rsidRDefault="0057244F" w:rsidP="008C2283">
      <w:pPr>
        <w:suppressAutoHyphens/>
        <w:spacing w:line="100" w:lineRule="atLeast"/>
        <w:ind w:firstLine="284"/>
        <w:jc w:val="both"/>
        <w:rPr>
          <w:lang w:val="it-IT"/>
        </w:rPr>
      </w:pPr>
      <w:r>
        <w:rPr>
          <w:lang w:val="it-IT"/>
        </w:rPr>
        <w:t>-  p</w:t>
      </w:r>
      <w:r>
        <w:t>ăstrează confiden</w:t>
      </w:r>
      <w:r>
        <w:rPr>
          <w:rFonts w:ascii="Tahoma" w:hAnsi="Tahoma" w:cs="Tahoma"/>
        </w:rPr>
        <w:t>ț</w:t>
      </w:r>
      <w:r>
        <w:t>ialitatea datelor conform Angajamentului de confiden</w:t>
      </w:r>
      <w:r>
        <w:rPr>
          <w:rFonts w:ascii="Tahoma" w:hAnsi="Tahoma" w:cs="Tahoma"/>
        </w:rPr>
        <w:t>ț</w:t>
      </w:r>
      <w:r>
        <w:t>ialitate;</w:t>
      </w:r>
    </w:p>
    <w:p w14:paraId="45FDC7A8" w14:textId="77777777" w:rsidR="0057244F" w:rsidRDefault="0057244F" w:rsidP="008C2283">
      <w:pPr>
        <w:pStyle w:val="Corptext2"/>
        <w:spacing w:after="0" w:line="200" w:lineRule="atLeast"/>
        <w:ind w:firstLine="284"/>
        <w:jc w:val="both"/>
        <w:rPr>
          <w:rFonts w:ascii="Times New Roman" w:hAnsi="Times New Roman"/>
        </w:rPr>
      </w:pPr>
      <w:r>
        <w:rPr>
          <w:rFonts w:ascii="Times New Roman" w:hAnsi="Times New Roman"/>
          <w:b/>
        </w:rPr>
        <w:t xml:space="preserve">-  </w:t>
      </w:r>
      <w:r>
        <w:rPr>
          <w:rFonts w:ascii="Times New Roman" w:hAnsi="Times New Roman"/>
        </w:rPr>
        <w:t>răspunde de confidenţialitatea, corectitudinea şi legalitatea actelor şi datelor cu care intră în contact pe perioada exercitării atribuţiilor de serviciu precum şi cele prezentate şefilor;</w:t>
      </w:r>
    </w:p>
    <w:p w14:paraId="33E14EB9" w14:textId="77777777" w:rsidR="0057244F" w:rsidRPr="00B11AF3" w:rsidRDefault="0057244F" w:rsidP="008C2283">
      <w:pPr>
        <w:spacing w:line="200" w:lineRule="atLeast"/>
        <w:ind w:firstLine="284"/>
        <w:jc w:val="both"/>
      </w:pPr>
      <w:r>
        <w:t>-  r</w:t>
      </w:r>
      <w:r w:rsidRPr="00B11AF3">
        <w:t>ăspunde de îndeplinirea tuturor atribuţiilor din fişa postului;</w:t>
      </w:r>
    </w:p>
    <w:p w14:paraId="6595EF1D" w14:textId="77777777" w:rsidR="0057244F" w:rsidRPr="00B11AF3" w:rsidRDefault="0057244F" w:rsidP="008C2283">
      <w:pPr>
        <w:spacing w:line="200" w:lineRule="atLeast"/>
        <w:ind w:firstLine="284"/>
        <w:jc w:val="both"/>
      </w:pPr>
      <w:r>
        <w:t>- r</w:t>
      </w:r>
      <w:r w:rsidRPr="00B11AF3">
        <w:t xml:space="preserve">espectă dreptul la protejarea imaginii publice </w:t>
      </w:r>
      <w:r w:rsidRPr="00B11AF3">
        <w:rPr>
          <w:rFonts w:ascii="Tahoma" w:hAnsi="Tahoma" w:cs="Tahoma"/>
        </w:rPr>
        <w:t>ș</w:t>
      </w:r>
      <w:r w:rsidRPr="00B11AF3">
        <w:t>i a vie</w:t>
      </w:r>
      <w:r w:rsidRPr="00B11AF3">
        <w:rPr>
          <w:rFonts w:ascii="Tahoma" w:hAnsi="Tahoma" w:cs="Tahoma"/>
        </w:rPr>
        <w:t>ț</w:t>
      </w:r>
      <w:r w:rsidRPr="00B11AF3">
        <w:t>ii intime, priv</w:t>
      </w:r>
      <w:r>
        <w:t xml:space="preserve">ate </w:t>
      </w:r>
      <w:r>
        <w:rPr>
          <w:rFonts w:ascii="Tahoma" w:hAnsi="Tahoma" w:cs="Tahoma"/>
        </w:rPr>
        <w:t>ș</w:t>
      </w:r>
      <w:r>
        <w:t>i a beneficiarilor complexului</w:t>
      </w:r>
      <w:r w:rsidRPr="00B11AF3">
        <w:t>, fiind interzisă orice ac</w:t>
      </w:r>
      <w:r w:rsidRPr="00B11AF3">
        <w:rPr>
          <w:rFonts w:ascii="Tahoma" w:hAnsi="Tahoma" w:cs="Tahoma"/>
        </w:rPr>
        <w:t>ț</w:t>
      </w:r>
      <w:r w:rsidRPr="00B11AF3">
        <w:t>iune de natură să afecteze imaginea publică a beneficiarului sau dreptul acestuia la via</w:t>
      </w:r>
      <w:r w:rsidRPr="00B11AF3">
        <w:rPr>
          <w:rFonts w:ascii="Tahoma" w:hAnsi="Tahoma" w:cs="Tahoma"/>
        </w:rPr>
        <w:t>ț</w:t>
      </w:r>
      <w:r w:rsidRPr="00B11AF3">
        <w:t xml:space="preserve">a intimă, privată </w:t>
      </w:r>
      <w:r w:rsidRPr="00B11AF3">
        <w:rPr>
          <w:rFonts w:ascii="Tahoma" w:hAnsi="Tahoma" w:cs="Tahoma"/>
        </w:rPr>
        <w:t>ș</w:t>
      </w:r>
      <w:r w:rsidRPr="00B11AF3">
        <w:t>i familială;</w:t>
      </w:r>
    </w:p>
    <w:p w14:paraId="4403188E" w14:textId="77777777" w:rsidR="0057244F" w:rsidRDefault="0057244F" w:rsidP="008C2283">
      <w:pPr>
        <w:suppressAutoHyphens/>
        <w:spacing w:line="100" w:lineRule="atLeast"/>
        <w:ind w:firstLine="284"/>
        <w:jc w:val="both"/>
        <w:rPr>
          <w:lang w:val="it-IT"/>
        </w:rPr>
      </w:pPr>
      <w:r>
        <w:rPr>
          <w:lang w:val="it-IT"/>
        </w:rPr>
        <w:t xml:space="preserve">-  alte atribuţii trasate de şeful de complex precum şi cele prevăzute de legislaţia în vigoare. </w:t>
      </w:r>
    </w:p>
    <w:p w14:paraId="45D1E470" w14:textId="77777777" w:rsidR="0057244F" w:rsidRDefault="0057244F" w:rsidP="00305E59">
      <w:pPr>
        <w:suppressAutoHyphens/>
        <w:spacing w:line="100" w:lineRule="atLeast"/>
        <w:jc w:val="both"/>
        <w:rPr>
          <w:lang w:val="it-IT"/>
        </w:rPr>
      </w:pPr>
    </w:p>
    <w:p w14:paraId="20358943" w14:textId="77777777" w:rsidR="0057244F" w:rsidRDefault="0057244F" w:rsidP="00305E59">
      <w:pPr>
        <w:suppressAutoHyphens/>
        <w:spacing w:line="100" w:lineRule="atLeast"/>
        <w:jc w:val="both"/>
        <w:rPr>
          <w:b/>
          <w:lang w:val="it-IT"/>
        </w:rPr>
      </w:pPr>
      <w:r>
        <w:rPr>
          <w:b/>
          <w:lang w:val="it-IT"/>
        </w:rPr>
        <w:lastRenderedPageBreak/>
        <w:t xml:space="preserve">    c</w:t>
      </w:r>
      <w:r w:rsidRPr="00B46F6B">
        <w:rPr>
          <w:b/>
          <w:lang w:val="it-IT"/>
        </w:rPr>
        <w:t xml:space="preserve">) Muncitor calificat </w:t>
      </w:r>
      <w:r>
        <w:rPr>
          <w:b/>
          <w:lang w:val="it-IT"/>
        </w:rPr>
        <w:t>(</w:t>
      </w:r>
      <w:r w:rsidRPr="00B46F6B">
        <w:rPr>
          <w:b/>
          <w:lang w:val="it-IT"/>
        </w:rPr>
        <w:t>fochist</w:t>
      </w:r>
      <w:r>
        <w:rPr>
          <w:b/>
          <w:lang w:val="it-IT"/>
        </w:rPr>
        <w:t>)</w:t>
      </w:r>
    </w:p>
    <w:p w14:paraId="40DF8A62" w14:textId="77777777" w:rsidR="0057244F" w:rsidRDefault="0057244F" w:rsidP="00305E59">
      <w:pPr>
        <w:suppressAutoHyphens/>
        <w:spacing w:line="100" w:lineRule="atLeast"/>
        <w:jc w:val="both"/>
        <w:rPr>
          <w:b/>
          <w:lang w:val="it-IT"/>
        </w:rPr>
      </w:pPr>
      <w:r>
        <w:rPr>
          <w:b/>
          <w:lang w:val="pt-BR" w:eastAsia="ar-SA"/>
        </w:rPr>
        <w:t xml:space="preserve">    </w:t>
      </w:r>
      <w:r w:rsidRPr="00E56B3F">
        <w:rPr>
          <w:b/>
          <w:lang w:val="pt-BR" w:eastAsia="ar-SA"/>
        </w:rPr>
        <w:t>Atribuţiile principale</w:t>
      </w:r>
      <w:r>
        <w:rPr>
          <w:b/>
          <w:lang w:val="en-US" w:eastAsia="ar-SA"/>
        </w:rPr>
        <w:t>:</w:t>
      </w:r>
    </w:p>
    <w:p w14:paraId="5ACCB089" w14:textId="77777777" w:rsidR="0057244F" w:rsidRPr="009D3FF0" w:rsidRDefault="0057244F" w:rsidP="008C2283">
      <w:pPr>
        <w:spacing w:line="200" w:lineRule="atLeast"/>
        <w:ind w:firstLine="284"/>
        <w:jc w:val="both"/>
      </w:pPr>
      <w:r>
        <w:t xml:space="preserve">-  </w:t>
      </w:r>
      <w:r>
        <w:rPr>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14:paraId="799D56ED"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răspunde de func</w:t>
      </w:r>
      <w:r>
        <w:rPr>
          <w:rFonts w:ascii="Tahoma" w:hAnsi="Tahoma" w:cs="Tahoma"/>
          <w:lang w:val="it-IT"/>
        </w:rPr>
        <w:t>ț</w:t>
      </w:r>
      <w:r>
        <w:rPr>
          <w:lang w:val="it-IT"/>
        </w:rPr>
        <w:t>ionarea instala</w:t>
      </w:r>
      <w:r>
        <w:rPr>
          <w:rFonts w:ascii="Tahoma" w:hAnsi="Tahoma" w:cs="Tahoma"/>
          <w:lang w:val="it-IT"/>
        </w:rPr>
        <w:t>ț</w:t>
      </w:r>
      <w:r>
        <w:rPr>
          <w:lang w:val="it-IT"/>
        </w:rPr>
        <w:t xml:space="preserve">iilor sub presiune </w:t>
      </w:r>
      <w:r>
        <w:rPr>
          <w:rFonts w:ascii="Tahoma" w:hAnsi="Tahoma" w:cs="Tahoma"/>
          <w:lang w:val="it-IT"/>
        </w:rPr>
        <w:t>ș</w:t>
      </w:r>
      <w:r>
        <w:rPr>
          <w:lang w:val="it-IT"/>
        </w:rPr>
        <w:t>i cele de încălzire centrală în tura în care lucrează;</w:t>
      </w:r>
    </w:p>
    <w:p w14:paraId="241CB62A" w14:textId="77777777" w:rsidR="0057244F" w:rsidRDefault="0057244F" w:rsidP="008C2283">
      <w:pPr>
        <w:tabs>
          <w:tab w:val="left" w:pos="510"/>
          <w:tab w:val="num" w:pos="720"/>
        </w:tabs>
        <w:suppressAutoHyphens/>
        <w:spacing w:line="100" w:lineRule="atLeast"/>
        <w:ind w:firstLine="284"/>
        <w:jc w:val="both"/>
        <w:rPr>
          <w:lang w:val="it-IT"/>
        </w:rPr>
      </w:pPr>
      <w:r>
        <w:rPr>
          <w:lang w:val="en-US"/>
        </w:rPr>
        <w:t xml:space="preserve">- </w:t>
      </w:r>
      <w:r>
        <w:rPr>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de exploatare </w:t>
      </w:r>
      <w:r>
        <w:t>în aşa fel încât</w:t>
      </w:r>
      <w:r>
        <w:rPr>
          <w:lang w:val="it-IT"/>
        </w:rPr>
        <w:t xml:space="preserve"> să nu apară defecţiuni sau avarii care să pună în pericol instalaţiile termice, supraveghindu-le permanent;</w:t>
      </w:r>
    </w:p>
    <w:p w14:paraId="7C852AAB"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întocmeşte la terminarea programului de lucru un proces-verbal, în Registrul de funcţionare al centralelor termice, consemnând orarul de funcţionare al acestora şi defecţiunile apărute, precum şi măsurile luate pentru remedierea lor;</w:t>
      </w:r>
    </w:p>
    <w:p w14:paraId="1BC2D1EB"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xml:space="preserve">- verifică permanent folosirea, boilerelor şi a celorlalte mijloace de încălzire locală care pot prezenta pericol de incendiu sau accidentări;  </w:t>
      </w:r>
    </w:p>
    <w:p w14:paraId="1BFBD826"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verifică periodic în timpul programului de lucru integritatea rezervoarelor de combustibili ale unităţii şi nu permite persoanelor neautorizate să umble la acestea, anunţând în scris conducerea complexului de orice încercare în acest sens;</w:t>
      </w:r>
    </w:p>
    <w:p w14:paraId="279FF0FD"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14:paraId="3DECE2D1"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întreţine în stare de funcţionare mijloacele de intervenţie pentru prevenirea şi stingerea incendiilor din dotarea centralei termice şi nu permite numănui accesul sau staţionarea în interiorul acestora;</w:t>
      </w:r>
    </w:p>
    <w:p w14:paraId="43C63BA6"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xml:space="preserve">- întreţine curăţenia în încăperile şi dependinţele centralei termice, răspunzând de integritatea uşii de acces în magazia de scule </w:t>
      </w:r>
      <w:r>
        <w:rPr>
          <w:rFonts w:ascii="Tahoma" w:hAnsi="Tahoma" w:cs="Tahoma"/>
          <w:lang w:val="it-IT"/>
        </w:rPr>
        <w:t>ș</w:t>
      </w:r>
      <w:r>
        <w:rPr>
          <w:lang w:val="it-IT"/>
        </w:rPr>
        <w:t>i unelte pe care o verifică la începerea programului;</w:t>
      </w:r>
    </w:p>
    <w:p w14:paraId="26EB3356" w14:textId="77777777" w:rsidR="0057244F" w:rsidRDefault="0057244F" w:rsidP="008C2283">
      <w:pPr>
        <w:tabs>
          <w:tab w:val="left" w:pos="510"/>
          <w:tab w:val="num" w:pos="720"/>
        </w:tabs>
        <w:suppressAutoHyphens/>
        <w:spacing w:line="100" w:lineRule="atLeast"/>
        <w:ind w:firstLine="284"/>
        <w:jc w:val="both"/>
      </w:pPr>
      <w:r>
        <w:rPr>
          <w:lang w:val="it-IT"/>
        </w:rPr>
        <w:t xml:space="preserve">- la aerisirea instalaţiilor sau a caloriferelor foloseşte furtun de cauciuc pentru evacuarea apei în canalizarea instituţiei, avînd grijă să nu producă inundaţii sau stricăciuni în spaţiile interioare; </w:t>
      </w:r>
    </w:p>
    <w:p w14:paraId="281D3087" w14:textId="77777777" w:rsidR="0057244F" w:rsidRDefault="0057244F" w:rsidP="008C2283">
      <w:pPr>
        <w:tabs>
          <w:tab w:val="left" w:pos="510"/>
          <w:tab w:val="num" w:pos="720"/>
        </w:tabs>
        <w:suppressAutoHyphens/>
        <w:spacing w:line="100" w:lineRule="atLeast"/>
        <w:ind w:firstLine="284"/>
        <w:jc w:val="both"/>
      </w:pPr>
      <w:r>
        <w:t>- la verificarea instalaţiilor sau a caloriferelor solicită acordul personalului de întreţinere;</w:t>
      </w:r>
    </w:p>
    <w:p w14:paraId="02DB6D0F" w14:textId="77777777" w:rsidR="0057244F" w:rsidRDefault="0057244F" w:rsidP="008C2283">
      <w:pPr>
        <w:tabs>
          <w:tab w:val="left" w:pos="510"/>
          <w:tab w:val="num" w:pos="720"/>
        </w:tabs>
        <w:suppressAutoHyphens/>
        <w:spacing w:line="100" w:lineRule="atLeast"/>
        <w:ind w:firstLine="284"/>
        <w:jc w:val="both"/>
      </w:pPr>
      <w:r>
        <w:t>- respectă normele de protecţia muncii specifice exploatării centralelor termice şi lucrul la instalaţii şi rezervoare de combustibil lichid care prezintă pericol de incendii;</w:t>
      </w:r>
    </w:p>
    <w:p w14:paraId="36F38CE6" w14:textId="77777777" w:rsidR="0057244F" w:rsidRDefault="0057244F" w:rsidP="008C2283">
      <w:pPr>
        <w:tabs>
          <w:tab w:val="left" w:pos="510"/>
          <w:tab w:val="num" w:pos="720"/>
        </w:tabs>
        <w:suppressAutoHyphens/>
        <w:spacing w:line="100" w:lineRule="atLeast"/>
        <w:ind w:firstLine="284"/>
        <w:jc w:val="both"/>
        <w:rPr>
          <w:lang w:val="it-IT"/>
        </w:rPr>
      </w:pPr>
      <w:r>
        <w:t>- în timpul anotimpului rece, ia măsuri pentru asigurarea instalaţiilor sau a caloriferelor supuse îngheţului;</w:t>
      </w:r>
    </w:p>
    <w:p w14:paraId="38713317"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păstrează cură</w:t>
      </w:r>
      <w:r>
        <w:rPr>
          <w:rFonts w:ascii="Tahoma" w:hAnsi="Tahoma" w:cs="Tahoma"/>
          <w:lang w:val="it-IT"/>
        </w:rPr>
        <w:t>ț</w:t>
      </w:r>
      <w:r>
        <w:rPr>
          <w:lang w:val="it-IT"/>
        </w:rPr>
        <w:t xml:space="preserve">enia în camera centralei termice, exteriorul aferent acesteia precum </w:t>
      </w:r>
      <w:r>
        <w:rPr>
          <w:rFonts w:ascii="Tahoma" w:hAnsi="Tahoma" w:cs="Tahoma"/>
          <w:lang w:val="it-IT"/>
        </w:rPr>
        <w:t>ș</w:t>
      </w:r>
      <w:r>
        <w:rPr>
          <w:lang w:val="it-IT"/>
        </w:rPr>
        <w:t>i în parcul  depozitului de combustibil;</w:t>
      </w:r>
    </w:p>
    <w:p w14:paraId="69C1DA89" w14:textId="77777777" w:rsidR="0057244F" w:rsidRDefault="0057244F" w:rsidP="008C2283">
      <w:pPr>
        <w:tabs>
          <w:tab w:val="left" w:pos="510"/>
          <w:tab w:val="num" w:pos="720"/>
        </w:tabs>
        <w:suppressAutoHyphens/>
        <w:spacing w:line="100" w:lineRule="atLeast"/>
        <w:ind w:firstLine="284"/>
        <w:jc w:val="both"/>
        <w:rPr>
          <w:lang w:val="it-IT"/>
        </w:rPr>
      </w:pPr>
      <w:r>
        <w:rPr>
          <w:lang w:val="it-IT"/>
        </w:rPr>
        <w:t xml:space="preserve">- răspunde de </w:t>
      </w:r>
      <w:r>
        <w:t>furnizarea</w:t>
      </w:r>
      <w:r>
        <w:rPr>
          <w:lang w:val="it-IT"/>
        </w:rPr>
        <w:t xml:space="preserve"> apei calde la boilere, verifică în permanen</w:t>
      </w:r>
      <w:r>
        <w:rPr>
          <w:rFonts w:ascii="Tahoma" w:hAnsi="Tahoma" w:cs="Tahoma"/>
          <w:lang w:val="it-IT"/>
        </w:rPr>
        <w:t>ț</w:t>
      </w:r>
      <w:r>
        <w:rPr>
          <w:lang w:val="it-IT"/>
        </w:rPr>
        <w:t>ă pentru a preveni eventualele incidente;</w:t>
      </w:r>
    </w:p>
    <w:p w14:paraId="4CE9AA29" w14:textId="77777777" w:rsidR="0057244F" w:rsidRDefault="0057244F" w:rsidP="008C2283">
      <w:pPr>
        <w:tabs>
          <w:tab w:val="left" w:pos="510"/>
          <w:tab w:val="num" w:pos="720"/>
        </w:tabs>
        <w:suppressAutoHyphens/>
        <w:spacing w:line="100" w:lineRule="atLeast"/>
        <w:ind w:firstLine="284"/>
        <w:jc w:val="both"/>
        <w:rPr>
          <w:lang w:val="pt-PT"/>
        </w:rPr>
      </w:pPr>
      <w:r>
        <w:rPr>
          <w:lang w:val="it-IT"/>
        </w:rPr>
        <w:t xml:space="preserve">- răspunde de realizarea unei temperaturi optime în încăperile centrului </w:t>
      </w:r>
      <w:r>
        <w:rPr>
          <w:rFonts w:ascii="Tahoma" w:hAnsi="Tahoma" w:cs="Tahoma"/>
          <w:lang w:val="it-IT"/>
        </w:rPr>
        <w:t>ș</w:t>
      </w:r>
      <w:r>
        <w:rPr>
          <w:lang w:val="it-IT"/>
        </w:rPr>
        <w:t>i de ob</w:t>
      </w:r>
      <w:r>
        <w:rPr>
          <w:rFonts w:ascii="Tahoma" w:hAnsi="Tahoma" w:cs="Tahoma"/>
          <w:lang w:val="it-IT"/>
        </w:rPr>
        <w:t>ț</w:t>
      </w:r>
      <w:r>
        <w:rPr>
          <w:lang w:val="it-IT"/>
        </w:rPr>
        <w:t>inere a apei   calde;</w:t>
      </w:r>
    </w:p>
    <w:p w14:paraId="3B31D26B" w14:textId="77777777" w:rsidR="0057244F" w:rsidRDefault="0057244F" w:rsidP="008C2283">
      <w:pPr>
        <w:tabs>
          <w:tab w:val="left" w:pos="510"/>
          <w:tab w:val="num" w:pos="720"/>
        </w:tabs>
        <w:suppressAutoHyphens/>
        <w:spacing w:line="100" w:lineRule="atLeast"/>
        <w:ind w:firstLine="284"/>
        <w:jc w:val="both"/>
        <w:rPr>
          <w:lang w:val="pt-PT"/>
        </w:rPr>
      </w:pPr>
      <w:r>
        <w:rPr>
          <w:lang w:val="pt-PT"/>
        </w:rPr>
        <w:t>-  prezintă  lunar consumul de lemn de foc/pele</w:t>
      </w:r>
      <w:r>
        <w:rPr>
          <w:rFonts w:ascii="Tahoma" w:hAnsi="Tahoma" w:cs="Tahoma"/>
          <w:lang w:val="pt-PT"/>
        </w:rPr>
        <w:t>ț</w:t>
      </w:r>
      <w:r>
        <w:rPr>
          <w:lang w:val="pt-PT"/>
        </w:rPr>
        <w:t xml:space="preserve">i; </w:t>
      </w:r>
    </w:p>
    <w:p w14:paraId="01621F74" w14:textId="77777777" w:rsidR="0057244F" w:rsidRDefault="0057244F" w:rsidP="008C2283">
      <w:pPr>
        <w:tabs>
          <w:tab w:val="left" w:pos="510"/>
          <w:tab w:val="num" w:pos="720"/>
        </w:tabs>
        <w:suppressAutoHyphens/>
        <w:spacing w:line="100" w:lineRule="atLeast"/>
        <w:ind w:firstLine="284"/>
        <w:jc w:val="both"/>
        <w:rPr>
          <w:lang w:val="it-IT"/>
        </w:rPr>
      </w:pPr>
      <w:r>
        <w:rPr>
          <w:lang w:val="pt-PT"/>
        </w:rPr>
        <w:t xml:space="preserve">-  predă serviciul la ora stabilită pe bază de proces verbal </w:t>
      </w:r>
      <w:r>
        <w:rPr>
          <w:rFonts w:ascii="Tahoma" w:hAnsi="Tahoma" w:cs="Tahoma"/>
          <w:lang w:val="pt-PT"/>
        </w:rPr>
        <w:t>ș</w:t>
      </w:r>
      <w:r>
        <w:rPr>
          <w:lang w:val="pt-PT"/>
        </w:rPr>
        <w:t>i nu părăse</w:t>
      </w:r>
      <w:r>
        <w:rPr>
          <w:rFonts w:ascii="Tahoma" w:hAnsi="Tahoma" w:cs="Tahoma"/>
          <w:lang w:val="pt-PT"/>
        </w:rPr>
        <w:t>ș</w:t>
      </w:r>
      <w:r>
        <w:rPr>
          <w:lang w:val="pt-PT"/>
        </w:rPr>
        <w:t>te locul de muncă până la venirea schimbului;</w:t>
      </w:r>
    </w:p>
    <w:p w14:paraId="2C5D4AAE" w14:textId="77777777" w:rsidR="0057244F" w:rsidRDefault="0057244F" w:rsidP="008C2283">
      <w:pPr>
        <w:tabs>
          <w:tab w:val="left" w:pos="510"/>
          <w:tab w:val="num" w:pos="720"/>
        </w:tabs>
        <w:suppressAutoHyphens/>
        <w:spacing w:line="100" w:lineRule="atLeast"/>
        <w:ind w:firstLine="284"/>
        <w:jc w:val="both"/>
      </w:pPr>
      <w:r>
        <w:rPr>
          <w:lang w:val="it-IT"/>
        </w:rPr>
        <w:t>- respectă cu stricte</w:t>
      </w:r>
      <w:r>
        <w:rPr>
          <w:rFonts w:ascii="Tahoma" w:hAnsi="Tahoma" w:cs="Tahoma"/>
          <w:lang w:val="it-IT"/>
        </w:rPr>
        <w:t>ț</w:t>
      </w:r>
      <w:r>
        <w:rPr>
          <w:lang w:val="it-IT"/>
        </w:rPr>
        <w:t xml:space="preserve">e prevederile Decretului nr.400/1981 </w:t>
      </w:r>
      <w:r>
        <w:t xml:space="preserve">privind </w:t>
      </w:r>
      <w:r>
        <w:rPr>
          <w:color w:val="000000"/>
          <w:shd w:val="clear" w:color="auto" w:fill="FFFFFF"/>
        </w:rPr>
        <w:t>instituirea unor reguli privind exploatarea şi intretinerea utilajelor, instalaţiilor şi masinilor, întărirea ordinii şi disciplinei în muncă</w:t>
      </w:r>
      <w:r>
        <w:rPr>
          <w:color w:val="000000"/>
          <w:shd w:val="clear" w:color="auto" w:fill="FFFFFF"/>
          <w:lang w:val="it-IT"/>
        </w:rPr>
        <w:t>;</w:t>
      </w:r>
    </w:p>
    <w:p w14:paraId="1206CF21" w14:textId="77777777" w:rsidR="0057244F" w:rsidRDefault="0057244F" w:rsidP="008C2283">
      <w:pPr>
        <w:tabs>
          <w:tab w:val="left" w:pos="510"/>
          <w:tab w:val="num" w:pos="720"/>
        </w:tabs>
        <w:suppressAutoHyphens/>
        <w:spacing w:line="100" w:lineRule="atLeast"/>
        <w:ind w:firstLine="284"/>
        <w:jc w:val="both"/>
      </w:pPr>
      <w:r>
        <w:t>-  respectă normele PSI şi normele de SSM;</w:t>
      </w:r>
    </w:p>
    <w:p w14:paraId="2A44E2C5" w14:textId="77777777" w:rsidR="0057244F" w:rsidRDefault="0057244F" w:rsidP="008C2283">
      <w:pPr>
        <w:tabs>
          <w:tab w:val="left" w:pos="510"/>
          <w:tab w:val="num" w:pos="720"/>
        </w:tabs>
        <w:suppressAutoHyphens/>
        <w:spacing w:line="100" w:lineRule="atLeast"/>
        <w:ind w:firstLine="284"/>
        <w:jc w:val="both"/>
        <w:rPr>
          <w:lang w:val="fr-FR"/>
        </w:rPr>
      </w:pPr>
      <w:r>
        <w:t>- nu permite introducerea băuturilor alcoolice în unitate, nu consumă alcool în timpul programului, fumează în locuri special amenajate;</w:t>
      </w:r>
    </w:p>
    <w:p w14:paraId="2FBC5D1F" w14:textId="77777777" w:rsidR="0057244F" w:rsidRDefault="0057244F" w:rsidP="008C2283">
      <w:pPr>
        <w:tabs>
          <w:tab w:val="left" w:pos="510"/>
          <w:tab w:val="num" w:pos="720"/>
        </w:tabs>
        <w:suppressAutoHyphens/>
        <w:spacing w:line="100" w:lineRule="atLeast"/>
        <w:ind w:firstLine="284"/>
        <w:jc w:val="both"/>
        <w:rPr>
          <w:color w:val="000000"/>
          <w:lang w:val="fr-FR"/>
        </w:rPr>
      </w:pPr>
      <w:r>
        <w:rPr>
          <w:lang w:val="fr-FR"/>
        </w:rPr>
        <w:t xml:space="preserve">- </w:t>
      </w:r>
      <w:proofErr w:type="spellStart"/>
      <w:r>
        <w:rPr>
          <w:lang w:val="fr-FR"/>
        </w:rPr>
        <w:t>respectă</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totalitate</w:t>
      </w:r>
      <w:proofErr w:type="spellEnd"/>
      <w:r>
        <w:rPr>
          <w:lang w:val="fr-FR"/>
        </w:rPr>
        <w:t xml:space="preserve"> </w:t>
      </w:r>
      <w:proofErr w:type="spellStart"/>
      <w:r>
        <w:rPr>
          <w:lang w:val="fr-FR"/>
        </w:rPr>
        <w:t>prevederile</w:t>
      </w:r>
      <w:proofErr w:type="spellEnd"/>
      <w:r>
        <w:rPr>
          <w:lang w:val="fr-FR"/>
        </w:rPr>
        <w:t xml:space="preserve"> </w:t>
      </w:r>
      <w:proofErr w:type="spellStart"/>
      <w:r>
        <w:rPr>
          <w:lang w:val="fr-FR"/>
        </w:rPr>
        <w:t>Regulamentului</w:t>
      </w:r>
      <w:proofErr w:type="spellEnd"/>
      <w:r>
        <w:rPr>
          <w:lang w:val="fr-FR"/>
        </w:rPr>
        <w:t xml:space="preserve"> de Ordine </w:t>
      </w:r>
      <w:proofErr w:type="spellStart"/>
      <w:r>
        <w:rPr>
          <w:lang w:val="fr-FR"/>
        </w:rPr>
        <w:t>Interioară</w:t>
      </w:r>
      <w:proofErr w:type="spellEnd"/>
      <w:r>
        <w:rPr>
          <w:lang w:val="fr-FR"/>
        </w:rPr>
        <w:t xml:space="preserve"> </w:t>
      </w:r>
      <w:proofErr w:type="spellStart"/>
      <w:r>
        <w:rPr>
          <w:rFonts w:ascii="Tahoma" w:hAnsi="Tahoma" w:cs="Tahoma"/>
          <w:lang w:val="fr-FR"/>
        </w:rPr>
        <w:t>ș</w:t>
      </w:r>
      <w:r>
        <w:rPr>
          <w:lang w:val="fr-FR"/>
        </w:rPr>
        <w:t>i</w:t>
      </w:r>
      <w:proofErr w:type="spellEnd"/>
      <w:r>
        <w:rPr>
          <w:lang w:val="fr-FR"/>
        </w:rPr>
        <w:t xml:space="preserve"> </w:t>
      </w:r>
      <w:proofErr w:type="spellStart"/>
      <w:r>
        <w:rPr>
          <w:lang w:val="fr-FR"/>
        </w:rPr>
        <w:t>Regulamentului</w:t>
      </w:r>
      <w:proofErr w:type="spellEnd"/>
      <w:r>
        <w:rPr>
          <w:lang w:val="fr-FR"/>
        </w:rPr>
        <w:t xml:space="preserve"> de  </w:t>
      </w:r>
      <w:r>
        <w:rPr>
          <w:lang w:val="it-IT"/>
        </w:rPr>
        <w:t xml:space="preserve">Organizare </w:t>
      </w:r>
      <w:r>
        <w:rPr>
          <w:rFonts w:ascii="Tahoma" w:hAnsi="Tahoma" w:cs="Tahoma"/>
          <w:lang w:val="it-IT"/>
        </w:rPr>
        <w:t>ș</w:t>
      </w:r>
      <w:r>
        <w:rPr>
          <w:lang w:val="it-IT"/>
        </w:rPr>
        <w:t>i Func</w:t>
      </w:r>
      <w:r>
        <w:rPr>
          <w:rFonts w:ascii="Tahoma" w:hAnsi="Tahoma" w:cs="Tahoma"/>
          <w:lang w:val="it-IT"/>
        </w:rPr>
        <w:t>ț</w:t>
      </w:r>
      <w:r>
        <w:rPr>
          <w:lang w:val="it-IT"/>
        </w:rPr>
        <w:t xml:space="preserve">ionare, Codului de Conduită </w:t>
      </w:r>
      <w:r>
        <w:rPr>
          <w:rFonts w:ascii="Tahoma" w:hAnsi="Tahoma" w:cs="Tahoma"/>
          <w:lang w:val="it-IT"/>
        </w:rPr>
        <w:t>ș</w:t>
      </w:r>
      <w:r>
        <w:rPr>
          <w:lang w:val="it-IT"/>
        </w:rPr>
        <w:t>i procedurile opera</w:t>
      </w:r>
      <w:r>
        <w:rPr>
          <w:rFonts w:ascii="Tahoma" w:hAnsi="Tahoma" w:cs="Tahoma"/>
          <w:lang w:val="it-IT"/>
        </w:rPr>
        <w:t>ț</w:t>
      </w:r>
      <w:r>
        <w:rPr>
          <w:lang w:val="it-IT"/>
        </w:rPr>
        <w:t>ionale specifice domeniului de activitate; standardele specifice minime de calitate obligatorii(Ord. nr.82/2019);</w:t>
      </w:r>
    </w:p>
    <w:p w14:paraId="684D3D45" w14:textId="77777777" w:rsidR="0057244F" w:rsidRPr="009D3FF0" w:rsidRDefault="0057244F" w:rsidP="008C2283">
      <w:pPr>
        <w:tabs>
          <w:tab w:val="left" w:pos="510"/>
        </w:tabs>
        <w:suppressAutoHyphens/>
        <w:spacing w:line="100" w:lineRule="atLeast"/>
        <w:ind w:firstLine="284"/>
        <w:jc w:val="both"/>
      </w:pPr>
      <w:r>
        <w:rPr>
          <w:color w:val="000000"/>
          <w:lang w:val="fr-FR"/>
        </w:rPr>
        <w:lastRenderedPageBreak/>
        <w:t xml:space="preserve">-  este </w:t>
      </w:r>
      <w:proofErr w:type="spellStart"/>
      <w:r>
        <w:rPr>
          <w:color w:val="000000"/>
          <w:lang w:val="fr-FR"/>
        </w:rPr>
        <w:t>obligat</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anunţe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de </w:t>
      </w:r>
      <w:proofErr w:type="spellStart"/>
      <w:r>
        <w:rPr>
          <w:color w:val="000000"/>
          <w:lang w:val="fr-FR"/>
        </w:rPr>
        <w:t>orice</w:t>
      </w:r>
      <w:proofErr w:type="spellEnd"/>
      <w:r>
        <w:rPr>
          <w:color w:val="000000"/>
          <w:lang w:val="fr-FR"/>
        </w:rPr>
        <w:t xml:space="preserve"> </w:t>
      </w:r>
      <w:proofErr w:type="spellStart"/>
      <w:r>
        <w:rPr>
          <w:color w:val="000000"/>
          <w:lang w:val="fr-FR"/>
        </w:rPr>
        <w:t>modificare</w:t>
      </w:r>
      <w:proofErr w:type="spellEnd"/>
      <w:r>
        <w:rPr>
          <w:color w:val="000000"/>
          <w:lang w:val="fr-FR"/>
        </w:rPr>
        <w:t xml:space="preserve"> </w:t>
      </w:r>
      <w:proofErr w:type="spellStart"/>
      <w:r>
        <w:rPr>
          <w:color w:val="000000"/>
          <w:lang w:val="fr-FR"/>
        </w:rPr>
        <w:t>intervenită</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starea</w:t>
      </w:r>
      <w:proofErr w:type="spellEnd"/>
      <w:r>
        <w:rPr>
          <w:color w:val="000000"/>
          <w:lang w:val="fr-FR"/>
        </w:rPr>
        <w:t xml:space="preserve"> sa de </w:t>
      </w:r>
      <w:proofErr w:type="spellStart"/>
      <w:r>
        <w:rPr>
          <w:color w:val="000000"/>
          <w:lang w:val="fr-FR"/>
        </w:rPr>
        <w:t>sănătate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nu se </w:t>
      </w:r>
      <w:proofErr w:type="spellStart"/>
      <w:r>
        <w:rPr>
          <w:color w:val="000000"/>
          <w:lang w:val="fr-FR"/>
        </w:rPr>
        <w:t>prezinte</w:t>
      </w:r>
      <w:proofErr w:type="spellEnd"/>
      <w:r>
        <w:rPr>
          <w:color w:val="000000"/>
          <w:lang w:val="fr-FR"/>
        </w:rPr>
        <w:t xml:space="preserve"> la </w:t>
      </w:r>
      <w:proofErr w:type="spellStart"/>
      <w:r>
        <w:rPr>
          <w:color w:val="000000"/>
          <w:lang w:val="fr-FR"/>
        </w:rPr>
        <w:t>serviciu</w:t>
      </w:r>
      <w:proofErr w:type="spellEnd"/>
      <w:r>
        <w:rPr>
          <w:color w:val="000000"/>
          <w:lang w:val="fr-FR"/>
        </w:rPr>
        <w:t xml:space="preserve"> </w:t>
      </w:r>
      <w:proofErr w:type="spellStart"/>
      <w:r>
        <w:rPr>
          <w:color w:val="000000"/>
          <w:lang w:val="fr-FR"/>
        </w:rPr>
        <w:t>fără</w:t>
      </w:r>
      <w:proofErr w:type="spellEnd"/>
      <w:r>
        <w:rPr>
          <w:color w:val="000000"/>
          <w:lang w:val="fr-FR"/>
        </w:rPr>
        <w:t xml:space="preserve"> </w:t>
      </w:r>
      <w:proofErr w:type="spellStart"/>
      <w:r>
        <w:rPr>
          <w:color w:val="000000"/>
          <w:lang w:val="fr-FR"/>
        </w:rPr>
        <w:t>avizul</w:t>
      </w:r>
      <w:proofErr w:type="spellEnd"/>
      <w:r>
        <w:rPr>
          <w:color w:val="000000"/>
          <w:lang w:val="fr-FR"/>
        </w:rPr>
        <w:t xml:space="preserve"> </w:t>
      </w:r>
      <w:proofErr w:type="spellStart"/>
      <w:r>
        <w:rPr>
          <w:color w:val="000000"/>
          <w:lang w:val="fr-FR"/>
        </w:rPr>
        <w:t>medicului</w:t>
      </w:r>
      <w:proofErr w:type="spellEnd"/>
      <w:r>
        <w:rPr>
          <w:color w:val="000000"/>
          <w:lang w:val="fr-FR"/>
        </w:rPr>
        <w:t xml:space="preserve"> de </w:t>
      </w:r>
      <w:proofErr w:type="spellStart"/>
      <w:r>
        <w:rPr>
          <w:color w:val="000000"/>
          <w:lang w:val="fr-FR"/>
        </w:rPr>
        <w:t>medicina</w:t>
      </w:r>
      <w:proofErr w:type="spellEnd"/>
      <w:r>
        <w:rPr>
          <w:color w:val="000000"/>
          <w:lang w:val="fr-FR"/>
        </w:rPr>
        <w:t xml:space="preserve"> </w:t>
      </w:r>
      <w:proofErr w:type="spellStart"/>
      <w:r>
        <w:rPr>
          <w:color w:val="000000"/>
          <w:lang w:val="fr-FR"/>
        </w:rPr>
        <w:t>muncii</w:t>
      </w:r>
      <w:proofErr w:type="spellEnd"/>
      <w:r>
        <w:rPr>
          <w:color w:val="000000"/>
          <w:lang w:val="fr-FR"/>
        </w:rPr>
        <w:t>;</w:t>
      </w:r>
    </w:p>
    <w:p w14:paraId="763481CD" w14:textId="77777777" w:rsidR="0057244F" w:rsidRDefault="0057244F" w:rsidP="008C2283">
      <w:pPr>
        <w:pStyle w:val="Corptext2"/>
        <w:spacing w:after="0" w:line="200" w:lineRule="atLeast"/>
        <w:ind w:firstLine="284"/>
        <w:jc w:val="both"/>
        <w:rPr>
          <w:rFonts w:ascii="Times New Roman" w:hAnsi="Times New Roman"/>
        </w:rPr>
      </w:pPr>
      <w:r w:rsidRPr="009D3FF0">
        <w:rPr>
          <w:rFonts w:ascii="Times New Roman" w:hAnsi="Times New Roman"/>
          <w:b/>
        </w:rPr>
        <w:t>-</w:t>
      </w:r>
      <w:r>
        <w:rPr>
          <w:rFonts w:ascii="Times New Roman" w:hAnsi="Times New Roman"/>
          <w:b/>
        </w:rPr>
        <w:t xml:space="preserve">  </w:t>
      </w:r>
      <w:r>
        <w:rPr>
          <w:rFonts w:ascii="Times New Roman" w:hAnsi="Times New Roman"/>
        </w:rPr>
        <w:t>r</w:t>
      </w:r>
      <w:r w:rsidRPr="009D3FF0">
        <w:rPr>
          <w:rFonts w:ascii="Times New Roman" w:hAnsi="Times New Roman"/>
        </w:rPr>
        <w:t>ăspunde de confidenţialitatea, corectitudinea şi legalitatea actelor şi datelor cu care intră în contact pe perioada exercitării atribuţiilor de serviciu precum şi cele prezentate şefilor;</w:t>
      </w:r>
    </w:p>
    <w:p w14:paraId="5764960C" w14:textId="77777777" w:rsidR="0057244F" w:rsidRPr="009D3FF0" w:rsidRDefault="0057244F" w:rsidP="008C2283">
      <w:pPr>
        <w:pStyle w:val="Corptext2"/>
        <w:spacing w:after="0" w:line="200" w:lineRule="atLeast"/>
        <w:ind w:firstLine="284"/>
        <w:jc w:val="both"/>
        <w:rPr>
          <w:rFonts w:ascii="Times New Roman" w:hAnsi="Times New Roman"/>
        </w:rPr>
      </w:pPr>
      <w:r>
        <w:rPr>
          <w:rFonts w:ascii="Times New Roman" w:hAnsi="Times New Roman"/>
        </w:rPr>
        <w:t>-  r</w:t>
      </w:r>
      <w:r w:rsidRPr="009D3FF0">
        <w:rPr>
          <w:rFonts w:ascii="Times New Roman" w:hAnsi="Times New Roman"/>
        </w:rPr>
        <w:t xml:space="preserve">ăspunde </w:t>
      </w:r>
      <w:r w:rsidRPr="00AC7913">
        <w:rPr>
          <w:rFonts w:ascii="Times New Roman" w:hAnsi="Times New Roman"/>
        </w:rPr>
        <w:t>de îndeplinirea tuturor atribuţiilor din fişa postului</w:t>
      </w:r>
      <w:r w:rsidRPr="009D3FF0">
        <w:rPr>
          <w:rFonts w:ascii="Times New Roman" w:hAnsi="Times New Roman"/>
        </w:rPr>
        <w:t>;</w:t>
      </w:r>
    </w:p>
    <w:p w14:paraId="48DD3EDF" w14:textId="77777777" w:rsidR="0057244F" w:rsidRPr="009D3FF0" w:rsidRDefault="0057244F" w:rsidP="008C2283">
      <w:pPr>
        <w:spacing w:line="200" w:lineRule="atLeast"/>
        <w:ind w:firstLine="284"/>
        <w:jc w:val="both"/>
      </w:pPr>
      <w:r>
        <w:t>- r</w:t>
      </w:r>
      <w:r w:rsidRPr="009D3FF0">
        <w:t xml:space="preserve">espectă dreptul la protejarea imaginii publice </w:t>
      </w:r>
      <w:r w:rsidRPr="009D3FF0">
        <w:rPr>
          <w:rFonts w:ascii="Tahoma" w:hAnsi="Tahoma" w:cs="Tahoma"/>
        </w:rPr>
        <w:t>ș</w:t>
      </w:r>
      <w:r w:rsidRPr="009D3FF0">
        <w:t>i a vie</w:t>
      </w:r>
      <w:r w:rsidRPr="009D3FF0">
        <w:rPr>
          <w:rFonts w:ascii="Tahoma" w:hAnsi="Tahoma" w:cs="Tahoma"/>
        </w:rPr>
        <w:t>ț</w:t>
      </w:r>
      <w:r w:rsidRPr="009D3FF0">
        <w:t xml:space="preserve">ii intime, private </w:t>
      </w:r>
      <w:r w:rsidRPr="009D3FF0">
        <w:rPr>
          <w:rFonts w:ascii="Tahoma" w:hAnsi="Tahoma" w:cs="Tahoma"/>
        </w:rPr>
        <w:t>ș</w:t>
      </w:r>
      <w:r w:rsidRPr="009D3FF0">
        <w:t>i a beneficiarilor centrului, fiind interzisă orice ac</w:t>
      </w:r>
      <w:r w:rsidRPr="009D3FF0">
        <w:rPr>
          <w:rFonts w:ascii="Tahoma" w:hAnsi="Tahoma" w:cs="Tahoma"/>
        </w:rPr>
        <w:t>ț</w:t>
      </w:r>
      <w:r w:rsidRPr="009D3FF0">
        <w:t>iune de natură să afecteze imaginea publică a beneficiarului sau dreptul acestu</w:t>
      </w:r>
      <w:r>
        <w:t>i</w:t>
      </w:r>
      <w:r w:rsidRPr="009D3FF0">
        <w:t>a la via</w:t>
      </w:r>
      <w:r w:rsidRPr="009D3FF0">
        <w:rPr>
          <w:rFonts w:ascii="Tahoma" w:hAnsi="Tahoma" w:cs="Tahoma"/>
        </w:rPr>
        <w:t>ț</w:t>
      </w:r>
      <w:r w:rsidRPr="009D3FF0">
        <w:t xml:space="preserve">a intimă, privată </w:t>
      </w:r>
      <w:r w:rsidRPr="009D3FF0">
        <w:rPr>
          <w:rFonts w:ascii="Tahoma" w:hAnsi="Tahoma" w:cs="Tahoma"/>
        </w:rPr>
        <w:t>ș</w:t>
      </w:r>
      <w:r w:rsidRPr="009D3FF0">
        <w:t>i familială;</w:t>
      </w:r>
    </w:p>
    <w:p w14:paraId="6AC1DC28" w14:textId="77777777" w:rsidR="0057244F" w:rsidRDefault="0057244F" w:rsidP="008C2283">
      <w:pPr>
        <w:tabs>
          <w:tab w:val="left" w:pos="420"/>
          <w:tab w:val="left" w:pos="900"/>
        </w:tabs>
        <w:spacing w:line="100" w:lineRule="atLeast"/>
        <w:ind w:firstLine="284"/>
        <w:jc w:val="both"/>
      </w:pPr>
      <w:r>
        <w:rPr>
          <w:lang w:val="it-IT"/>
        </w:rPr>
        <w:t xml:space="preserve">-  </w:t>
      </w:r>
      <w:r>
        <w:t>respectă programul de lucru stabilit de seful de complex;</w:t>
      </w:r>
    </w:p>
    <w:p w14:paraId="2A27E0FF" w14:textId="77777777" w:rsidR="0057244F" w:rsidRDefault="0057244F" w:rsidP="008C2283">
      <w:pPr>
        <w:spacing w:line="100" w:lineRule="atLeast"/>
        <w:ind w:firstLine="284"/>
        <w:jc w:val="both"/>
      </w:pPr>
      <w:r>
        <w:t>-  nu lipseste nemotivat si nu paraseste locul de munca, fara sa anunte seful de complex;</w:t>
      </w:r>
    </w:p>
    <w:p w14:paraId="56EF50C8" w14:textId="77777777" w:rsidR="0057244F" w:rsidRDefault="0057244F" w:rsidP="008C2283">
      <w:pPr>
        <w:tabs>
          <w:tab w:val="left" w:pos="510"/>
          <w:tab w:val="num" w:pos="720"/>
        </w:tabs>
        <w:suppressAutoHyphens/>
        <w:spacing w:line="100" w:lineRule="atLeast"/>
        <w:ind w:firstLine="284"/>
        <w:jc w:val="both"/>
      </w:pPr>
      <w:r>
        <w:t>-  alte atribu</w:t>
      </w:r>
      <w:r>
        <w:rPr>
          <w:rFonts w:ascii="Tahoma" w:hAnsi="Tahoma" w:cs="Tahoma"/>
        </w:rPr>
        <w:t>ț</w:t>
      </w:r>
      <w:r>
        <w:t xml:space="preserve">ii trasate de </w:t>
      </w:r>
      <w:r>
        <w:rPr>
          <w:rFonts w:ascii="Tahoma" w:hAnsi="Tahoma" w:cs="Tahoma"/>
        </w:rPr>
        <w:t>ș</w:t>
      </w:r>
      <w:r>
        <w:t xml:space="preserve">eful de complex  precum şi cele prevăzute de legislaţia în vigoare.  </w:t>
      </w:r>
    </w:p>
    <w:p w14:paraId="35FAE0B3" w14:textId="77777777" w:rsidR="0057244F" w:rsidRPr="00075602" w:rsidRDefault="0057244F" w:rsidP="00B46F6B">
      <w:pPr>
        <w:tabs>
          <w:tab w:val="left" w:pos="510"/>
          <w:tab w:val="num" w:pos="720"/>
        </w:tabs>
        <w:suppressAutoHyphens/>
        <w:spacing w:line="100" w:lineRule="atLeast"/>
        <w:jc w:val="both"/>
      </w:pPr>
    </w:p>
    <w:p w14:paraId="748AF6E9" w14:textId="77777777" w:rsidR="0057244F" w:rsidRPr="00075602" w:rsidRDefault="0057244F" w:rsidP="0035325C">
      <w:pPr>
        <w:suppressAutoHyphens/>
        <w:spacing w:line="100" w:lineRule="atLeast"/>
        <w:jc w:val="both"/>
        <w:rPr>
          <w:b/>
          <w:lang w:val="it-IT"/>
        </w:rPr>
      </w:pPr>
      <w:r>
        <w:rPr>
          <w:b/>
          <w:lang w:val="it-IT"/>
        </w:rPr>
        <w:t xml:space="preserve">     </w:t>
      </w:r>
      <w:r w:rsidRPr="00075602">
        <w:rPr>
          <w:b/>
          <w:lang w:val="it-IT"/>
        </w:rPr>
        <w:t>d) Şofer</w:t>
      </w:r>
    </w:p>
    <w:p w14:paraId="122F3837" w14:textId="77777777" w:rsidR="0057244F" w:rsidRPr="00075602" w:rsidRDefault="0057244F" w:rsidP="0035325C">
      <w:pPr>
        <w:suppressAutoHyphens/>
        <w:spacing w:line="100" w:lineRule="atLeast"/>
        <w:jc w:val="both"/>
        <w:rPr>
          <w:b/>
          <w:lang w:val="it-IT"/>
        </w:rPr>
      </w:pPr>
      <w:r w:rsidRPr="00075602">
        <w:rPr>
          <w:b/>
          <w:lang w:val="pt-BR" w:eastAsia="ar-SA"/>
        </w:rPr>
        <w:t xml:space="preserve">    Atribuţii principale</w:t>
      </w:r>
      <w:r w:rsidRPr="00075602">
        <w:rPr>
          <w:b/>
          <w:lang w:val="en-US" w:eastAsia="ar-SA"/>
        </w:rPr>
        <w:t>:</w:t>
      </w:r>
    </w:p>
    <w:p w14:paraId="388C5B4A"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rsidRPr="00075602">
        <w:t>-</w:t>
      </w:r>
      <w:r>
        <w:t xml:space="preserve"> </w:t>
      </w:r>
      <w:r w:rsidRPr="00075602">
        <w:t>verifică periodic valabilitatea</w:t>
      </w:r>
      <w:r>
        <w:t xml:space="preserve"> tuturor documentelor care înso</w:t>
      </w:r>
      <w:r>
        <w:rPr>
          <w:rFonts w:ascii="Tahoma" w:hAnsi="Tahoma" w:cs="Tahoma"/>
        </w:rPr>
        <w:t>ț</w:t>
      </w:r>
      <w:r>
        <w:t xml:space="preserve">esc autovehicului pe care îl utilizează </w:t>
      </w:r>
      <w:r>
        <w:rPr>
          <w:rFonts w:ascii="Tahoma" w:hAnsi="Tahoma" w:cs="Tahoma"/>
        </w:rPr>
        <w:t>ș</w:t>
      </w:r>
      <w:r>
        <w:t>i să informeze în scris, în timp util, responsabilul auto al institu</w:t>
      </w:r>
      <w:r>
        <w:rPr>
          <w:rFonts w:ascii="Tahoma" w:hAnsi="Tahoma" w:cs="Tahoma"/>
        </w:rPr>
        <w:t>ț</w:t>
      </w:r>
      <w:r>
        <w:t>iei, cu privire la situa</w:t>
      </w:r>
      <w:r>
        <w:rPr>
          <w:rFonts w:ascii="Tahoma" w:hAnsi="Tahoma" w:cs="Tahoma"/>
        </w:rPr>
        <w:t>ț</w:t>
      </w:r>
      <w:r>
        <w:t>iile limită apărute;</w:t>
      </w:r>
    </w:p>
    <w:p w14:paraId="7B970065"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cunoa</w:t>
      </w:r>
      <w:r>
        <w:rPr>
          <w:rFonts w:ascii="Tahoma" w:hAnsi="Tahoma" w:cs="Tahoma"/>
        </w:rPr>
        <w:t>ș</w:t>
      </w:r>
      <w:r>
        <w:t xml:space="preserve">te </w:t>
      </w:r>
      <w:r>
        <w:rPr>
          <w:rFonts w:ascii="Tahoma" w:hAnsi="Tahoma" w:cs="Tahoma"/>
        </w:rPr>
        <w:t>ș</w:t>
      </w:r>
      <w:r>
        <w:t>i respectă cu stricte</w:t>
      </w:r>
      <w:r>
        <w:rPr>
          <w:rFonts w:ascii="Tahoma" w:hAnsi="Tahoma" w:cs="Tahoma"/>
        </w:rPr>
        <w:t>ț</w:t>
      </w:r>
      <w:r>
        <w:t>e prevederile legilor care reglementează circula</w:t>
      </w:r>
      <w:r>
        <w:rPr>
          <w:rFonts w:ascii="Tahoma" w:hAnsi="Tahoma" w:cs="Tahoma"/>
        </w:rPr>
        <w:t>ț</w:t>
      </w:r>
      <w:r>
        <w:t>ia autovehiculelor pe drumurile publice din România;</w:t>
      </w:r>
    </w:p>
    <w:p w14:paraId="6AF70CB6"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pleacă în cursă numai dacă are asupra sa documentele personale </w:t>
      </w:r>
      <w:r>
        <w:rPr>
          <w:rFonts w:ascii="Tahoma" w:hAnsi="Tahoma" w:cs="Tahoma"/>
        </w:rPr>
        <w:t>ș</w:t>
      </w:r>
      <w:r>
        <w:t>i de exploatare ale autovehiculelor, în termen de valabilitate;</w:t>
      </w:r>
    </w:p>
    <w:p w14:paraId="22AFA339"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verifică zilnic starea tehnică a autovehiculului pe care îl conduce, nu pleacă în cursă decât după verificarea cu exigen</w:t>
      </w:r>
      <w:r>
        <w:rPr>
          <w:rFonts w:ascii="Tahoma" w:hAnsi="Tahoma" w:cs="Tahoma"/>
        </w:rPr>
        <w:t>ț</w:t>
      </w:r>
      <w:r>
        <w:t>ă a acestuia, iar oricare defec</w:t>
      </w:r>
      <w:r>
        <w:rPr>
          <w:rFonts w:ascii="Tahoma" w:hAnsi="Tahoma" w:cs="Tahoma"/>
        </w:rPr>
        <w:t>ț</w:t>
      </w:r>
      <w:r>
        <w:t>iune pe care o constată va fi adusă, în scris, la cuno</w:t>
      </w:r>
      <w:r>
        <w:rPr>
          <w:rFonts w:ascii="Tahoma" w:hAnsi="Tahoma" w:cs="Tahoma"/>
        </w:rPr>
        <w:t>ș</w:t>
      </w:r>
      <w:r>
        <w:t>tin</w:t>
      </w:r>
      <w:r>
        <w:rPr>
          <w:rFonts w:ascii="Tahoma" w:hAnsi="Tahoma" w:cs="Tahoma"/>
        </w:rPr>
        <w:t>ț</w:t>
      </w:r>
      <w:r>
        <w:t>ă responsabilului auto al institu</w:t>
      </w:r>
      <w:r>
        <w:rPr>
          <w:rFonts w:ascii="Tahoma" w:hAnsi="Tahoma" w:cs="Tahoma"/>
        </w:rPr>
        <w:t>ț</w:t>
      </w:r>
      <w:r>
        <w:t>iei (men</w:t>
      </w:r>
      <w:r>
        <w:rPr>
          <w:rFonts w:ascii="Tahoma" w:hAnsi="Tahoma" w:cs="Tahoma"/>
        </w:rPr>
        <w:t>ț</w:t>
      </w:r>
      <w:r>
        <w:t xml:space="preserve">iunile se consemnează în foaia de parcurs, la rubrica destinată acestui scop – Notări ale </w:t>
      </w:r>
      <w:r>
        <w:rPr>
          <w:rFonts w:ascii="Tahoma" w:hAnsi="Tahoma" w:cs="Tahoma"/>
        </w:rPr>
        <w:t>ș</w:t>
      </w:r>
      <w:r>
        <w:t xml:space="preserve">oferului, sau prin întocmirea în scris a unei </w:t>
      </w:r>
      <w:r>
        <w:rPr>
          <w:b/>
        </w:rPr>
        <w:t>note justificative</w:t>
      </w:r>
      <w:r>
        <w:t>, prin care să explice circumstan</w:t>
      </w:r>
      <w:r>
        <w:rPr>
          <w:rFonts w:ascii="Tahoma" w:hAnsi="Tahoma" w:cs="Tahoma"/>
        </w:rPr>
        <w:t>ț</w:t>
      </w:r>
      <w:r>
        <w:t>ele în care au apărut defec</w:t>
      </w:r>
      <w:r>
        <w:rPr>
          <w:rFonts w:ascii="Tahoma" w:hAnsi="Tahoma" w:cs="Tahoma"/>
        </w:rPr>
        <w:t>ț</w:t>
      </w:r>
      <w:r>
        <w:t>iunile constatate);</w:t>
      </w:r>
    </w:p>
    <w:p w14:paraId="471573FC"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cunoa</w:t>
      </w:r>
      <w:r>
        <w:rPr>
          <w:rFonts w:ascii="Tahoma" w:hAnsi="Tahoma" w:cs="Tahoma"/>
        </w:rPr>
        <w:t>ș</w:t>
      </w:r>
      <w:r>
        <w:t xml:space="preserve">te temeinic </w:t>
      </w:r>
      <w:r>
        <w:rPr>
          <w:rFonts w:ascii="Tahoma" w:hAnsi="Tahoma" w:cs="Tahoma"/>
        </w:rPr>
        <w:t>ș</w:t>
      </w:r>
      <w:r>
        <w:t>i completează documentele de exploatare ale autovehiculului pe care îl conduce;</w:t>
      </w:r>
    </w:p>
    <w:p w14:paraId="1D0F5FD1" w14:textId="77777777" w:rsidR="0057244F" w:rsidRPr="00BD325B" w:rsidRDefault="0057244F" w:rsidP="008C2283">
      <w:pPr>
        <w:widowControl w:val="0"/>
        <w:numPr>
          <w:ilvl w:val="0"/>
          <w:numId w:val="17"/>
        </w:numPr>
        <w:tabs>
          <w:tab w:val="clear" w:pos="1140"/>
          <w:tab w:val="left" w:pos="0"/>
          <w:tab w:val="left" w:pos="1035"/>
          <w:tab w:val="num" w:pos="1980"/>
        </w:tabs>
        <w:suppressAutoHyphens/>
        <w:ind w:left="0" w:firstLine="284"/>
        <w:jc w:val="both"/>
      </w:pPr>
      <w:r w:rsidRPr="00BD325B">
        <w:t xml:space="preserve">- </w:t>
      </w:r>
      <w:r>
        <w:t xml:space="preserve"> </w:t>
      </w:r>
      <w:r w:rsidRPr="00BD325B">
        <w:t>î</w:t>
      </w:r>
      <w:r w:rsidRPr="00BD325B">
        <w:rPr>
          <w:rFonts w:hAnsi="Tahoma"/>
        </w:rPr>
        <w:t>ș</w:t>
      </w:r>
      <w:r w:rsidRPr="00BD325B">
        <w:t>i însu</w:t>
      </w:r>
      <w:r w:rsidRPr="00BD325B">
        <w:rPr>
          <w:rFonts w:hAnsi="Tahoma"/>
        </w:rPr>
        <w:t>ș</w:t>
      </w:r>
      <w:r w:rsidRPr="00BD325B">
        <w:t>e</w:t>
      </w:r>
      <w:r w:rsidRPr="00BD325B">
        <w:rPr>
          <w:rFonts w:hAnsi="Tahoma"/>
        </w:rPr>
        <w:t>ș</w:t>
      </w:r>
      <w:r w:rsidRPr="00BD325B">
        <w:t>te no</w:t>
      </w:r>
      <w:r w:rsidRPr="00BD325B">
        <w:rPr>
          <w:rFonts w:hAnsi="Tahoma"/>
        </w:rPr>
        <w:t>ț</w:t>
      </w:r>
      <w:r w:rsidRPr="00BD325B">
        <w:t xml:space="preserve">iunile din Manualul de utilizare al autovehiculului </w:t>
      </w:r>
      <w:r w:rsidRPr="00BD325B">
        <w:rPr>
          <w:rFonts w:hAnsi="Tahoma"/>
        </w:rPr>
        <w:t>ș</w:t>
      </w:r>
      <w:r w:rsidRPr="00BD325B">
        <w:t>i cunoa</w:t>
      </w:r>
      <w:r w:rsidRPr="00BD325B">
        <w:rPr>
          <w:rFonts w:hAnsi="Tahoma"/>
        </w:rPr>
        <w:t>ș</w:t>
      </w:r>
      <w:r w:rsidRPr="00BD325B">
        <w:t>te particularită</w:t>
      </w:r>
      <w:r w:rsidRPr="00BD325B">
        <w:rPr>
          <w:rFonts w:hAnsi="Tahoma"/>
        </w:rPr>
        <w:t>ț</w:t>
      </w:r>
      <w:r w:rsidRPr="00BD325B">
        <w:t xml:space="preserve">ile constructive </w:t>
      </w:r>
      <w:r w:rsidRPr="00BD325B">
        <w:rPr>
          <w:rFonts w:hAnsi="Tahoma"/>
        </w:rPr>
        <w:t>ș</w:t>
      </w:r>
      <w:r w:rsidRPr="00BD325B">
        <w:t>i caracteristicile tehnice ale autovehiculului pe care îl conduce, să îl folosească numai în raport cu acestea, urmărind totodată realizarea de economii la carburan</w:t>
      </w:r>
      <w:r w:rsidRPr="00BD325B">
        <w:rPr>
          <w:rFonts w:hAnsi="Tahoma"/>
        </w:rPr>
        <w:t>ț</w:t>
      </w:r>
      <w:r w:rsidRPr="00BD325B">
        <w:t>i, lubrifian</w:t>
      </w:r>
      <w:r w:rsidRPr="00BD325B">
        <w:rPr>
          <w:rFonts w:hAnsi="Tahoma"/>
        </w:rPr>
        <w:t>ț</w:t>
      </w:r>
      <w:r w:rsidRPr="00BD325B">
        <w:t xml:space="preserve">i, pneuri </w:t>
      </w:r>
      <w:r w:rsidRPr="00BD325B">
        <w:rPr>
          <w:rFonts w:hAnsi="Tahoma"/>
        </w:rPr>
        <w:t>ș</w:t>
      </w:r>
      <w:r w:rsidRPr="00BD325B">
        <w:t>i alte consumabile;</w:t>
      </w:r>
    </w:p>
    <w:p w14:paraId="71DBA386" w14:textId="77777777" w:rsidR="0057244F" w:rsidRDefault="0057244F" w:rsidP="00075602">
      <w:pPr>
        <w:widowControl w:val="0"/>
        <w:numPr>
          <w:ilvl w:val="0"/>
          <w:numId w:val="17"/>
        </w:numPr>
        <w:tabs>
          <w:tab w:val="clear" w:pos="1140"/>
          <w:tab w:val="left" w:pos="0"/>
          <w:tab w:val="left" w:pos="1035"/>
          <w:tab w:val="num" w:pos="1980"/>
        </w:tabs>
        <w:suppressAutoHyphens/>
        <w:ind w:left="0" w:firstLine="0"/>
        <w:jc w:val="both"/>
      </w:pPr>
      <w:r w:rsidRPr="00BD325B">
        <w:t xml:space="preserve">     - cunoa</w:t>
      </w:r>
      <w:r w:rsidRPr="00BD325B">
        <w:rPr>
          <w:rFonts w:hAnsi="Tahoma"/>
        </w:rPr>
        <w:t>ș</w:t>
      </w:r>
      <w:r w:rsidRPr="00BD325B">
        <w:t xml:space="preserve">te temeinic </w:t>
      </w:r>
      <w:r w:rsidRPr="00BD325B">
        <w:rPr>
          <w:rFonts w:hAnsi="Tahoma"/>
        </w:rPr>
        <w:t>ș</w:t>
      </w:r>
      <w:r w:rsidRPr="00BD325B">
        <w:t xml:space="preserve">i respectă procesele tehnologice de utilizare </w:t>
      </w:r>
      <w:r w:rsidRPr="00BD325B">
        <w:rPr>
          <w:rFonts w:hAnsi="Tahoma"/>
        </w:rPr>
        <w:t>ș</w:t>
      </w:r>
      <w:r w:rsidRPr="00BD325B">
        <w:t>i de între</w:t>
      </w:r>
      <w:r w:rsidRPr="00BD325B">
        <w:rPr>
          <w:rFonts w:hAnsi="Tahoma"/>
        </w:rPr>
        <w:t>ț</w:t>
      </w:r>
      <w:r w:rsidRPr="00BD325B">
        <w:t xml:space="preserve">inere ale ansamblelor </w:t>
      </w:r>
      <w:r w:rsidRPr="00BD325B">
        <w:rPr>
          <w:rFonts w:hAnsi="Tahoma"/>
        </w:rPr>
        <w:t>ș</w:t>
      </w:r>
      <w:r w:rsidRPr="00BD325B">
        <w:t xml:space="preserve">i subansamblelor autovehiculului, precum </w:t>
      </w:r>
      <w:r w:rsidRPr="00BD325B">
        <w:rPr>
          <w:rFonts w:hAnsi="Tahoma"/>
        </w:rPr>
        <w:t>ș</w:t>
      </w:r>
      <w:r w:rsidRPr="00BD325B">
        <w:t xml:space="preserve">i periodicitatea de verificare </w:t>
      </w:r>
      <w:r w:rsidRPr="00BD325B">
        <w:rPr>
          <w:rFonts w:hAnsi="Tahoma"/>
        </w:rPr>
        <w:t>ș</w:t>
      </w:r>
      <w:r w:rsidRPr="00BD325B">
        <w:t>i repara</w:t>
      </w:r>
      <w:r w:rsidRPr="00BD325B">
        <w:rPr>
          <w:rFonts w:hAnsi="Tahoma"/>
        </w:rPr>
        <w:t>ț</w:t>
      </w:r>
      <w:r w:rsidRPr="00BD325B">
        <w:t>ii</w:t>
      </w:r>
      <w:r>
        <w:t xml:space="preserve"> ale acestora;</w:t>
      </w:r>
    </w:p>
    <w:p w14:paraId="121D3A47"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men</w:t>
      </w:r>
      <w:r>
        <w:rPr>
          <w:rFonts w:ascii="Tahoma" w:hAnsi="Tahoma" w:cs="Tahoma"/>
        </w:rPr>
        <w:t>ț</w:t>
      </w:r>
      <w:r>
        <w:t xml:space="preserve">ine într – o permanentă stare de igienă </w:t>
      </w:r>
      <w:r>
        <w:rPr>
          <w:rFonts w:ascii="Tahoma" w:hAnsi="Tahoma" w:cs="Tahoma"/>
        </w:rPr>
        <w:t>ș</w:t>
      </w:r>
      <w:r>
        <w:t>i cură</w:t>
      </w:r>
      <w:r>
        <w:rPr>
          <w:rFonts w:ascii="Tahoma" w:hAnsi="Tahoma" w:cs="Tahoma"/>
        </w:rPr>
        <w:t>ț</w:t>
      </w:r>
      <w:r>
        <w:t xml:space="preserve">enie, interioară </w:t>
      </w:r>
      <w:r>
        <w:rPr>
          <w:rFonts w:ascii="Tahoma" w:hAnsi="Tahoma" w:cs="Tahoma"/>
        </w:rPr>
        <w:t>ș</w:t>
      </w:r>
      <w:r>
        <w:t>i exterioară autovehiculul pe care îl utilizează;</w:t>
      </w:r>
    </w:p>
    <w:p w14:paraId="06516D2B"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participă cu regularitate la </w:t>
      </w:r>
      <w:r>
        <w:rPr>
          <w:rFonts w:ascii="Tahoma" w:hAnsi="Tahoma" w:cs="Tahoma"/>
        </w:rPr>
        <w:t>ș</w:t>
      </w:r>
      <w:r>
        <w:t>edin</w:t>
      </w:r>
      <w:r>
        <w:rPr>
          <w:rFonts w:ascii="Tahoma" w:hAnsi="Tahoma" w:cs="Tahoma"/>
        </w:rPr>
        <w:t>ț</w:t>
      </w:r>
      <w:r>
        <w:t>ele de pregătire profesională organizate de către responsabilul auto al institu</w:t>
      </w:r>
      <w:r>
        <w:rPr>
          <w:rFonts w:ascii="Tahoma" w:hAnsi="Tahoma" w:cs="Tahoma"/>
        </w:rPr>
        <w:t>ț</w:t>
      </w:r>
      <w:r>
        <w:t xml:space="preserve">iei </w:t>
      </w:r>
      <w:r>
        <w:rPr>
          <w:rFonts w:ascii="Tahoma" w:hAnsi="Tahoma" w:cs="Tahoma"/>
        </w:rPr>
        <w:t>ș</w:t>
      </w:r>
      <w:r>
        <w:t>i se preocupă în permanen</w:t>
      </w:r>
      <w:r>
        <w:rPr>
          <w:rFonts w:ascii="Tahoma" w:hAnsi="Tahoma" w:cs="Tahoma"/>
        </w:rPr>
        <w:t>ț</w:t>
      </w:r>
      <w:r>
        <w:t>ă de ridicarea calificării lui profesionale;</w:t>
      </w:r>
    </w:p>
    <w:p w14:paraId="7CD5C703"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nu conduce autovehiculul în stare de oboseală accentuată </w:t>
      </w:r>
      <w:r>
        <w:rPr>
          <w:rFonts w:ascii="Tahoma" w:hAnsi="Tahoma" w:cs="Tahoma"/>
        </w:rPr>
        <w:t>ș</w:t>
      </w:r>
      <w:r>
        <w:t>i / sau sub influen</w:t>
      </w:r>
      <w:r>
        <w:rPr>
          <w:rFonts w:ascii="Tahoma" w:hAnsi="Tahoma" w:cs="Tahoma"/>
        </w:rPr>
        <w:t>ț</w:t>
      </w:r>
      <w:r>
        <w:t>a alcoolului, a substan</w:t>
      </w:r>
      <w:r>
        <w:rPr>
          <w:rFonts w:ascii="Tahoma" w:hAnsi="Tahoma" w:cs="Tahoma"/>
        </w:rPr>
        <w:t>ț</w:t>
      </w:r>
      <w:r>
        <w:t>elor halucinogene, etc.;</w:t>
      </w:r>
    </w:p>
    <w:p w14:paraId="3040A75E"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nu execută transporturi neregulamentare, oprite de lege sau alte acte normative;</w:t>
      </w:r>
    </w:p>
    <w:p w14:paraId="3B617C91"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nu se abate de la itinerariul cel mai scurt stabilit </w:t>
      </w:r>
      <w:r w:rsidRPr="008C2283">
        <w:rPr>
          <w:rFonts w:ascii="Tahoma" w:hAnsi="Tahoma" w:cs="Tahoma"/>
        </w:rPr>
        <w:t>ș</w:t>
      </w:r>
      <w:r>
        <w:t>i nu folose</w:t>
      </w:r>
      <w:r w:rsidRPr="008C2283">
        <w:rPr>
          <w:rFonts w:ascii="Tahoma" w:hAnsi="Tahoma" w:cs="Tahoma"/>
        </w:rPr>
        <w:t>ș</w:t>
      </w:r>
      <w:r>
        <w:t>te autovehiculul în scop personal;</w:t>
      </w:r>
    </w:p>
    <w:p w14:paraId="25F4A217"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nu permite personelor care nu sunt angaja</w:t>
      </w:r>
      <w:r>
        <w:rPr>
          <w:rFonts w:ascii="Tahoma" w:hAnsi="Tahoma" w:cs="Tahoma"/>
        </w:rPr>
        <w:t>ț</w:t>
      </w:r>
      <w:r>
        <w:t>i ai D.G.A.S.P.C. Arge</w:t>
      </w:r>
      <w:r>
        <w:rPr>
          <w:rFonts w:ascii="Tahoma" w:hAnsi="Tahoma" w:cs="Tahoma"/>
        </w:rPr>
        <w:t>ș</w:t>
      </w:r>
      <w:r>
        <w:t xml:space="preserve"> </w:t>
      </w:r>
      <w:r>
        <w:rPr>
          <w:rFonts w:ascii="Tahoma" w:hAnsi="Tahoma" w:cs="Tahoma"/>
        </w:rPr>
        <w:t>ș</w:t>
      </w:r>
      <w:r>
        <w:t>i persoanelor care nu de</w:t>
      </w:r>
      <w:r>
        <w:rPr>
          <w:rFonts w:ascii="Tahoma" w:hAnsi="Tahoma" w:cs="Tahoma"/>
        </w:rPr>
        <w:t>ț</w:t>
      </w:r>
      <w:r>
        <w:t>in permis de conducere valabil, să conducă autovehiculul autorită</w:t>
      </w:r>
      <w:r>
        <w:rPr>
          <w:rFonts w:ascii="Tahoma" w:hAnsi="Tahoma" w:cs="Tahoma"/>
        </w:rPr>
        <w:t>ț</w:t>
      </w:r>
      <w:r>
        <w:t>ii;</w:t>
      </w:r>
    </w:p>
    <w:p w14:paraId="34FB16E9"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respectă distan</w:t>
      </w:r>
      <w:r>
        <w:rPr>
          <w:rFonts w:ascii="Tahoma" w:hAnsi="Tahoma" w:cs="Tahoma"/>
        </w:rPr>
        <w:t>ț</w:t>
      </w:r>
      <w:r>
        <w:t xml:space="preserve">a în timpul mersului </w:t>
      </w:r>
      <w:r>
        <w:rPr>
          <w:rFonts w:ascii="Tahoma" w:hAnsi="Tahoma" w:cs="Tahoma"/>
        </w:rPr>
        <w:t>ș</w:t>
      </w:r>
      <w:r>
        <w:t>i viteza legală de deplasare;</w:t>
      </w:r>
    </w:p>
    <w:p w14:paraId="1FAAB838"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în cazul în care autovehiculul a suferit defec</w:t>
      </w:r>
      <w:r>
        <w:rPr>
          <w:rFonts w:ascii="Tahoma" w:hAnsi="Tahoma" w:cs="Tahoma"/>
        </w:rPr>
        <w:t>ț</w:t>
      </w:r>
      <w:r>
        <w:t xml:space="preserve">iuni tehnice în timpul deplasărilor, informează prin orice mijloace </w:t>
      </w:r>
      <w:r>
        <w:rPr>
          <w:rFonts w:ascii="Tahoma" w:hAnsi="Tahoma" w:cs="Tahoma"/>
        </w:rPr>
        <w:t>ș</w:t>
      </w:r>
      <w:r>
        <w:t>i în cel mai scurt timp responsabilul auto al institu</w:t>
      </w:r>
      <w:r>
        <w:rPr>
          <w:rFonts w:ascii="Tahoma" w:hAnsi="Tahoma" w:cs="Tahoma"/>
        </w:rPr>
        <w:t>ț</w:t>
      </w:r>
      <w:r>
        <w:t>iei cu privire la situa</w:t>
      </w:r>
      <w:r>
        <w:rPr>
          <w:rFonts w:ascii="Tahoma" w:hAnsi="Tahoma" w:cs="Tahoma"/>
        </w:rPr>
        <w:t>ț</w:t>
      </w:r>
      <w:r>
        <w:t>ia limită apărută, comunică premizele de apari</w:t>
      </w:r>
      <w:r>
        <w:rPr>
          <w:rFonts w:ascii="Tahoma" w:hAnsi="Tahoma" w:cs="Tahoma"/>
        </w:rPr>
        <w:t>ț</w:t>
      </w:r>
      <w:r>
        <w:t xml:space="preserve">ie ale acestora, ia măsuri pentru remedierea acestora, comunică locul unde se află </w:t>
      </w:r>
      <w:r>
        <w:rPr>
          <w:rFonts w:ascii="Tahoma" w:hAnsi="Tahoma" w:cs="Tahoma"/>
        </w:rPr>
        <w:t>ș</w:t>
      </w:r>
      <w:r>
        <w:t>i ajutorul tehnic de care are nevoie;</w:t>
      </w:r>
    </w:p>
    <w:p w14:paraId="736A126F"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în cazul când nu se poate remedia defec</w:t>
      </w:r>
      <w:r>
        <w:rPr>
          <w:rFonts w:ascii="Tahoma" w:hAnsi="Tahoma" w:cs="Tahoma"/>
        </w:rPr>
        <w:t>ț</w:t>
      </w:r>
      <w:r>
        <w:t>iunea, ia măsuri de scoatere a autovehiculului de pe partea carosabilă a drumului, iar dacă acest lucru nu este posibil, deplasează autovehiculul cât mai aproape de marginea din dreapta a drumului public, semnalizând prezen</w:t>
      </w:r>
      <w:r>
        <w:rPr>
          <w:rFonts w:ascii="Tahoma" w:hAnsi="Tahoma" w:cs="Tahoma"/>
        </w:rPr>
        <w:t>ț</w:t>
      </w:r>
      <w:r>
        <w:t>a acestuia prin luminile de avarie, triunghiurile de semnalizare, etc.;</w:t>
      </w:r>
    </w:p>
    <w:p w14:paraId="47522136"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lastRenderedPageBreak/>
        <w:t>-  completează foaia de parcurs cu urmatoarele date: total kilometri parcur</w:t>
      </w:r>
      <w:r>
        <w:rPr>
          <w:rFonts w:ascii="Tahoma" w:hAnsi="Tahoma" w:cs="Tahoma"/>
        </w:rPr>
        <w:t>ș</w:t>
      </w:r>
      <w:r>
        <w:t xml:space="preserve">i în ziua respectivă, starea tehnică a autovehiculului, cantitatea de combustibil alimentată </w:t>
      </w:r>
      <w:r>
        <w:rPr>
          <w:rFonts w:ascii="Tahoma" w:hAnsi="Tahoma" w:cs="Tahoma"/>
        </w:rPr>
        <w:t>ș</w:t>
      </w:r>
      <w:r>
        <w:t xml:space="preserve">i data alimentării, dacă este cazul, adnotări la rubrica </w:t>
      </w:r>
      <w:r>
        <w:rPr>
          <w:i/>
        </w:rPr>
        <w:t xml:space="preserve">Notări ale </w:t>
      </w:r>
      <w:r>
        <w:rPr>
          <w:rFonts w:ascii="Tahoma" w:hAnsi="Tahoma" w:cs="Tahoma"/>
          <w:i/>
        </w:rPr>
        <w:t>ș</w:t>
      </w:r>
      <w:r>
        <w:rPr>
          <w:i/>
        </w:rPr>
        <w:t>oferului</w:t>
      </w:r>
      <w:r>
        <w:t xml:space="preserve"> cu privire la comportamentul autovehiculului în timpul deplasări, semnătura soferului, iar pe verso se completează rubricile corespunzătoare destina</w:t>
      </w:r>
      <w:r>
        <w:rPr>
          <w:rFonts w:ascii="Tahoma" w:hAnsi="Tahoma" w:cs="Tahoma"/>
        </w:rPr>
        <w:t>ț</w:t>
      </w:r>
      <w:r>
        <w:t xml:space="preserve">iilor, datelor </w:t>
      </w:r>
      <w:r>
        <w:rPr>
          <w:rFonts w:ascii="Tahoma" w:hAnsi="Tahoma" w:cs="Tahoma"/>
        </w:rPr>
        <w:t>ș</w:t>
      </w:r>
      <w:r>
        <w:t xml:space="preserve">i orelor plecărilor </w:t>
      </w:r>
      <w:r>
        <w:rPr>
          <w:rFonts w:ascii="Tahoma" w:hAnsi="Tahoma" w:cs="Tahoma"/>
        </w:rPr>
        <w:t>ș</w:t>
      </w:r>
      <w:r>
        <w:t>i sosirilor la acestea, numărul kilometrilor parcur</w:t>
      </w:r>
      <w:r>
        <w:rPr>
          <w:rFonts w:ascii="Tahoma" w:hAnsi="Tahoma" w:cs="Tahoma"/>
        </w:rPr>
        <w:t>ș</w:t>
      </w:r>
      <w:r>
        <w:t xml:space="preserve">i </w:t>
      </w:r>
      <w:r>
        <w:rPr>
          <w:rFonts w:ascii="Tahoma" w:hAnsi="Tahoma" w:cs="Tahoma"/>
        </w:rPr>
        <w:t>ș</w:t>
      </w:r>
      <w:r>
        <w:t>i semnătura beneficiarilor cursei;</w:t>
      </w:r>
    </w:p>
    <w:p w14:paraId="34D0FC3E"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răspunde pentru realitatea datelor înscrise în foaia de parcurs, calculul consumului normat de carburan</w:t>
      </w:r>
      <w:r>
        <w:rPr>
          <w:rFonts w:ascii="Tahoma" w:hAnsi="Tahoma" w:cs="Tahoma"/>
        </w:rPr>
        <w:t>ț</w:t>
      </w:r>
      <w:r>
        <w:t xml:space="preserve">i se face luând în considerare prevederile Ordinului ministrului transporturilor </w:t>
      </w:r>
      <w:r>
        <w:rPr>
          <w:rFonts w:ascii="Tahoma" w:hAnsi="Tahoma" w:cs="Tahoma"/>
        </w:rPr>
        <w:t>ș</w:t>
      </w:r>
      <w:r>
        <w:t>i telecomunica</w:t>
      </w:r>
      <w:r>
        <w:rPr>
          <w:rFonts w:ascii="Tahoma" w:hAnsi="Tahoma" w:cs="Tahoma"/>
        </w:rPr>
        <w:t>ț</w:t>
      </w:r>
      <w:r>
        <w:t>iilor nr. 14 / 1982;</w:t>
      </w:r>
    </w:p>
    <w:p w14:paraId="5069B861"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xml:space="preserve">-  în cazul producerii unui eveniment rutier care a avut ca rezultat avarierea autovehiculului, </w:t>
      </w:r>
      <w:r>
        <w:rPr>
          <w:rFonts w:ascii="Tahoma" w:hAnsi="Tahoma" w:cs="Tahoma"/>
        </w:rPr>
        <w:t>ș</w:t>
      </w:r>
      <w:r>
        <w:t>oferul aflat în acel moment la volan, întocme</w:t>
      </w:r>
      <w:r>
        <w:rPr>
          <w:rFonts w:ascii="Tahoma" w:hAnsi="Tahoma" w:cs="Tahoma"/>
        </w:rPr>
        <w:t>ș</w:t>
      </w:r>
      <w:r>
        <w:t>te, în completarea procesului verbal încheiat de organele de poli</w:t>
      </w:r>
      <w:r>
        <w:rPr>
          <w:rFonts w:ascii="Tahoma" w:hAnsi="Tahoma" w:cs="Tahoma"/>
        </w:rPr>
        <w:t>ț</w:t>
      </w:r>
      <w:r>
        <w:t>ie, o notă de rela</w:t>
      </w:r>
      <w:r>
        <w:rPr>
          <w:rFonts w:ascii="Tahoma" w:hAnsi="Tahoma" w:cs="Tahoma"/>
        </w:rPr>
        <w:t>ț</w:t>
      </w:r>
      <w:r>
        <w:t>ii, în care face o descriere detaliată a desfă</w:t>
      </w:r>
      <w:r>
        <w:rPr>
          <w:rFonts w:ascii="Tahoma" w:hAnsi="Tahoma" w:cs="Tahoma"/>
        </w:rPr>
        <w:t>ș</w:t>
      </w:r>
      <w:r>
        <w:t xml:space="preserve">urării evenimentului rutier </w:t>
      </w:r>
      <w:r>
        <w:rPr>
          <w:rFonts w:ascii="Tahoma" w:hAnsi="Tahoma" w:cs="Tahoma"/>
        </w:rPr>
        <w:t>ș</w:t>
      </w:r>
      <w:r>
        <w:t>i a cauzelor care au dus la producerea acestuia;</w:t>
      </w:r>
    </w:p>
    <w:p w14:paraId="02D343A0"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întocme</w:t>
      </w:r>
      <w:r>
        <w:rPr>
          <w:rFonts w:ascii="Tahoma" w:hAnsi="Tahoma" w:cs="Tahoma"/>
        </w:rPr>
        <w:t>ș</w:t>
      </w:r>
      <w:r>
        <w:t xml:space="preserve">te, semnează </w:t>
      </w:r>
      <w:r>
        <w:rPr>
          <w:rFonts w:ascii="Tahoma" w:hAnsi="Tahoma" w:cs="Tahoma"/>
        </w:rPr>
        <w:t>ș</w:t>
      </w:r>
      <w:r>
        <w:t>i răspunde de corectitudinea datelor men</w:t>
      </w:r>
      <w:r>
        <w:rPr>
          <w:rFonts w:ascii="Tahoma" w:hAnsi="Tahoma" w:cs="Tahoma"/>
        </w:rPr>
        <w:t>ț</w:t>
      </w:r>
      <w:r>
        <w:t>ionate în foile de parcurs;</w:t>
      </w:r>
    </w:p>
    <w:p w14:paraId="7DD5F131" w14:textId="77777777" w:rsidR="0057244F" w:rsidRDefault="0057244F" w:rsidP="008C2283">
      <w:pPr>
        <w:widowControl w:val="0"/>
        <w:numPr>
          <w:ilvl w:val="0"/>
          <w:numId w:val="17"/>
        </w:numPr>
        <w:tabs>
          <w:tab w:val="clear" w:pos="1140"/>
          <w:tab w:val="left" w:pos="0"/>
          <w:tab w:val="left" w:pos="1035"/>
          <w:tab w:val="num" w:pos="1980"/>
        </w:tabs>
        <w:suppressAutoHyphens/>
        <w:ind w:left="0" w:firstLine="284"/>
        <w:jc w:val="both"/>
      </w:pPr>
      <w:r>
        <w:t>-  răspunde de menţinerea autovehiculului în bună stare de funcţionare;</w:t>
      </w:r>
    </w:p>
    <w:p w14:paraId="1392DB1E" w14:textId="77777777" w:rsidR="0057244F" w:rsidRDefault="0057244F" w:rsidP="008C2283">
      <w:pPr>
        <w:widowControl w:val="0"/>
        <w:tabs>
          <w:tab w:val="left" w:pos="0"/>
          <w:tab w:val="left" w:pos="990"/>
          <w:tab w:val="num" w:pos="1980"/>
        </w:tabs>
        <w:suppressAutoHyphens/>
        <w:ind w:firstLine="284"/>
        <w:jc w:val="both"/>
      </w:pPr>
      <w:r>
        <w:t>-  verifică înainte de începerea lucrului starea tehnică a autovehiculului şi  înştiinţează imediat şeful ierarhic de defecţiunile constatate;</w:t>
      </w:r>
    </w:p>
    <w:p w14:paraId="03ECD11D" w14:textId="77777777" w:rsidR="0057244F" w:rsidRDefault="0057244F" w:rsidP="008C2283">
      <w:pPr>
        <w:widowControl w:val="0"/>
        <w:tabs>
          <w:tab w:val="left" w:pos="0"/>
          <w:tab w:val="left" w:pos="1020"/>
          <w:tab w:val="num" w:pos="1980"/>
        </w:tabs>
        <w:suppressAutoHyphens/>
        <w:spacing w:line="100" w:lineRule="atLeast"/>
        <w:ind w:firstLine="284"/>
        <w:jc w:val="both"/>
      </w:pPr>
      <w:r>
        <w:t>- sesizează compartimentul administrativ pentru procurarea materialelor, pieselor de schimb şi combustibilului de care are nevoie, încadrându-se în baremul lunar stabilit;</w:t>
      </w:r>
    </w:p>
    <w:p w14:paraId="2F1EF664" w14:textId="77777777" w:rsidR="0057244F" w:rsidRDefault="0057244F" w:rsidP="008C2283">
      <w:pPr>
        <w:widowControl w:val="0"/>
        <w:tabs>
          <w:tab w:val="left" w:pos="0"/>
          <w:tab w:val="left" w:pos="1020"/>
          <w:tab w:val="num" w:pos="1980"/>
        </w:tabs>
        <w:suppressAutoHyphens/>
        <w:spacing w:line="100" w:lineRule="atLeast"/>
        <w:ind w:firstLine="284"/>
        <w:jc w:val="both"/>
      </w:pPr>
      <w:r>
        <w:t>- cunoa</w:t>
      </w:r>
      <w:r>
        <w:rPr>
          <w:rFonts w:ascii="Tahoma" w:hAnsi="Tahoma" w:cs="Tahoma"/>
        </w:rPr>
        <w:t>ș</w:t>
      </w:r>
      <w:r>
        <w:t>te regulile de circulaţie, precum şi legislaţia în vigoare cu privire la circulaţia pe drumurile publice;</w:t>
      </w:r>
    </w:p>
    <w:p w14:paraId="51DF1E4A" w14:textId="77777777" w:rsidR="0057244F" w:rsidRDefault="0057244F" w:rsidP="008C2283">
      <w:pPr>
        <w:widowControl w:val="0"/>
        <w:numPr>
          <w:ilvl w:val="0"/>
          <w:numId w:val="20"/>
        </w:numPr>
        <w:tabs>
          <w:tab w:val="clear" w:pos="432"/>
          <w:tab w:val="left" w:pos="0"/>
          <w:tab w:val="left" w:pos="1020"/>
          <w:tab w:val="num" w:pos="1980"/>
        </w:tabs>
        <w:suppressAutoHyphens/>
        <w:spacing w:line="100" w:lineRule="atLeast"/>
        <w:ind w:left="0" w:firstLine="284"/>
        <w:jc w:val="both"/>
        <w:rPr>
          <w:lang w:val="es-ES"/>
        </w:rPr>
      </w:pPr>
      <w:r>
        <w:t>-  remedieză defecţiunile apărute la autovehiculul din dotare ( în măsura în care acest lucru este posibil ) şi  menţine curăţenia în autovehicul;</w:t>
      </w:r>
    </w:p>
    <w:p w14:paraId="7799CD0E" w14:textId="77777777" w:rsidR="0057244F" w:rsidRDefault="0057244F" w:rsidP="008C2283">
      <w:pPr>
        <w:widowControl w:val="0"/>
        <w:tabs>
          <w:tab w:val="left" w:pos="0"/>
          <w:tab w:val="left" w:pos="1020"/>
          <w:tab w:val="num" w:pos="1980"/>
        </w:tabs>
        <w:suppressAutoHyphens/>
        <w:spacing w:line="100" w:lineRule="atLeast"/>
        <w:ind w:firstLine="284"/>
        <w:jc w:val="both"/>
        <w:rPr>
          <w:lang w:val="pt-BR"/>
        </w:rPr>
      </w:pPr>
      <w:r>
        <w:rPr>
          <w:lang w:val="es-ES"/>
        </w:rPr>
        <w:t xml:space="preserve">-  </w:t>
      </w:r>
      <w:proofErr w:type="spellStart"/>
      <w:r>
        <w:rPr>
          <w:lang w:val="es-ES"/>
        </w:rPr>
        <w:t>asigură</w:t>
      </w:r>
      <w:proofErr w:type="spellEnd"/>
      <w:r>
        <w:rPr>
          <w:lang w:val="es-ES"/>
        </w:rPr>
        <w:t xml:space="preserve"> </w:t>
      </w:r>
      <w:proofErr w:type="spellStart"/>
      <w:r>
        <w:rPr>
          <w:lang w:val="es-ES"/>
        </w:rPr>
        <w:t>transportul</w:t>
      </w:r>
      <w:proofErr w:type="spellEnd"/>
      <w:r>
        <w:rPr>
          <w:lang w:val="es-ES"/>
        </w:rPr>
        <w:t xml:space="preserve"> </w:t>
      </w:r>
      <w:proofErr w:type="spellStart"/>
      <w:r>
        <w:rPr>
          <w:lang w:val="es-ES"/>
        </w:rPr>
        <w:t>materialelor</w:t>
      </w:r>
      <w:proofErr w:type="spellEnd"/>
      <w:r>
        <w:rPr>
          <w:lang w:val="es-ES"/>
        </w:rPr>
        <w:t xml:space="preserve"> de la </w:t>
      </w:r>
      <w:proofErr w:type="spellStart"/>
      <w:r>
        <w:rPr>
          <w:lang w:val="es-ES"/>
        </w:rPr>
        <w:t>locul</w:t>
      </w:r>
      <w:proofErr w:type="spellEnd"/>
      <w:r>
        <w:rPr>
          <w:lang w:val="es-ES"/>
        </w:rPr>
        <w:t xml:space="preserve"> </w:t>
      </w:r>
      <w:proofErr w:type="spellStart"/>
      <w:r>
        <w:rPr>
          <w:lang w:val="es-ES"/>
        </w:rPr>
        <w:t>achiziţionării</w:t>
      </w:r>
      <w:proofErr w:type="spellEnd"/>
      <w:r>
        <w:rPr>
          <w:lang w:val="es-ES"/>
        </w:rPr>
        <w:t xml:space="preserve"> la </w:t>
      </w:r>
      <w:proofErr w:type="spellStart"/>
      <w:r>
        <w:rPr>
          <w:lang w:val="es-ES"/>
        </w:rPr>
        <w:t>unitate</w:t>
      </w:r>
      <w:proofErr w:type="spellEnd"/>
      <w:r>
        <w:rPr>
          <w:lang w:val="es-ES"/>
        </w:rPr>
        <w:t xml:space="preserve">, </w:t>
      </w:r>
      <w:proofErr w:type="spellStart"/>
      <w:r>
        <w:rPr>
          <w:lang w:val="es-ES"/>
        </w:rPr>
        <w:t>când</w:t>
      </w:r>
      <w:proofErr w:type="spellEnd"/>
      <w:r>
        <w:rPr>
          <w:lang w:val="es-ES"/>
        </w:rPr>
        <w:t xml:space="preserve"> este </w:t>
      </w:r>
      <w:proofErr w:type="spellStart"/>
      <w:r>
        <w:rPr>
          <w:lang w:val="es-ES"/>
        </w:rPr>
        <w:t>cazul</w:t>
      </w:r>
      <w:proofErr w:type="spellEnd"/>
      <w:r>
        <w:rPr>
          <w:lang w:val="es-ES"/>
        </w:rPr>
        <w:t xml:space="preserve">; </w:t>
      </w:r>
    </w:p>
    <w:p w14:paraId="625C798F" w14:textId="77777777" w:rsidR="0057244F" w:rsidRDefault="0057244F" w:rsidP="008C2283">
      <w:pPr>
        <w:widowControl w:val="0"/>
        <w:tabs>
          <w:tab w:val="left" w:pos="0"/>
          <w:tab w:val="left" w:pos="1020"/>
          <w:tab w:val="num" w:pos="1980"/>
        </w:tabs>
        <w:suppressAutoHyphens/>
        <w:spacing w:line="100" w:lineRule="atLeast"/>
        <w:ind w:firstLine="284"/>
        <w:jc w:val="both"/>
        <w:rPr>
          <w:lang w:val="en-US"/>
        </w:rPr>
      </w:pPr>
      <w:r>
        <w:rPr>
          <w:lang w:val="pt-BR"/>
        </w:rPr>
        <w:t>-  efectuează verificarea tehnică a autovehiculului;</w:t>
      </w:r>
    </w:p>
    <w:p w14:paraId="10B05D4F" w14:textId="77777777" w:rsidR="0057244F" w:rsidRDefault="0057244F" w:rsidP="008C2283">
      <w:pPr>
        <w:widowControl w:val="0"/>
        <w:tabs>
          <w:tab w:val="left" w:pos="0"/>
          <w:tab w:val="left" w:pos="1020"/>
        </w:tabs>
        <w:suppressAutoHyphens/>
        <w:spacing w:line="100" w:lineRule="atLeast"/>
        <w:ind w:firstLine="284"/>
        <w:jc w:val="both"/>
      </w:pPr>
      <w:r>
        <w:t xml:space="preserve">-  asigură deplasarea salariaţilor unităţii pentru rezolvarea problemelor de serviciu; </w:t>
      </w:r>
    </w:p>
    <w:p w14:paraId="58F86AED" w14:textId="77777777" w:rsidR="0057244F" w:rsidRDefault="0057244F" w:rsidP="008C2283">
      <w:pPr>
        <w:widowControl w:val="0"/>
        <w:tabs>
          <w:tab w:val="left" w:pos="0"/>
          <w:tab w:val="left" w:pos="1020"/>
          <w:tab w:val="num" w:pos="1980"/>
        </w:tabs>
        <w:suppressAutoHyphens/>
        <w:spacing w:line="100" w:lineRule="atLeast"/>
        <w:ind w:firstLine="284"/>
        <w:jc w:val="both"/>
      </w:pPr>
      <w:r>
        <w:t>-  urmăreşte dacă s-au plătit taxele obligatorii pentru autovehiculul din dotare;</w:t>
      </w:r>
    </w:p>
    <w:p w14:paraId="4D2AEE06" w14:textId="77777777" w:rsidR="0057244F" w:rsidRDefault="0057244F" w:rsidP="008C2283">
      <w:pPr>
        <w:widowControl w:val="0"/>
        <w:tabs>
          <w:tab w:val="left" w:pos="0"/>
          <w:tab w:val="left" w:pos="1020"/>
        </w:tabs>
        <w:suppressAutoHyphens/>
        <w:spacing w:line="100" w:lineRule="atLeast"/>
        <w:ind w:firstLine="284"/>
        <w:jc w:val="both"/>
        <w:rPr>
          <w:lang w:val="it-IT"/>
        </w:rPr>
      </w:pPr>
      <w:r>
        <w:t>-  urmare</w:t>
      </w:r>
      <w:r>
        <w:rPr>
          <w:rFonts w:ascii="Tahoma" w:hAnsi="Tahoma" w:cs="Tahoma"/>
        </w:rPr>
        <w:t>ș</w:t>
      </w:r>
      <w:r>
        <w:t>te consumul de combustibil conform normelor legale în vigoare;</w:t>
      </w:r>
    </w:p>
    <w:p w14:paraId="02FA338D" w14:textId="77777777" w:rsidR="0057244F" w:rsidRDefault="0057244F" w:rsidP="008C2283">
      <w:pPr>
        <w:widowControl w:val="0"/>
        <w:tabs>
          <w:tab w:val="left" w:pos="0"/>
          <w:tab w:val="left" w:pos="1020"/>
        </w:tabs>
        <w:suppressAutoHyphens/>
        <w:spacing w:line="100" w:lineRule="atLeast"/>
        <w:ind w:firstLine="284"/>
        <w:jc w:val="both"/>
        <w:rPr>
          <w:lang w:val="es-ES"/>
        </w:rPr>
      </w:pPr>
      <w:r>
        <w:rPr>
          <w:lang w:val="it-IT"/>
        </w:rPr>
        <w:t xml:space="preserve">-  informeaza </w:t>
      </w:r>
      <w:r>
        <w:rPr>
          <w:rFonts w:ascii="Tahoma" w:hAnsi="Tahoma" w:cs="Tahoma"/>
          <w:lang w:val="it-IT"/>
        </w:rPr>
        <w:t>ș</w:t>
      </w:r>
      <w:r>
        <w:rPr>
          <w:lang w:val="it-IT"/>
        </w:rPr>
        <w:t>eful ierarhic despre eventualele depă</w:t>
      </w:r>
      <w:r>
        <w:rPr>
          <w:rFonts w:ascii="Tahoma" w:hAnsi="Tahoma" w:cs="Tahoma"/>
          <w:lang w:val="it-IT"/>
        </w:rPr>
        <w:t>ș</w:t>
      </w:r>
      <w:r>
        <w:rPr>
          <w:lang w:val="it-IT"/>
        </w:rPr>
        <w:t>iri ale consumului;</w:t>
      </w:r>
    </w:p>
    <w:p w14:paraId="539853C1" w14:textId="77777777" w:rsidR="0057244F" w:rsidRDefault="0057244F" w:rsidP="008C2283">
      <w:pPr>
        <w:widowControl w:val="0"/>
        <w:tabs>
          <w:tab w:val="left" w:pos="0"/>
          <w:tab w:val="left" w:pos="1020"/>
          <w:tab w:val="num" w:pos="1980"/>
        </w:tabs>
        <w:suppressAutoHyphens/>
        <w:spacing w:line="100" w:lineRule="atLeast"/>
        <w:ind w:firstLine="284"/>
        <w:jc w:val="both"/>
        <w:rPr>
          <w:lang w:val="es-ES"/>
        </w:rPr>
      </w:pPr>
      <w:r>
        <w:rPr>
          <w:lang w:val="es-ES"/>
        </w:rPr>
        <w:t xml:space="preserve">-  </w:t>
      </w:r>
      <w:proofErr w:type="spellStart"/>
      <w:r>
        <w:rPr>
          <w:lang w:val="es-ES"/>
        </w:rPr>
        <w:t>asigură</w:t>
      </w:r>
      <w:proofErr w:type="spellEnd"/>
      <w:r>
        <w:rPr>
          <w:lang w:val="es-ES"/>
        </w:rPr>
        <w:t xml:space="preserve"> </w:t>
      </w:r>
      <w:proofErr w:type="spellStart"/>
      <w:r>
        <w:rPr>
          <w:lang w:val="es-ES"/>
        </w:rPr>
        <w:t>transportul</w:t>
      </w:r>
      <w:proofErr w:type="spellEnd"/>
      <w:r>
        <w:rPr>
          <w:lang w:val="es-ES"/>
        </w:rPr>
        <w:t xml:space="preserve"> </w:t>
      </w:r>
      <w:proofErr w:type="spellStart"/>
      <w:r>
        <w:rPr>
          <w:lang w:val="es-ES"/>
        </w:rPr>
        <w:t>beneficiarilor</w:t>
      </w:r>
      <w:proofErr w:type="spellEnd"/>
      <w:r>
        <w:rPr>
          <w:lang w:val="es-ES"/>
        </w:rPr>
        <w:t xml:space="preserve"> la </w:t>
      </w:r>
      <w:proofErr w:type="spellStart"/>
      <w:r>
        <w:rPr>
          <w:lang w:val="es-ES"/>
        </w:rPr>
        <w:t>spital</w:t>
      </w:r>
      <w:proofErr w:type="spellEnd"/>
      <w:r>
        <w:rPr>
          <w:lang w:val="es-ES"/>
        </w:rPr>
        <w:t xml:space="preserve">, </w:t>
      </w:r>
      <w:proofErr w:type="spellStart"/>
      <w:r>
        <w:rPr>
          <w:lang w:val="es-ES"/>
        </w:rPr>
        <w:t>medic</w:t>
      </w:r>
      <w:proofErr w:type="spellEnd"/>
      <w:r>
        <w:rPr>
          <w:lang w:val="es-ES"/>
        </w:rPr>
        <w:t>, S.P.C.L.E.P etc.;</w:t>
      </w:r>
    </w:p>
    <w:p w14:paraId="15D2016A" w14:textId="77777777" w:rsidR="0057244F" w:rsidRDefault="0057244F" w:rsidP="008C2283">
      <w:pPr>
        <w:widowControl w:val="0"/>
        <w:tabs>
          <w:tab w:val="left" w:pos="0"/>
          <w:tab w:val="left" w:pos="1020"/>
          <w:tab w:val="num" w:pos="1980"/>
        </w:tabs>
        <w:suppressAutoHyphens/>
        <w:spacing w:line="100" w:lineRule="atLeast"/>
        <w:ind w:firstLine="284"/>
        <w:jc w:val="both"/>
        <w:rPr>
          <w:lang w:val="en-US"/>
        </w:rPr>
      </w:pPr>
      <w:r>
        <w:rPr>
          <w:lang w:val="es-ES"/>
        </w:rPr>
        <w:t xml:space="preserve">-  </w:t>
      </w:r>
      <w:proofErr w:type="spellStart"/>
      <w:r>
        <w:rPr>
          <w:lang w:val="es-ES"/>
        </w:rPr>
        <w:t>pleacă</w:t>
      </w:r>
      <w:proofErr w:type="spellEnd"/>
      <w:r>
        <w:rPr>
          <w:lang w:val="es-ES"/>
        </w:rPr>
        <w:t xml:space="preserve"> </w:t>
      </w:r>
      <w:proofErr w:type="spellStart"/>
      <w:r>
        <w:rPr>
          <w:lang w:val="es-ES"/>
        </w:rPr>
        <w:t>doar</w:t>
      </w:r>
      <w:proofErr w:type="spellEnd"/>
      <w:r>
        <w:rPr>
          <w:lang w:val="es-ES"/>
        </w:rPr>
        <w:t xml:space="preserve"> </w:t>
      </w:r>
      <w:proofErr w:type="spellStart"/>
      <w:r>
        <w:rPr>
          <w:lang w:val="es-ES"/>
        </w:rPr>
        <w:t>cu</w:t>
      </w:r>
      <w:proofErr w:type="spellEnd"/>
      <w:r>
        <w:rPr>
          <w:lang w:val="es-ES"/>
        </w:rPr>
        <w:t xml:space="preserve"> </w:t>
      </w:r>
      <w:proofErr w:type="spellStart"/>
      <w:r>
        <w:rPr>
          <w:lang w:val="es-ES"/>
        </w:rPr>
        <w:t>foaie</w:t>
      </w:r>
      <w:proofErr w:type="spellEnd"/>
      <w:r>
        <w:rPr>
          <w:lang w:val="es-ES"/>
        </w:rPr>
        <w:t xml:space="preserve"> de </w:t>
      </w:r>
      <w:proofErr w:type="spellStart"/>
      <w:r>
        <w:rPr>
          <w:lang w:val="es-ES"/>
        </w:rPr>
        <w:t>parcus</w:t>
      </w:r>
      <w:proofErr w:type="spellEnd"/>
      <w:r>
        <w:rPr>
          <w:lang w:val="es-ES"/>
        </w:rPr>
        <w:t xml:space="preserve">, </w:t>
      </w:r>
      <w:proofErr w:type="spellStart"/>
      <w:r>
        <w:rPr>
          <w:lang w:val="es-ES"/>
        </w:rPr>
        <w:t>ordin</w:t>
      </w:r>
      <w:proofErr w:type="spellEnd"/>
      <w:r>
        <w:rPr>
          <w:lang w:val="es-ES"/>
        </w:rPr>
        <w:t xml:space="preserve"> de </w:t>
      </w:r>
      <w:proofErr w:type="spellStart"/>
      <w:r>
        <w:rPr>
          <w:lang w:val="es-ES"/>
        </w:rPr>
        <w:t>deplasare</w:t>
      </w:r>
      <w:proofErr w:type="spellEnd"/>
      <w:r>
        <w:rPr>
          <w:lang w:val="es-ES"/>
        </w:rPr>
        <w:t xml:space="preserve">; </w:t>
      </w:r>
      <w:proofErr w:type="spellStart"/>
      <w:r>
        <w:rPr>
          <w:lang w:val="es-ES"/>
        </w:rPr>
        <w:t>vizate</w:t>
      </w:r>
      <w:proofErr w:type="spellEnd"/>
      <w:r>
        <w:rPr>
          <w:lang w:val="es-ES"/>
        </w:rPr>
        <w:t xml:space="preserve"> de </w:t>
      </w:r>
      <w:proofErr w:type="spellStart"/>
      <w:r>
        <w:rPr>
          <w:rFonts w:ascii="Tahoma" w:hAnsi="Tahoma" w:cs="Tahoma"/>
          <w:lang w:val="es-ES"/>
        </w:rPr>
        <w:t>ș</w:t>
      </w:r>
      <w:r>
        <w:rPr>
          <w:lang w:val="es-ES"/>
        </w:rPr>
        <w:t>eful</w:t>
      </w:r>
      <w:proofErr w:type="spellEnd"/>
      <w:r>
        <w:rPr>
          <w:lang w:val="es-ES"/>
        </w:rPr>
        <w:t xml:space="preserve"> de </w:t>
      </w:r>
      <w:proofErr w:type="spellStart"/>
      <w:r>
        <w:rPr>
          <w:lang w:val="es-ES"/>
        </w:rPr>
        <w:t>centru</w:t>
      </w:r>
      <w:proofErr w:type="spellEnd"/>
      <w:r>
        <w:rPr>
          <w:lang w:val="es-ES"/>
        </w:rPr>
        <w:t>;</w:t>
      </w:r>
    </w:p>
    <w:p w14:paraId="348CF203" w14:textId="77777777" w:rsidR="0057244F" w:rsidRDefault="0057244F" w:rsidP="008C2283">
      <w:pPr>
        <w:widowControl w:val="0"/>
        <w:tabs>
          <w:tab w:val="left" w:pos="0"/>
          <w:tab w:val="left" w:pos="1020"/>
          <w:tab w:val="num" w:pos="1980"/>
        </w:tabs>
        <w:suppressAutoHyphens/>
        <w:spacing w:line="100" w:lineRule="atLeast"/>
        <w:ind w:firstLine="284"/>
        <w:jc w:val="both"/>
      </w:pPr>
      <w:r>
        <w:t>- completează zilnic foaia de parcurs conform dispozi</w:t>
      </w:r>
      <w:r>
        <w:rPr>
          <w:rFonts w:ascii="Tahoma" w:hAnsi="Tahoma" w:cs="Tahoma"/>
        </w:rPr>
        <w:t>ț</w:t>
      </w:r>
      <w:r>
        <w:t>iilor legale, iar la terminarea programului  sau cel mai tarziu a doua zi o va preda  la serviciul contabilitate;</w:t>
      </w:r>
    </w:p>
    <w:p w14:paraId="1E2D20E7" w14:textId="77777777" w:rsidR="0057244F" w:rsidRDefault="0057244F" w:rsidP="008C2283">
      <w:pPr>
        <w:widowControl w:val="0"/>
        <w:tabs>
          <w:tab w:val="left" w:pos="0"/>
          <w:tab w:val="left" w:pos="1020"/>
          <w:tab w:val="num" w:pos="1980"/>
        </w:tabs>
        <w:suppressAutoHyphens/>
        <w:spacing w:line="100" w:lineRule="atLeast"/>
        <w:ind w:firstLine="284"/>
        <w:jc w:val="both"/>
      </w:pPr>
      <w:r>
        <w:t>- conduce cu pruden</w:t>
      </w:r>
      <w:r>
        <w:rPr>
          <w:rFonts w:ascii="Tahoma" w:hAnsi="Tahoma" w:cs="Tahoma"/>
        </w:rPr>
        <w:t>ț</w:t>
      </w:r>
      <w:r>
        <w:t>ă  pentru a nu pune în pericol atât  via</w:t>
      </w:r>
      <w:r>
        <w:rPr>
          <w:rFonts w:ascii="Tahoma" w:hAnsi="Tahoma" w:cs="Tahoma"/>
        </w:rPr>
        <w:t>ț</w:t>
      </w:r>
      <w:r>
        <w:t xml:space="preserve">a proprie cât  </w:t>
      </w:r>
      <w:r>
        <w:rPr>
          <w:rFonts w:ascii="Tahoma" w:hAnsi="Tahoma" w:cs="Tahoma"/>
        </w:rPr>
        <w:t>ș</w:t>
      </w:r>
      <w:r>
        <w:t>i a celor din autovehicul;</w:t>
      </w:r>
      <w:r>
        <w:rPr>
          <w:lang w:val="pt-BR"/>
        </w:rPr>
        <w:t xml:space="preserve"> </w:t>
      </w:r>
    </w:p>
    <w:p w14:paraId="44540028" w14:textId="77777777" w:rsidR="0057244F" w:rsidRDefault="0057244F" w:rsidP="008C2283">
      <w:pPr>
        <w:widowControl w:val="0"/>
        <w:tabs>
          <w:tab w:val="left" w:pos="0"/>
          <w:tab w:val="left" w:pos="1020"/>
          <w:tab w:val="num" w:pos="1980"/>
        </w:tabs>
        <w:suppressAutoHyphens/>
        <w:spacing w:line="100" w:lineRule="atLeast"/>
        <w:ind w:firstLine="284"/>
        <w:jc w:val="both"/>
      </w:pPr>
      <w:r>
        <w:t>- nu permite introducerea băuturilor alcoolice în unitate, nu consumă alcool în timpul programului, fumează în locuri special amenajate;</w:t>
      </w:r>
    </w:p>
    <w:p w14:paraId="6596C7E2" w14:textId="77777777" w:rsidR="0057244F" w:rsidRPr="00AD29F6" w:rsidRDefault="0057244F" w:rsidP="008C2283">
      <w:pPr>
        <w:widowControl w:val="0"/>
        <w:tabs>
          <w:tab w:val="left" w:pos="0"/>
          <w:tab w:val="left" w:pos="1005"/>
          <w:tab w:val="num" w:pos="1980"/>
        </w:tabs>
        <w:suppressAutoHyphens/>
        <w:spacing w:line="100" w:lineRule="atLeast"/>
        <w:ind w:firstLine="284"/>
        <w:jc w:val="both"/>
        <w:rPr>
          <w:color w:val="000000"/>
          <w:lang w:val="en-US"/>
        </w:rPr>
      </w:pPr>
      <w:r>
        <w:t xml:space="preserve">- respectă în totalitate prevederile Regulamentului de Ordine Interioară, Regulamentului de Organizare </w:t>
      </w:r>
      <w:r>
        <w:rPr>
          <w:rFonts w:ascii="Tahoma" w:hAnsi="Tahoma" w:cs="Tahoma"/>
        </w:rPr>
        <w:t>ș</w:t>
      </w:r>
      <w:r>
        <w:t>i Func</w:t>
      </w:r>
      <w:r>
        <w:rPr>
          <w:rFonts w:ascii="Tahoma" w:hAnsi="Tahoma" w:cs="Tahoma"/>
        </w:rPr>
        <w:t>ț</w:t>
      </w:r>
      <w:r>
        <w:t xml:space="preserve">ionare, Codului de Conduită </w:t>
      </w:r>
      <w:r>
        <w:rPr>
          <w:rFonts w:ascii="Tahoma" w:hAnsi="Tahoma" w:cs="Tahoma"/>
        </w:rPr>
        <w:t>ș</w:t>
      </w:r>
      <w:r>
        <w:t>i procedurile operationale specifice domeniului de activitate;</w:t>
      </w:r>
      <w:r>
        <w:rPr>
          <w:lang w:val="it-IT"/>
        </w:rPr>
        <w:t xml:space="preserve"> standardele specifice minime de calitate obligatorii(Ord. nr.82/2019-Anexa 1</w:t>
      </w:r>
      <w:r>
        <w:t>ş</w:t>
      </w:r>
      <w:r>
        <w:rPr>
          <w:lang w:val="it-IT"/>
        </w:rPr>
        <w:t>i 2)</w:t>
      </w:r>
      <w:r>
        <w:rPr>
          <w:lang w:val="en-US"/>
        </w:rPr>
        <w:t>;</w:t>
      </w:r>
    </w:p>
    <w:p w14:paraId="647F22A2" w14:textId="77777777" w:rsidR="0057244F" w:rsidRDefault="0057244F" w:rsidP="008C2283">
      <w:pPr>
        <w:widowControl w:val="0"/>
        <w:tabs>
          <w:tab w:val="left" w:pos="0"/>
          <w:tab w:val="left" w:pos="1005"/>
          <w:tab w:val="num" w:pos="1980"/>
        </w:tabs>
        <w:suppressAutoHyphens/>
        <w:spacing w:line="100" w:lineRule="atLeast"/>
        <w:ind w:firstLine="284"/>
        <w:jc w:val="both"/>
        <w:rPr>
          <w:color w:val="000000"/>
          <w:lang w:val="fr-FR"/>
        </w:rPr>
      </w:pPr>
      <w:r>
        <w:rPr>
          <w:color w:val="000000"/>
          <w:lang w:val="fr-FR"/>
        </w:rPr>
        <w:t xml:space="preserve">- este </w:t>
      </w:r>
      <w:proofErr w:type="spellStart"/>
      <w:r>
        <w:rPr>
          <w:color w:val="000000"/>
          <w:lang w:val="fr-FR"/>
        </w:rPr>
        <w:t>obligat</w:t>
      </w:r>
      <w:proofErr w:type="spellEnd"/>
      <w:r>
        <w:rPr>
          <w:color w:val="000000"/>
          <w:lang w:val="fr-FR"/>
        </w:rPr>
        <w:t xml:space="preserve"> </w:t>
      </w:r>
      <w:proofErr w:type="spellStart"/>
      <w:r>
        <w:rPr>
          <w:color w:val="000000"/>
          <w:lang w:val="fr-FR"/>
        </w:rPr>
        <w:t>să</w:t>
      </w:r>
      <w:proofErr w:type="spellEnd"/>
      <w:r>
        <w:rPr>
          <w:color w:val="000000"/>
          <w:lang w:val="fr-FR"/>
        </w:rPr>
        <w:t xml:space="preserve"> </w:t>
      </w:r>
      <w:proofErr w:type="spellStart"/>
      <w:r>
        <w:rPr>
          <w:color w:val="000000"/>
          <w:lang w:val="fr-FR"/>
        </w:rPr>
        <w:t>anunţe</w:t>
      </w:r>
      <w:proofErr w:type="spellEnd"/>
      <w:r>
        <w:rPr>
          <w:color w:val="000000"/>
          <w:lang w:val="fr-FR"/>
        </w:rPr>
        <w:t xml:space="preserve"> </w:t>
      </w:r>
      <w:proofErr w:type="spellStart"/>
      <w:r>
        <w:rPr>
          <w:color w:val="000000"/>
          <w:lang w:val="fr-FR"/>
        </w:rPr>
        <w:t>conducerea</w:t>
      </w:r>
      <w:proofErr w:type="spellEnd"/>
      <w:r>
        <w:rPr>
          <w:color w:val="000000"/>
          <w:lang w:val="fr-FR"/>
        </w:rPr>
        <w:t xml:space="preserve"> de </w:t>
      </w:r>
      <w:proofErr w:type="spellStart"/>
      <w:r>
        <w:rPr>
          <w:color w:val="000000"/>
          <w:lang w:val="fr-FR"/>
        </w:rPr>
        <w:t>orice</w:t>
      </w:r>
      <w:proofErr w:type="spellEnd"/>
      <w:r>
        <w:rPr>
          <w:color w:val="000000"/>
          <w:lang w:val="fr-FR"/>
        </w:rPr>
        <w:t xml:space="preserve"> </w:t>
      </w:r>
      <w:proofErr w:type="spellStart"/>
      <w:r>
        <w:rPr>
          <w:color w:val="000000"/>
          <w:lang w:val="fr-FR"/>
        </w:rPr>
        <w:t>modificare</w:t>
      </w:r>
      <w:proofErr w:type="spellEnd"/>
      <w:r>
        <w:rPr>
          <w:color w:val="000000"/>
          <w:lang w:val="fr-FR"/>
        </w:rPr>
        <w:t xml:space="preserve"> </w:t>
      </w:r>
      <w:proofErr w:type="spellStart"/>
      <w:r>
        <w:rPr>
          <w:color w:val="000000"/>
          <w:lang w:val="fr-FR"/>
        </w:rPr>
        <w:t>intervenită</w:t>
      </w:r>
      <w:proofErr w:type="spellEnd"/>
      <w:r>
        <w:rPr>
          <w:color w:val="000000"/>
          <w:lang w:val="fr-FR"/>
        </w:rPr>
        <w:t xml:space="preserve"> </w:t>
      </w:r>
      <w:proofErr w:type="spellStart"/>
      <w:r>
        <w:rPr>
          <w:color w:val="000000"/>
          <w:lang w:val="fr-FR"/>
        </w:rPr>
        <w:t>în</w:t>
      </w:r>
      <w:proofErr w:type="spellEnd"/>
      <w:r>
        <w:rPr>
          <w:color w:val="000000"/>
          <w:lang w:val="fr-FR"/>
        </w:rPr>
        <w:t xml:space="preserve"> </w:t>
      </w:r>
      <w:proofErr w:type="spellStart"/>
      <w:r>
        <w:rPr>
          <w:color w:val="000000"/>
          <w:lang w:val="fr-FR"/>
        </w:rPr>
        <w:t>starea</w:t>
      </w:r>
      <w:proofErr w:type="spellEnd"/>
      <w:r>
        <w:rPr>
          <w:color w:val="000000"/>
          <w:lang w:val="fr-FR"/>
        </w:rPr>
        <w:t xml:space="preserve"> sa de </w:t>
      </w:r>
      <w:proofErr w:type="spellStart"/>
      <w:r>
        <w:rPr>
          <w:color w:val="000000"/>
          <w:lang w:val="fr-FR"/>
        </w:rPr>
        <w:t>sănătate</w:t>
      </w:r>
      <w:proofErr w:type="spellEnd"/>
      <w:r>
        <w:rPr>
          <w:color w:val="000000"/>
          <w:lang w:val="fr-FR"/>
        </w:rPr>
        <w:t xml:space="preserve"> </w:t>
      </w:r>
      <w:proofErr w:type="spellStart"/>
      <w:r>
        <w:rPr>
          <w:color w:val="000000"/>
          <w:lang w:val="fr-FR"/>
        </w:rPr>
        <w:t>şi</w:t>
      </w:r>
      <w:proofErr w:type="spellEnd"/>
      <w:r>
        <w:rPr>
          <w:color w:val="000000"/>
          <w:lang w:val="fr-FR"/>
        </w:rPr>
        <w:t xml:space="preserve">             </w:t>
      </w:r>
      <w:proofErr w:type="spellStart"/>
      <w:r>
        <w:rPr>
          <w:color w:val="000000"/>
          <w:lang w:val="fr-FR"/>
        </w:rPr>
        <w:t>să</w:t>
      </w:r>
      <w:proofErr w:type="spellEnd"/>
      <w:r>
        <w:rPr>
          <w:color w:val="000000"/>
          <w:lang w:val="fr-FR"/>
        </w:rPr>
        <w:t xml:space="preserve"> nu se  </w:t>
      </w:r>
      <w:proofErr w:type="spellStart"/>
      <w:r>
        <w:rPr>
          <w:color w:val="000000"/>
          <w:lang w:val="fr-FR"/>
        </w:rPr>
        <w:t>prezinte</w:t>
      </w:r>
      <w:proofErr w:type="spellEnd"/>
      <w:r>
        <w:rPr>
          <w:color w:val="000000"/>
          <w:lang w:val="fr-FR"/>
        </w:rPr>
        <w:t xml:space="preserve"> la </w:t>
      </w:r>
      <w:proofErr w:type="spellStart"/>
      <w:r>
        <w:rPr>
          <w:color w:val="000000"/>
          <w:lang w:val="fr-FR"/>
        </w:rPr>
        <w:t>serviciu</w:t>
      </w:r>
      <w:proofErr w:type="spellEnd"/>
      <w:r>
        <w:rPr>
          <w:color w:val="000000"/>
          <w:lang w:val="fr-FR"/>
        </w:rPr>
        <w:t xml:space="preserve"> </w:t>
      </w:r>
      <w:proofErr w:type="spellStart"/>
      <w:r>
        <w:rPr>
          <w:color w:val="000000"/>
          <w:lang w:val="fr-FR"/>
        </w:rPr>
        <w:t>fără</w:t>
      </w:r>
      <w:proofErr w:type="spellEnd"/>
      <w:r>
        <w:rPr>
          <w:color w:val="000000"/>
          <w:lang w:val="fr-FR"/>
        </w:rPr>
        <w:t xml:space="preserve"> </w:t>
      </w:r>
      <w:proofErr w:type="spellStart"/>
      <w:r>
        <w:rPr>
          <w:color w:val="000000"/>
          <w:lang w:val="fr-FR"/>
        </w:rPr>
        <w:t>avizul</w:t>
      </w:r>
      <w:proofErr w:type="spellEnd"/>
      <w:r>
        <w:rPr>
          <w:color w:val="000000"/>
          <w:lang w:val="fr-FR"/>
        </w:rPr>
        <w:t xml:space="preserve"> </w:t>
      </w:r>
      <w:proofErr w:type="spellStart"/>
      <w:r>
        <w:rPr>
          <w:color w:val="000000"/>
          <w:lang w:val="fr-FR"/>
        </w:rPr>
        <w:t>medicului</w:t>
      </w:r>
      <w:proofErr w:type="spellEnd"/>
      <w:r>
        <w:rPr>
          <w:color w:val="000000"/>
          <w:lang w:val="fr-FR"/>
        </w:rPr>
        <w:t xml:space="preserve"> de </w:t>
      </w:r>
      <w:proofErr w:type="spellStart"/>
      <w:r>
        <w:rPr>
          <w:color w:val="000000"/>
          <w:lang w:val="fr-FR"/>
        </w:rPr>
        <w:t>medicina</w:t>
      </w:r>
      <w:proofErr w:type="spellEnd"/>
      <w:r>
        <w:rPr>
          <w:color w:val="000000"/>
          <w:lang w:val="fr-FR"/>
        </w:rPr>
        <w:t xml:space="preserve"> </w:t>
      </w:r>
      <w:proofErr w:type="spellStart"/>
      <w:r>
        <w:rPr>
          <w:color w:val="000000"/>
          <w:lang w:val="fr-FR"/>
        </w:rPr>
        <w:t>muncii</w:t>
      </w:r>
      <w:proofErr w:type="spellEnd"/>
      <w:r>
        <w:rPr>
          <w:color w:val="000000"/>
          <w:lang w:val="fr-FR"/>
        </w:rPr>
        <w:t>;</w:t>
      </w:r>
    </w:p>
    <w:p w14:paraId="7C609284" w14:textId="77777777" w:rsidR="0057244F" w:rsidRDefault="0057244F" w:rsidP="008C2283">
      <w:pPr>
        <w:tabs>
          <w:tab w:val="left" w:pos="0"/>
        </w:tabs>
        <w:suppressAutoHyphens/>
        <w:spacing w:line="100" w:lineRule="atLeast"/>
        <w:ind w:firstLine="284"/>
        <w:jc w:val="both"/>
        <w:rPr>
          <w:lang w:val="en-US"/>
        </w:rPr>
      </w:pPr>
      <w:r>
        <w:rPr>
          <w:lang w:val="it-IT"/>
        </w:rPr>
        <w:t>- respectă normele de S.S.M. si P.S.I. specifice fiecărei activităţi pe care o desfăşoară, pentru a evita accidentele sau alte evenimente nedorite;</w:t>
      </w:r>
    </w:p>
    <w:p w14:paraId="1FE1C0D9" w14:textId="77777777" w:rsidR="0057244F" w:rsidRDefault="0057244F" w:rsidP="008C2283">
      <w:pPr>
        <w:tabs>
          <w:tab w:val="left" w:pos="0"/>
        </w:tabs>
        <w:suppressAutoHyphens/>
        <w:spacing w:line="100" w:lineRule="atLeast"/>
        <w:ind w:firstLine="284"/>
        <w:jc w:val="both"/>
      </w:pPr>
      <w:r>
        <w:t>-  respecta programul de lucru stabilit de şeful de centru;</w:t>
      </w:r>
    </w:p>
    <w:p w14:paraId="32B01814" w14:textId="77777777" w:rsidR="0057244F" w:rsidRDefault="0057244F" w:rsidP="008C2283">
      <w:pPr>
        <w:tabs>
          <w:tab w:val="left" w:pos="0"/>
        </w:tabs>
        <w:suppressAutoHyphens/>
        <w:spacing w:line="100" w:lineRule="atLeast"/>
        <w:ind w:firstLine="284"/>
        <w:jc w:val="both"/>
        <w:rPr>
          <w:lang w:val="it-IT"/>
        </w:rPr>
      </w:pPr>
      <w:r>
        <w:t>-  nu lipseste nemotivat şi nu parăseste locul de munca fără să anunţe şeful de centru;</w:t>
      </w:r>
    </w:p>
    <w:p w14:paraId="2898898A" w14:textId="77777777" w:rsidR="0057244F" w:rsidRDefault="0057244F" w:rsidP="008C2283">
      <w:pPr>
        <w:tabs>
          <w:tab w:val="left" w:pos="0"/>
          <w:tab w:val="left" w:pos="510"/>
        </w:tabs>
        <w:suppressAutoHyphens/>
        <w:spacing w:line="100" w:lineRule="atLeast"/>
        <w:ind w:firstLine="284"/>
        <w:jc w:val="both"/>
        <w:rPr>
          <w:lang w:val="it-IT"/>
        </w:rPr>
      </w:pPr>
      <w:r>
        <w:rPr>
          <w:lang w:val="it-IT"/>
        </w:rPr>
        <w:t xml:space="preserve">- alte atribuţii trasate de conducerea complexului, precum şi cele prevăzute de legislaţia în vigoare. </w:t>
      </w:r>
    </w:p>
    <w:p w14:paraId="7EE1378A" w14:textId="77777777" w:rsidR="0057244F" w:rsidRDefault="0057244F" w:rsidP="00E22AA2">
      <w:pPr>
        <w:tabs>
          <w:tab w:val="left" w:pos="360"/>
        </w:tabs>
        <w:jc w:val="both"/>
        <w:rPr>
          <w:b/>
        </w:rPr>
      </w:pPr>
    </w:p>
    <w:p w14:paraId="211CA31E" w14:textId="77777777" w:rsidR="0057244F" w:rsidRPr="006C39CF" w:rsidRDefault="0057244F" w:rsidP="00721FCD">
      <w:pPr>
        <w:pStyle w:val="ListParagraph"/>
        <w:ind w:left="0"/>
        <w:jc w:val="both"/>
        <w:rPr>
          <w:rFonts w:ascii="Times New Roman" w:hAnsi="Times New Roman"/>
          <w:b/>
        </w:rPr>
      </w:pPr>
      <w:r>
        <w:rPr>
          <w:rFonts w:ascii="Times New Roman" w:hAnsi="Times New Roman"/>
          <w:b/>
        </w:rPr>
        <w:t xml:space="preserve">     </w:t>
      </w:r>
      <w:r w:rsidRPr="006C39CF">
        <w:rPr>
          <w:rFonts w:ascii="Times New Roman" w:hAnsi="Times New Roman"/>
          <w:b/>
        </w:rPr>
        <w:t>Articolul 12</w:t>
      </w:r>
    </w:p>
    <w:p w14:paraId="62AA84A5" w14:textId="77777777" w:rsidR="0057244F" w:rsidRPr="00735318" w:rsidRDefault="0057244F" w:rsidP="00721FCD">
      <w:pPr>
        <w:rPr>
          <w:b/>
        </w:rPr>
      </w:pPr>
      <w:r>
        <w:rPr>
          <w:b/>
        </w:rPr>
        <w:t xml:space="preserve">     </w:t>
      </w:r>
      <w:r w:rsidRPr="00735318">
        <w:rPr>
          <w:b/>
        </w:rPr>
        <w:t>Finanţarea serviciului social</w:t>
      </w:r>
    </w:p>
    <w:p w14:paraId="42AFAA79" w14:textId="77777777" w:rsidR="0057244F" w:rsidRPr="00735318" w:rsidRDefault="0057244F" w:rsidP="00721FCD">
      <w:pPr>
        <w:jc w:val="center"/>
        <w:rPr>
          <w:b/>
        </w:rPr>
      </w:pPr>
    </w:p>
    <w:p w14:paraId="682BB973" w14:textId="77777777" w:rsidR="0057244F" w:rsidRPr="00735318" w:rsidRDefault="0057244F" w:rsidP="00721FCD">
      <w:pPr>
        <w:spacing w:before="120"/>
        <w:ind w:firstLine="720"/>
        <w:jc w:val="both"/>
      </w:pPr>
      <w:r w:rsidRPr="00735318">
        <w:t xml:space="preserve">(1) Bugetul de venituri şi cheltuieli al serviciului social </w:t>
      </w:r>
      <w:r w:rsidRPr="00735318">
        <w:rPr>
          <w:b/>
          <w:i/>
          <w:iCs/>
        </w:rPr>
        <w:t>Centrul de Zi pentru Persoane Adulte cu Di</w:t>
      </w:r>
      <w:r>
        <w:rPr>
          <w:b/>
          <w:i/>
          <w:iCs/>
        </w:rPr>
        <w:t>zabilităţi (CZPAD</w:t>
      </w:r>
      <w:r>
        <w:rPr>
          <w:b/>
          <w:i/>
          <w:iCs/>
          <w:lang w:val="en-US"/>
        </w:rPr>
        <w:t>)</w:t>
      </w:r>
      <w:r>
        <w:rPr>
          <w:b/>
          <w:i/>
          <w:iCs/>
        </w:rPr>
        <w:t xml:space="preserve"> Bălileşti</w:t>
      </w:r>
      <w:r w:rsidRPr="00735318">
        <w:rPr>
          <w:i/>
          <w:iCs/>
        </w:rPr>
        <w:t xml:space="preserve"> </w:t>
      </w:r>
      <w:r w:rsidRPr="00735318">
        <w:t>din cadrul</w:t>
      </w:r>
      <w:r w:rsidRPr="00735318">
        <w:rPr>
          <w:b/>
          <w:lang w:val="fr-FR"/>
        </w:rPr>
        <w:t xml:space="preserve"> </w:t>
      </w:r>
      <w:proofErr w:type="spellStart"/>
      <w:r w:rsidRPr="0034027E">
        <w:rPr>
          <w:bCs/>
          <w:lang w:val="fr-FR"/>
        </w:rPr>
        <w:t>Complexului</w:t>
      </w:r>
      <w:proofErr w:type="spellEnd"/>
      <w:r w:rsidRPr="0034027E">
        <w:rPr>
          <w:bCs/>
          <w:lang w:val="fr-FR"/>
        </w:rPr>
        <w:t xml:space="preserve"> de </w:t>
      </w:r>
      <w:proofErr w:type="spellStart"/>
      <w:r w:rsidRPr="0034027E">
        <w:rPr>
          <w:bCs/>
          <w:lang w:val="fr-FR"/>
        </w:rPr>
        <w:t>Servicii</w:t>
      </w:r>
      <w:proofErr w:type="spellEnd"/>
      <w:r w:rsidRPr="0034027E">
        <w:rPr>
          <w:bCs/>
          <w:lang w:val="fr-FR"/>
        </w:rPr>
        <w:t xml:space="preserve"> </w:t>
      </w:r>
      <w:proofErr w:type="spellStart"/>
      <w:r w:rsidRPr="0034027E">
        <w:rPr>
          <w:bCs/>
          <w:lang w:val="fr-FR"/>
        </w:rPr>
        <w:t>pentru</w:t>
      </w:r>
      <w:proofErr w:type="spellEnd"/>
      <w:r w:rsidRPr="0034027E">
        <w:rPr>
          <w:bCs/>
          <w:lang w:val="fr-FR"/>
        </w:rPr>
        <w:t xml:space="preserve"> </w:t>
      </w:r>
      <w:proofErr w:type="spellStart"/>
      <w:r w:rsidRPr="0034027E">
        <w:rPr>
          <w:bCs/>
          <w:lang w:val="fr-FR"/>
        </w:rPr>
        <w:t>Persoane</w:t>
      </w:r>
      <w:proofErr w:type="spellEnd"/>
      <w:r w:rsidRPr="0034027E">
        <w:rPr>
          <w:bCs/>
          <w:lang w:val="fr-FR"/>
        </w:rPr>
        <w:t xml:space="preserve"> </w:t>
      </w:r>
      <w:proofErr w:type="spellStart"/>
      <w:r w:rsidRPr="0034027E">
        <w:rPr>
          <w:bCs/>
          <w:lang w:val="fr-FR"/>
        </w:rPr>
        <w:t>cu</w:t>
      </w:r>
      <w:proofErr w:type="spellEnd"/>
      <w:r w:rsidRPr="0034027E">
        <w:rPr>
          <w:bCs/>
          <w:lang w:val="fr-FR"/>
        </w:rPr>
        <w:t xml:space="preserve"> </w:t>
      </w:r>
      <w:proofErr w:type="spellStart"/>
      <w:r w:rsidRPr="0034027E">
        <w:rPr>
          <w:bCs/>
          <w:lang w:val="fr-FR"/>
        </w:rPr>
        <w:lastRenderedPageBreak/>
        <w:t>Dizabilităţi</w:t>
      </w:r>
      <w:proofErr w:type="spellEnd"/>
      <w:r w:rsidRPr="0034027E">
        <w:rPr>
          <w:bCs/>
          <w:lang w:val="fr-FR"/>
        </w:rPr>
        <w:t xml:space="preserve"> </w:t>
      </w:r>
      <w:proofErr w:type="spellStart"/>
      <w:r w:rsidRPr="0034027E">
        <w:rPr>
          <w:bCs/>
          <w:lang w:val="fr-FR"/>
        </w:rPr>
        <w:t>Bălileşti</w:t>
      </w:r>
      <w:proofErr w:type="spellEnd"/>
      <w:r w:rsidRPr="0034027E">
        <w:rPr>
          <w:bCs/>
          <w:lang w:val="fr-FR"/>
        </w:rPr>
        <w:t xml:space="preserve"> (CSPD) </w:t>
      </w:r>
      <w:proofErr w:type="spellStart"/>
      <w:r w:rsidRPr="0034027E">
        <w:rPr>
          <w:bCs/>
          <w:lang w:val="fr-FR"/>
        </w:rPr>
        <w:t>Bălileşti</w:t>
      </w:r>
      <w:proofErr w:type="spellEnd"/>
      <w:r w:rsidRPr="0034027E">
        <w:rPr>
          <w:bCs/>
        </w:rPr>
        <w:t xml:space="preserve"> a</w:t>
      </w:r>
      <w:r w:rsidRPr="00735318">
        <w:t>re în vedere asigurarea resurselor necesare acordării serviciilor sociale cel puţin la nivelul standardelor minime de calitate aplicabile.</w:t>
      </w:r>
    </w:p>
    <w:p w14:paraId="70765448" w14:textId="77777777" w:rsidR="0057244F" w:rsidRPr="00735318" w:rsidRDefault="0057244F" w:rsidP="00721FCD">
      <w:pPr>
        <w:ind w:firstLine="720"/>
        <w:jc w:val="both"/>
        <w:rPr>
          <w:lang w:val="it-IT"/>
        </w:rPr>
      </w:pPr>
      <w:r w:rsidRPr="00735318">
        <w:rPr>
          <w:lang w:val="it-IT"/>
        </w:rPr>
        <w:t>(2) Finanţarea cheltuielilor centrului se asigură, în condiţiile legii, din următoarele surse:</w:t>
      </w:r>
    </w:p>
    <w:p w14:paraId="068C3064" w14:textId="77777777" w:rsidR="0057244F" w:rsidRPr="00735318" w:rsidRDefault="0057244F" w:rsidP="008C2283">
      <w:pPr>
        <w:numPr>
          <w:ilvl w:val="0"/>
          <w:numId w:val="10"/>
        </w:numPr>
        <w:ind w:hanging="218"/>
        <w:jc w:val="both"/>
        <w:rPr>
          <w:lang w:val="it-IT"/>
        </w:rPr>
      </w:pPr>
      <w:r w:rsidRPr="00735318">
        <w:rPr>
          <w:lang w:val="it-IT"/>
        </w:rPr>
        <w:t>contribuţia persoanelor beneficiare sau a întreţinătorilor acestora, după caz;</w:t>
      </w:r>
    </w:p>
    <w:p w14:paraId="4B2924E6" w14:textId="77777777" w:rsidR="0057244F" w:rsidRPr="00735318" w:rsidRDefault="0057244F" w:rsidP="008C2283">
      <w:pPr>
        <w:numPr>
          <w:ilvl w:val="0"/>
          <w:numId w:val="10"/>
        </w:numPr>
        <w:ind w:hanging="218"/>
        <w:jc w:val="both"/>
        <w:rPr>
          <w:lang w:val="it-IT"/>
        </w:rPr>
      </w:pPr>
      <w:r w:rsidRPr="00735318">
        <w:rPr>
          <w:lang w:val="it-IT"/>
        </w:rPr>
        <w:t>bugetul local al judeţului Argeş;</w:t>
      </w:r>
    </w:p>
    <w:p w14:paraId="04796AB8" w14:textId="77777777" w:rsidR="0057244F" w:rsidRPr="00735318" w:rsidRDefault="0057244F" w:rsidP="008C2283">
      <w:pPr>
        <w:numPr>
          <w:ilvl w:val="0"/>
          <w:numId w:val="10"/>
        </w:numPr>
        <w:ind w:hanging="218"/>
        <w:jc w:val="both"/>
        <w:rPr>
          <w:lang w:val="it-IT"/>
        </w:rPr>
      </w:pPr>
      <w:r w:rsidRPr="00735318">
        <w:rPr>
          <w:lang w:val="it-IT"/>
        </w:rPr>
        <w:t>bugetul de stat;</w:t>
      </w:r>
    </w:p>
    <w:p w14:paraId="40FFBC2E" w14:textId="77777777" w:rsidR="0057244F" w:rsidRPr="00735318" w:rsidRDefault="0057244F" w:rsidP="008C2283">
      <w:pPr>
        <w:numPr>
          <w:ilvl w:val="0"/>
          <w:numId w:val="10"/>
        </w:numPr>
        <w:ind w:hanging="218"/>
        <w:jc w:val="both"/>
        <w:rPr>
          <w:lang w:val="it-IT"/>
        </w:rPr>
      </w:pPr>
      <w:r w:rsidRPr="00735318">
        <w:rPr>
          <w:lang w:val="it-IT"/>
        </w:rPr>
        <w:t>donaţii, sponsorizări sau alte contribuţii din partea persoanelor fizice ori juridice din ţară şi din străinătate;</w:t>
      </w:r>
    </w:p>
    <w:p w14:paraId="2DE3186A" w14:textId="77777777" w:rsidR="0057244F" w:rsidRPr="00735318" w:rsidRDefault="0057244F" w:rsidP="008C2283">
      <w:pPr>
        <w:numPr>
          <w:ilvl w:val="0"/>
          <w:numId w:val="10"/>
        </w:numPr>
        <w:ind w:hanging="218"/>
        <w:jc w:val="both"/>
        <w:rPr>
          <w:lang w:val="it-IT"/>
        </w:rPr>
      </w:pPr>
      <w:r w:rsidRPr="00735318">
        <w:rPr>
          <w:lang w:val="it-IT"/>
        </w:rPr>
        <w:t>fonduri externe rambursabile şi nerambursabile;</w:t>
      </w:r>
    </w:p>
    <w:p w14:paraId="7C2C5CF7" w14:textId="77777777" w:rsidR="0057244F" w:rsidRPr="00735318" w:rsidRDefault="0057244F" w:rsidP="008C2283">
      <w:pPr>
        <w:numPr>
          <w:ilvl w:val="0"/>
          <w:numId w:val="10"/>
        </w:numPr>
        <w:ind w:hanging="218"/>
        <w:jc w:val="both"/>
        <w:rPr>
          <w:lang w:val="it-IT"/>
        </w:rPr>
      </w:pPr>
      <w:r w:rsidRPr="00735318">
        <w:rPr>
          <w:lang w:val="it-IT"/>
        </w:rPr>
        <w:t>alte surse de finanţare, în conformitate cu legislaţia în vigoare.</w:t>
      </w:r>
    </w:p>
    <w:p w14:paraId="4CF7745A" w14:textId="77777777" w:rsidR="0057244F" w:rsidRDefault="0057244F" w:rsidP="00601452">
      <w:r>
        <w:t xml:space="preserve"> </w:t>
      </w:r>
    </w:p>
    <w:p w14:paraId="4C378E04" w14:textId="77777777" w:rsidR="0057244F" w:rsidRDefault="0057244F" w:rsidP="00601452"/>
    <w:p w14:paraId="0A5009D2" w14:textId="77777777" w:rsidR="0057244F" w:rsidRPr="00F86BBB" w:rsidRDefault="0057244F" w:rsidP="00F86BBB">
      <w:pPr>
        <w:jc w:val="both"/>
        <w:rPr>
          <w:color w:val="000000"/>
          <w:lang w:val="en-US"/>
        </w:rPr>
      </w:pPr>
      <w:r w:rsidRPr="00F86BBB">
        <w:rPr>
          <w:color w:val="000000"/>
          <w:lang w:val="en-US"/>
        </w:rPr>
        <w:t xml:space="preserve">                               </w:t>
      </w:r>
    </w:p>
    <w:p w14:paraId="0AD88EE5" w14:textId="0E507E4B" w:rsidR="00CC5870" w:rsidRPr="008E7D83" w:rsidRDefault="00CC5870" w:rsidP="00CC5870">
      <w:pPr>
        <w:jc w:val="both"/>
        <w:rPr>
          <w:lang w:val="pt-BR"/>
        </w:rPr>
      </w:pPr>
      <w:r>
        <w:rPr>
          <w:lang w:val="pt-BR"/>
        </w:rPr>
        <w:t xml:space="preserve">     Ş</w:t>
      </w:r>
      <w:r w:rsidRPr="008324DD">
        <w:t>ef Serviciu Resurse Umane</w:t>
      </w:r>
      <w:r>
        <w:t xml:space="preserve">, Registratură                                  </w:t>
      </w:r>
      <w:r w:rsidRPr="008324DD">
        <w:t xml:space="preserve"> </w:t>
      </w:r>
      <w:r>
        <w:t>Ş</w:t>
      </w:r>
      <w:r w:rsidRPr="008324DD">
        <w:t xml:space="preserve">ef </w:t>
      </w:r>
      <w:r>
        <w:t>Serviciu</w:t>
      </w:r>
      <w:r w:rsidRPr="008324DD">
        <w:t xml:space="preserve"> Juridic</w:t>
      </w:r>
      <w:r>
        <w:t xml:space="preserve"> și </w:t>
      </w:r>
    </w:p>
    <w:p w14:paraId="368FD7C3" w14:textId="655CFEAB" w:rsidR="00CC5870" w:rsidRDefault="00CC5870" w:rsidP="00CC5870">
      <w:pPr>
        <w:pStyle w:val="BodyText"/>
        <w:jc w:val="both"/>
        <w:rPr>
          <w:b w:val="0"/>
          <w:bCs/>
          <w:sz w:val="24"/>
          <w:szCs w:val="24"/>
        </w:rPr>
      </w:pPr>
      <w:r>
        <w:rPr>
          <w:b w:val="0"/>
          <w:bCs/>
          <w:sz w:val="24"/>
          <w:szCs w:val="24"/>
        </w:rPr>
        <w:t xml:space="preserve">               </w:t>
      </w:r>
      <w:r w:rsidRPr="00CC5870">
        <w:rPr>
          <w:b w:val="0"/>
          <w:bCs/>
          <w:sz w:val="24"/>
          <w:szCs w:val="24"/>
        </w:rPr>
        <w:t xml:space="preserve"> </w:t>
      </w:r>
      <w:proofErr w:type="spellStart"/>
      <w:r w:rsidRPr="00CC5870">
        <w:rPr>
          <w:b w:val="0"/>
          <w:bCs/>
          <w:sz w:val="24"/>
          <w:szCs w:val="24"/>
        </w:rPr>
        <w:t>și</w:t>
      </w:r>
      <w:proofErr w:type="spellEnd"/>
      <w:r w:rsidRPr="00CC5870">
        <w:rPr>
          <w:b w:val="0"/>
          <w:bCs/>
          <w:sz w:val="24"/>
          <w:szCs w:val="24"/>
        </w:rPr>
        <w:t xml:space="preserve"> </w:t>
      </w:r>
      <w:proofErr w:type="spellStart"/>
      <w:r w:rsidRPr="00CC5870">
        <w:rPr>
          <w:b w:val="0"/>
          <w:bCs/>
          <w:sz w:val="24"/>
          <w:szCs w:val="24"/>
        </w:rPr>
        <w:t>Relații</w:t>
      </w:r>
      <w:proofErr w:type="spellEnd"/>
      <w:r w:rsidRPr="00CC5870">
        <w:rPr>
          <w:b w:val="0"/>
          <w:bCs/>
          <w:sz w:val="24"/>
          <w:szCs w:val="24"/>
        </w:rPr>
        <w:t xml:space="preserve"> cu </w:t>
      </w:r>
      <w:proofErr w:type="spellStart"/>
      <w:r w:rsidRPr="00CC5870">
        <w:rPr>
          <w:b w:val="0"/>
          <w:bCs/>
          <w:sz w:val="24"/>
          <w:szCs w:val="24"/>
        </w:rPr>
        <w:t>Publicul</w:t>
      </w:r>
      <w:proofErr w:type="spellEnd"/>
      <w:r w:rsidRPr="00CC5870">
        <w:rPr>
          <w:b w:val="0"/>
          <w:bCs/>
          <w:sz w:val="24"/>
          <w:szCs w:val="24"/>
        </w:rPr>
        <w:t xml:space="preserve"> </w:t>
      </w:r>
      <w:r>
        <w:rPr>
          <w:b w:val="0"/>
          <w:bCs/>
          <w:sz w:val="24"/>
          <w:szCs w:val="24"/>
        </w:rPr>
        <w:t xml:space="preserve"> </w:t>
      </w:r>
      <w:r w:rsidRPr="00CC5870">
        <w:rPr>
          <w:b w:val="0"/>
          <w:bCs/>
          <w:sz w:val="24"/>
          <w:szCs w:val="24"/>
        </w:rPr>
        <w:t xml:space="preserve">     </w:t>
      </w:r>
      <w:r>
        <w:rPr>
          <w:b w:val="0"/>
          <w:bCs/>
          <w:sz w:val="24"/>
          <w:szCs w:val="24"/>
        </w:rPr>
        <w:t xml:space="preserve">                               </w:t>
      </w:r>
      <w:r w:rsidRPr="00CC5870">
        <w:rPr>
          <w:b w:val="0"/>
          <w:bCs/>
          <w:sz w:val="24"/>
          <w:szCs w:val="24"/>
        </w:rPr>
        <w:t xml:space="preserve"> </w:t>
      </w:r>
      <w:r w:rsidRPr="00CC5870">
        <w:rPr>
          <w:b w:val="0"/>
          <w:bCs/>
          <w:sz w:val="24"/>
          <w:szCs w:val="24"/>
          <w:lang w:val="ro-RO"/>
        </w:rPr>
        <w:t xml:space="preserve">Managementul Calității Serviciilor Sociale                                                              </w:t>
      </w:r>
      <w:r w:rsidRPr="00CC5870">
        <w:rPr>
          <w:b w:val="0"/>
          <w:bCs/>
          <w:sz w:val="24"/>
          <w:szCs w:val="24"/>
          <w:lang w:val="pt-BR"/>
        </w:rPr>
        <w:t xml:space="preserve">              </w:t>
      </w:r>
      <w:r w:rsidRPr="00CC5870">
        <w:rPr>
          <w:b w:val="0"/>
          <w:bCs/>
          <w:sz w:val="24"/>
          <w:szCs w:val="24"/>
        </w:rPr>
        <w:t xml:space="preserve">                     </w:t>
      </w:r>
      <w:r w:rsidRPr="00CC5870">
        <w:rPr>
          <w:b w:val="0"/>
          <w:bCs/>
          <w:sz w:val="24"/>
          <w:szCs w:val="24"/>
          <w:lang w:val="ro-RO"/>
        </w:rPr>
        <w:t xml:space="preserve">                    </w:t>
      </w:r>
      <w:r w:rsidRPr="00CC5870">
        <w:rPr>
          <w:b w:val="0"/>
          <w:bCs/>
          <w:sz w:val="24"/>
          <w:szCs w:val="24"/>
        </w:rPr>
        <w:t xml:space="preserve">           </w:t>
      </w:r>
      <w:r>
        <w:rPr>
          <w:b w:val="0"/>
          <w:bCs/>
          <w:sz w:val="24"/>
          <w:szCs w:val="24"/>
        </w:rPr>
        <w:t xml:space="preserve">            </w:t>
      </w:r>
    </w:p>
    <w:p w14:paraId="4E9BEDAD" w14:textId="07410BC6" w:rsidR="00CC5870" w:rsidRPr="00CC5870" w:rsidRDefault="00CC5870" w:rsidP="00CC5870">
      <w:pPr>
        <w:pStyle w:val="BodyText"/>
        <w:jc w:val="both"/>
        <w:rPr>
          <w:b w:val="0"/>
          <w:bCs/>
          <w:sz w:val="24"/>
          <w:szCs w:val="24"/>
        </w:rPr>
      </w:pPr>
      <w:r>
        <w:rPr>
          <w:b w:val="0"/>
          <w:bCs/>
          <w:sz w:val="24"/>
          <w:szCs w:val="24"/>
        </w:rPr>
        <w:t xml:space="preserve">                 </w:t>
      </w:r>
      <w:r w:rsidRPr="00CC5870">
        <w:rPr>
          <w:b w:val="0"/>
          <w:bCs/>
          <w:sz w:val="24"/>
          <w:szCs w:val="24"/>
          <w:lang w:val="ro-RO"/>
        </w:rPr>
        <w:t xml:space="preserve">Cristian BORDA             </w:t>
      </w:r>
      <w:r w:rsidRPr="00CC5870">
        <w:rPr>
          <w:b w:val="0"/>
          <w:bCs/>
          <w:sz w:val="24"/>
          <w:szCs w:val="24"/>
        </w:rPr>
        <w:t xml:space="preserve">                          </w:t>
      </w:r>
      <w:r>
        <w:rPr>
          <w:b w:val="0"/>
          <w:bCs/>
          <w:sz w:val="24"/>
          <w:szCs w:val="24"/>
        </w:rPr>
        <w:t xml:space="preserve">                   </w:t>
      </w:r>
      <w:r w:rsidRPr="00CC5870">
        <w:rPr>
          <w:b w:val="0"/>
          <w:bCs/>
          <w:sz w:val="24"/>
          <w:szCs w:val="24"/>
        </w:rPr>
        <w:t xml:space="preserve">          </w:t>
      </w:r>
      <w:r w:rsidRPr="00CC5870">
        <w:rPr>
          <w:b w:val="0"/>
          <w:bCs/>
          <w:sz w:val="24"/>
          <w:szCs w:val="24"/>
          <w:lang w:val="ro-RO"/>
        </w:rPr>
        <w:t>Laura ARSENE</w:t>
      </w:r>
    </w:p>
    <w:p w14:paraId="4EF9F770" w14:textId="77777777" w:rsidR="00CC5870" w:rsidRDefault="00CC5870" w:rsidP="00CC5870">
      <w:pPr>
        <w:rPr>
          <w:bCs/>
          <w:lang w:val="pt-BR"/>
        </w:rPr>
      </w:pPr>
      <w:r w:rsidRPr="00CC5870">
        <w:rPr>
          <w:bCs/>
          <w:lang w:val="pt-BR"/>
        </w:rPr>
        <w:t xml:space="preserve">             </w:t>
      </w:r>
    </w:p>
    <w:p w14:paraId="2DF422AA" w14:textId="77777777" w:rsidR="00CC5870" w:rsidRPr="00CC5870" w:rsidRDefault="00CC5870" w:rsidP="00CC5870">
      <w:pPr>
        <w:rPr>
          <w:bCs/>
          <w:lang w:val="pt-BR"/>
        </w:rPr>
      </w:pPr>
    </w:p>
    <w:p w14:paraId="66966B9C" w14:textId="77777777" w:rsidR="00CC5870" w:rsidRDefault="00CC5870" w:rsidP="00CC5870">
      <w:pPr>
        <w:jc w:val="both"/>
        <w:rPr>
          <w:lang w:val="pt-BR"/>
        </w:rPr>
      </w:pPr>
      <w:r w:rsidRPr="008E7D83">
        <w:rPr>
          <w:lang w:val="pt-BR"/>
        </w:rPr>
        <w:t xml:space="preserve">          Şef </w:t>
      </w:r>
      <w:r>
        <w:rPr>
          <w:lang w:val="pt-BR"/>
        </w:rPr>
        <w:t>Serviciu Monitorizare și</w:t>
      </w:r>
      <w:r w:rsidRPr="008E7D83">
        <w:rPr>
          <w:lang w:val="pt-BR"/>
        </w:rPr>
        <w:t xml:space="preserve"> </w:t>
      </w:r>
    </w:p>
    <w:p w14:paraId="33AB3D67" w14:textId="77777777" w:rsidR="00CC5870" w:rsidRDefault="00CC5870" w:rsidP="00CC5870">
      <w:pPr>
        <w:jc w:val="both"/>
        <w:rPr>
          <w:lang w:val="pt-BR"/>
        </w:rPr>
      </w:pPr>
      <w:r>
        <w:rPr>
          <w:lang w:val="pt-BR"/>
        </w:rPr>
        <w:t xml:space="preserve">     </w:t>
      </w:r>
      <w:r w:rsidRPr="008E7D83">
        <w:rPr>
          <w:lang w:val="pt-BR"/>
        </w:rPr>
        <w:t xml:space="preserve">Management de Caz pentru </w:t>
      </w:r>
      <w:r>
        <w:rPr>
          <w:lang w:val="pt-BR"/>
        </w:rPr>
        <w:t>Adulți</w:t>
      </w:r>
      <w:r w:rsidRPr="008E7D83">
        <w:rPr>
          <w:lang w:val="pt-BR"/>
        </w:rPr>
        <w:t xml:space="preserve"> </w:t>
      </w:r>
    </w:p>
    <w:p w14:paraId="4B5F6A50" w14:textId="77777777" w:rsidR="00CC5870" w:rsidRDefault="00CC5870" w:rsidP="00CC5870">
      <w:pPr>
        <w:jc w:val="both"/>
        <w:rPr>
          <w:lang w:val="pt-BR"/>
        </w:rPr>
      </w:pPr>
      <w:r>
        <w:rPr>
          <w:lang w:val="pt-BR"/>
        </w:rPr>
        <w:t xml:space="preserve">                    Marian ILINCA</w:t>
      </w:r>
      <w:r w:rsidRPr="008E7D83">
        <w:rPr>
          <w:lang w:val="pt-BR"/>
        </w:rPr>
        <w:t xml:space="preserve">   </w:t>
      </w:r>
    </w:p>
    <w:p w14:paraId="3B957303" w14:textId="77777777" w:rsidR="0057244F" w:rsidRPr="00F86BBB" w:rsidRDefault="0057244F" w:rsidP="00F86BBB">
      <w:pPr>
        <w:jc w:val="both"/>
        <w:rPr>
          <w:color w:val="000000"/>
          <w:lang w:val="it-IT"/>
        </w:rPr>
      </w:pPr>
    </w:p>
    <w:p w14:paraId="6F6A1CFE" w14:textId="4AE063EC" w:rsidR="00CC5870" w:rsidRPr="00F86BBB" w:rsidRDefault="0057244F" w:rsidP="00CC5870">
      <w:pPr>
        <w:ind w:left="-360"/>
        <w:jc w:val="both"/>
        <w:rPr>
          <w:color w:val="000000"/>
          <w:lang w:val="en-US"/>
        </w:rPr>
      </w:pPr>
      <w:r w:rsidRPr="00F86BBB">
        <w:rPr>
          <w:color w:val="000000"/>
          <w:lang w:val="en-US"/>
        </w:rPr>
        <w:t xml:space="preserve">             </w:t>
      </w:r>
    </w:p>
    <w:p w14:paraId="11994089" w14:textId="680FB4AB" w:rsidR="0057244F" w:rsidRPr="00F86BBB" w:rsidRDefault="0057244F" w:rsidP="00F86BBB">
      <w:pPr>
        <w:ind w:left="-360"/>
        <w:jc w:val="both"/>
        <w:rPr>
          <w:color w:val="000000"/>
          <w:lang w:val="en-US"/>
        </w:rPr>
      </w:pPr>
    </w:p>
    <w:p w14:paraId="3F4D7AF2" w14:textId="77777777" w:rsidR="0057244F" w:rsidRPr="00F86BBB" w:rsidRDefault="0057244F" w:rsidP="00F86BBB">
      <w:pPr>
        <w:jc w:val="both"/>
        <w:rPr>
          <w:color w:val="000000"/>
          <w:lang w:val="en-US"/>
        </w:rPr>
      </w:pPr>
      <w:r w:rsidRPr="00F86BBB">
        <w:rPr>
          <w:color w:val="000000"/>
          <w:lang w:val="en-US"/>
        </w:rPr>
        <w:t xml:space="preserve">                                                    </w:t>
      </w:r>
    </w:p>
    <w:p w14:paraId="1A727214" w14:textId="77777777" w:rsidR="0057244F" w:rsidRPr="00F86BBB" w:rsidRDefault="0057244F" w:rsidP="00F86BBB">
      <w:pPr>
        <w:jc w:val="both"/>
        <w:rPr>
          <w:color w:val="000000"/>
          <w:lang w:val="en-US"/>
        </w:rPr>
      </w:pPr>
      <w:r w:rsidRPr="00F86BBB">
        <w:rPr>
          <w:color w:val="000000"/>
          <w:lang w:val="en-US"/>
        </w:rPr>
        <w:t xml:space="preserve">                                                                                                           </w:t>
      </w:r>
      <w:proofErr w:type="spellStart"/>
      <w:r w:rsidRPr="00F86BBB">
        <w:rPr>
          <w:color w:val="000000"/>
          <w:lang w:val="en-US"/>
        </w:rPr>
        <w:t>Întocmit</w:t>
      </w:r>
      <w:proofErr w:type="spellEnd"/>
      <w:r w:rsidRPr="00F86BBB">
        <w:rPr>
          <w:color w:val="000000"/>
          <w:lang w:val="en-US"/>
        </w:rPr>
        <w:t xml:space="preserve">:  </w:t>
      </w:r>
    </w:p>
    <w:p w14:paraId="338F2CC7" w14:textId="77777777" w:rsidR="0057244F" w:rsidRPr="00F86BBB" w:rsidRDefault="0057244F" w:rsidP="00F86BBB">
      <w:pPr>
        <w:jc w:val="both"/>
        <w:rPr>
          <w:color w:val="000000"/>
          <w:lang w:val="en-US"/>
        </w:rPr>
      </w:pPr>
      <w:r w:rsidRPr="00F86BBB">
        <w:rPr>
          <w:color w:val="000000"/>
          <w:lang w:val="en-US"/>
        </w:rPr>
        <w:t xml:space="preserve">                                                                                   </w:t>
      </w:r>
      <w:proofErr w:type="spellStart"/>
      <w:r w:rsidRPr="00F86BBB">
        <w:rPr>
          <w:color w:val="000000"/>
          <w:lang w:val="en-US"/>
        </w:rPr>
        <w:t>Şef</w:t>
      </w:r>
      <w:proofErr w:type="spellEnd"/>
      <w:r w:rsidRPr="00F86BBB">
        <w:rPr>
          <w:color w:val="000000"/>
          <w:lang w:val="en-US"/>
        </w:rPr>
        <w:t xml:space="preserve"> CITO </w:t>
      </w:r>
      <w:proofErr w:type="spellStart"/>
      <w:r w:rsidRPr="00F86BBB">
        <w:rPr>
          <w:color w:val="000000"/>
          <w:lang w:val="en-US"/>
        </w:rPr>
        <w:t>Tigveni</w:t>
      </w:r>
      <w:proofErr w:type="spellEnd"/>
      <w:r w:rsidRPr="00F86BBB">
        <w:rPr>
          <w:color w:val="000000"/>
          <w:lang w:val="en-US"/>
        </w:rPr>
        <w:t xml:space="preserve"> –  Felicia POPESCU</w:t>
      </w:r>
    </w:p>
    <w:p w14:paraId="16B59B06" w14:textId="77777777" w:rsidR="0057244F" w:rsidRPr="00F86BBB" w:rsidRDefault="0057244F" w:rsidP="00F86BBB">
      <w:pPr>
        <w:jc w:val="both"/>
        <w:rPr>
          <w:color w:val="000000"/>
          <w:lang w:val="en-US"/>
        </w:rPr>
      </w:pPr>
      <w:r w:rsidRPr="00F86BBB">
        <w:rPr>
          <w:color w:val="000000"/>
          <w:lang w:val="en-US"/>
        </w:rPr>
        <w:t xml:space="preserve">                                                                                   Inspector principal -  </w:t>
      </w:r>
      <w:proofErr w:type="spellStart"/>
      <w:r w:rsidRPr="00F86BBB">
        <w:rPr>
          <w:color w:val="000000"/>
          <w:lang w:val="en-US"/>
        </w:rPr>
        <w:t>Luminiţa</w:t>
      </w:r>
      <w:proofErr w:type="spellEnd"/>
      <w:r w:rsidRPr="00F86BBB">
        <w:rPr>
          <w:color w:val="000000"/>
          <w:lang w:val="en-US"/>
        </w:rPr>
        <w:t xml:space="preserve"> OPRINA</w:t>
      </w:r>
    </w:p>
    <w:p w14:paraId="5008E8A8" w14:textId="77777777" w:rsidR="0057244F" w:rsidRDefault="0057244F" w:rsidP="00F86BBB"/>
    <w:sectPr w:rsidR="0057244F" w:rsidSect="00F850B3">
      <w:footerReference w:type="even" r:id="rId7"/>
      <w:footerReference w:type="default" r:id="rId8"/>
      <w:pgSz w:w="11906" w:h="16838"/>
      <w:pgMar w:top="720" w:right="566" w:bottom="567" w:left="1560" w:header="72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8FFDC" w14:textId="77777777" w:rsidR="00FA12CA" w:rsidRDefault="00FA12CA">
      <w:r>
        <w:separator/>
      </w:r>
    </w:p>
  </w:endnote>
  <w:endnote w:type="continuationSeparator" w:id="0">
    <w:p w14:paraId="141338B8" w14:textId="77777777" w:rsidR="00FA12CA" w:rsidRDefault="00FA1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CCBD0" w14:textId="77777777" w:rsidR="0057244F" w:rsidRDefault="005724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AD3BB8F" w14:textId="77777777" w:rsidR="0057244F" w:rsidRDefault="005724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DFDA6" w14:textId="77777777" w:rsidR="0057244F" w:rsidRDefault="00000000">
    <w:pPr>
      <w:pStyle w:val="Footer"/>
      <w:jc w:val="right"/>
    </w:pPr>
    <w:r>
      <w:fldChar w:fldCharType="begin"/>
    </w:r>
    <w:r>
      <w:instrText xml:space="preserve"> PAGE   \* MERGEFORMAT </w:instrText>
    </w:r>
    <w:r>
      <w:fldChar w:fldCharType="separate"/>
    </w:r>
    <w:r w:rsidR="0057244F">
      <w:rPr>
        <w:noProof/>
      </w:rPr>
      <w:t>3</w:t>
    </w:r>
    <w:r>
      <w:rPr>
        <w:noProof/>
      </w:rPr>
      <w:fldChar w:fldCharType="end"/>
    </w:r>
  </w:p>
  <w:p w14:paraId="3D7891B0" w14:textId="77777777" w:rsidR="0057244F" w:rsidRDefault="005724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9FD6F" w14:textId="77777777" w:rsidR="00FA12CA" w:rsidRDefault="00FA12CA">
      <w:r>
        <w:separator/>
      </w:r>
    </w:p>
  </w:footnote>
  <w:footnote w:type="continuationSeparator" w:id="0">
    <w:p w14:paraId="0B2B620D" w14:textId="77777777" w:rsidR="00FA12CA" w:rsidRDefault="00FA1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1140"/>
        </w:tabs>
        <w:ind w:left="1140" w:hanging="432"/>
      </w:pPr>
      <w:rPr>
        <w:rFonts w:cs="Times New Roman"/>
      </w:rPr>
    </w:lvl>
    <w:lvl w:ilvl="1">
      <w:start w:val="1"/>
      <w:numFmt w:val="none"/>
      <w:suff w:val="nothing"/>
      <w:lvlText w:val=""/>
      <w:lvlJc w:val="left"/>
      <w:pPr>
        <w:tabs>
          <w:tab w:val="num" w:pos="1284"/>
        </w:tabs>
        <w:ind w:left="1284" w:hanging="576"/>
      </w:pPr>
      <w:rPr>
        <w:rFonts w:cs="Times New Roman"/>
      </w:rPr>
    </w:lvl>
    <w:lvl w:ilvl="2">
      <w:start w:val="1"/>
      <w:numFmt w:val="none"/>
      <w:suff w:val="nothing"/>
      <w:lvlText w:val=""/>
      <w:lvlJc w:val="left"/>
      <w:pPr>
        <w:tabs>
          <w:tab w:val="num" w:pos="1428"/>
        </w:tabs>
        <w:ind w:left="1428" w:hanging="720"/>
      </w:pPr>
      <w:rPr>
        <w:rFonts w:cs="Times New Roman"/>
      </w:rPr>
    </w:lvl>
    <w:lvl w:ilvl="3">
      <w:start w:val="1"/>
      <w:numFmt w:val="none"/>
      <w:suff w:val="nothing"/>
      <w:lvlText w:val=""/>
      <w:lvlJc w:val="left"/>
      <w:pPr>
        <w:tabs>
          <w:tab w:val="num" w:pos="1572"/>
        </w:tabs>
        <w:ind w:left="1572" w:hanging="864"/>
      </w:pPr>
      <w:rPr>
        <w:rFonts w:cs="Times New Roman"/>
      </w:rPr>
    </w:lvl>
    <w:lvl w:ilvl="4">
      <w:start w:val="1"/>
      <w:numFmt w:val="none"/>
      <w:suff w:val="nothing"/>
      <w:lvlText w:val=""/>
      <w:lvlJc w:val="left"/>
      <w:pPr>
        <w:tabs>
          <w:tab w:val="num" w:pos="1716"/>
        </w:tabs>
        <w:ind w:left="1716" w:hanging="1008"/>
      </w:pPr>
      <w:rPr>
        <w:rFonts w:cs="Times New Roman"/>
      </w:rPr>
    </w:lvl>
    <w:lvl w:ilvl="5">
      <w:start w:val="1"/>
      <w:numFmt w:val="none"/>
      <w:suff w:val="nothing"/>
      <w:lvlText w:val=""/>
      <w:lvlJc w:val="left"/>
      <w:pPr>
        <w:tabs>
          <w:tab w:val="num" w:pos="1860"/>
        </w:tabs>
        <w:ind w:left="1860" w:hanging="1152"/>
      </w:pPr>
      <w:rPr>
        <w:rFonts w:cs="Times New Roman"/>
      </w:rPr>
    </w:lvl>
    <w:lvl w:ilvl="6">
      <w:start w:val="1"/>
      <w:numFmt w:val="none"/>
      <w:suff w:val="nothing"/>
      <w:lvlText w:val=""/>
      <w:lvlJc w:val="left"/>
      <w:pPr>
        <w:tabs>
          <w:tab w:val="num" w:pos="2004"/>
        </w:tabs>
        <w:ind w:left="2004" w:hanging="1296"/>
      </w:pPr>
      <w:rPr>
        <w:rFonts w:cs="Times New Roman"/>
      </w:rPr>
    </w:lvl>
    <w:lvl w:ilvl="7">
      <w:start w:val="1"/>
      <w:numFmt w:val="none"/>
      <w:suff w:val="nothing"/>
      <w:lvlText w:val=""/>
      <w:lvlJc w:val="left"/>
      <w:pPr>
        <w:tabs>
          <w:tab w:val="num" w:pos="2148"/>
        </w:tabs>
        <w:ind w:left="2148" w:hanging="1440"/>
      </w:pPr>
      <w:rPr>
        <w:rFonts w:cs="Times New Roman"/>
      </w:rPr>
    </w:lvl>
    <w:lvl w:ilvl="8">
      <w:start w:val="1"/>
      <w:numFmt w:val="none"/>
      <w:suff w:val="nothing"/>
      <w:lvlText w:val=""/>
      <w:lvlJc w:val="left"/>
      <w:pPr>
        <w:tabs>
          <w:tab w:val="num" w:pos="2292"/>
        </w:tabs>
        <w:ind w:left="2292" w:hanging="1584"/>
      </w:pPr>
      <w:rPr>
        <w:rFonts w:cs="Times New Roman"/>
      </w:rPr>
    </w:lvl>
  </w:abstractNum>
  <w:abstractNum w:abstractNumId="1" w15:restartNumberingAfterBreak="0">
    <w:nsid w:val="00000002"/>
    <w:multiLevelType w:val="singleLevel"/>
    <w:tmpl w:val="00000002"/>
    <w:name w:val="WW8Num2"/>
    <w:lvl w:ilvl="0">
      <w:start w:val="4"/>
      <w:numFmt w:val="bullet"/>
      <w:lvlText w:val="-"/>
      <w:lvlJc w:val="left"/>
      <w:pPr>
        <w:tabs>
          <w:tab w:val="num" w:pos="510"/>
        </w:tabs>
        <w:ind w:left="510" w:hanging="360"/>
      </w:pPr>
      <w:rPr>
        <w:rFonts w:ascii="Times New Roman" w:hAnsi="Times New Roman"/>
      </w:rPr>
    </w:lvl>
  </w:abstractNum>
  <w:abstractNum w:abstractNumId="2" w15:restartNumberingAfterBreak="0">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3" w15:restartNumberingAfterBreak="0">
    <w:nsid w:val="00000004"/>
    <w:multiLevelType w:val="singleLevel"/>
    <w:tmpl w:val="00000003"/>
    <w:lvl w:ilvl="0">
      <w:numFmt w:val="bullet"/>
      <w:lvlText w:val="-"/>
      <w:lvlJc w:val="left"/>
      <w:pPr>
        <w:ind w:left="720" w:hanging="360"/>
      </w:pPr>
      <w:rPr>
        <w:rFonts w:ascii="Times New Roman" w:hAnsi="Times New Roman"/>
      </w:rPr>
    </w:lvl>
  </w:abstractNum>
  <w:abstractNum w:abstractNumId="4" w15:restartNumberingAfterBreak="0">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5" w15:restartNumberingAfterBreak="0">
    <w:nsid w:val="00000006"/>
    <w:multiLevelType w:val="multilevel"/>
    <w:tmpl w:val="FC66A316"/>
    <w:name w:val="WWNum24"/>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6" w15:restartNumberingAfterBreak="0">
    <w:nsid w:val="00000007"/>
    <w:multiLevelType w:val="multilevel"/>
    <w:tmpl w:val="A816E864"/>
    <w:name w:val="WW8Num7"/>
    <w:lvl w:ilvl="0">
      <w:numFmt w:val="bullet"/>
      <w:lvlText w:val="-"/>
      <w:lvlJc w:val="left"/>
      <w:pPr>
        <w:tabs>
          <w:tab w:val="num" w:pos="360"/>
        </w:tabs>
        <w:ind w:left="360" w:hanging="360"/>
      </w:pPr>
      <w:rPr>
        <w:rFonts w:ascii="Times New Roman" w:hAnsi="Times New Roman"/>
      </w:rPr>
    </w:lvl>
    <w:lvl w:ilvl="1">
      <w:start w:val="1"/>
      <w:numFmt w:val="decimal"/>
      <w:lvlText w:val="%2."/>
      <w:lvlJc w:val="left"/>
      <w:pPr>
        <w:tabs>
          <w:tab w:val="num" w:pos="930"/>
        </w:tabs>
        <w:ind w:left="930" w:hanging="360"/>
      </w:pPr>
      <w:rPr>
        <w:rFonts w:cs="Times New Roman"/>
      </w:rPr>
    </w:lvl>
    <w:lvl w:ilvl="2">
      <w:start w:val="1"/>
      <w:numFmt w:val="decimal"/>
      <w:lvlText w:val="%2.%3."/>
      <w:lvlJc w:val="left"/>
      <w:pPr>
        <w:tabs>
          <w:tab w:val="num" w:pos="1650"/>
        </w:tabs>
        <w:ind w:left="1650" w:hanging="360"/>
      </w:pPr>
      <w:rPr>
        <w:rFonts w:cs="Times New Roman"/>
      </w:rPr>
    </w:lvl>
    <w:lvl w:ilvl="3">
      <w:start w:val="1"/>
      <w:numFmt w:val="decimal"/>
      <w:lvlText w:val="%2.%3.%4."/>
      <w:lvlJc w:val="left"/>
      <w:pPr>
        <w:tabs>
          <w:tab w:val="num" w:pos="2370"/>
        </w:tabs>
        <w:ind w:left="2370" w:hanging="360"/>
      </w:pPr>
      <w:rPr>
        <w:rFonts w:cs="Times New Roman"/>
      </w:rPr>
    </w:lvl>
    <w:lvl w:ilvl="4">
      <w:start w:val="1"/>
      <w:numFmt w:val="decimal"/>
      <w:lvlText w:val="%2.%3.%4.%5."/>
      <w:lvlJc w:val="left"/>
      <w:pPr>
        <w:tabs>
          <w:tab w:val="num" w:pos="3090"/>
        </w:tabs>
        <w:ind w:left="3090" w:hanging="360"/>
      </w:pPr>
      <w:rPr>
        <w:rFonts w:cs="Times New Roman"/>
      </w:rPr>
    </w:lvl>
    <w:lvl w:ilvl="5">
      <w:start w:val="1"/>
      <w:numFmt w:val="decimal"/>
      <w:lvlText w:val="%2.%3.%4.%5.%6."/>
      <w:lvlJc w:val="left"/>
      <w:pPr>
        <w:tabs>
          <w:tab w:val="num" w:pos="3810"/>
        </w:tabs>
        <w:ind w:left="3810" w:hanging="360"/>
      </w:pPr>
      <w:rPr>
        <w:rFonts w:cs="Times New Roman"/>
      </w:rPr>
    </w:lvl>
    <w:lvl w:ilvl="6">
      <w:start w:val="1"/>
      <w:numFmt w:val="decimal"/>
      <w:lvlText w:val="%2.%3.%4.%5.%6.%7."/>
      <w:lvlJc w:val="left"/>
      <w:pPr>
        <w:tabs>
          <w:tab w:val="num" w:pos="4530"/>
        </w:tabs>
        <w:ind w:left="4530" w:hanging="360"/>
      </w:pPr>
      <w:rPr>
        <w:rFonts w:cs="Times New Roman"/>
      </w:rPr>
    </w:lvl>
    <w:lvl w:ilvl="7">
      <w:start w:val="1"/>
      <w:numFmt w:val="decimal"/>
      <w:lvlText w:val="%2.%3.%4.%5.%6.%7.%8."/>
      <w:lvlJc w:val="left"/>
      <w:pPr>
        <w:tabs>
          <w:tab w:val="num" w:pos="5250"/>
        </w:tabs>
        <w:ind w:left="5250" w:hanging="360"/>
      </w:pPr>
      <w:rPr>
        <w:rFonts w:cs="Times New Roman"/>
      </w:rPr>
    </w:lvl>
    <w:lvl w:ilvl="8">
      <w:start w:val="1"/>
      <w:numFmt w:val="decimal"/>
      <w:lvlText w:val="%2.%3.%4.%5.%6.%7.%8.%9."/>
      <w:lvlJc w:val="left"/>
      <w:pPr>
        <w:tabs>
          <w:tab w:val="num" w:pos="5970"/>
        </w:tabs>
        <w:ind w:left="5970" w:hanging="360"/>
      </w:pPr>
      <w:rPr>
        <w:rFonts w:cs="Times New Roman"/>
      </w:rPr>
    </w:lvl>
  </w:abstractNum>
  <w:abstractNum w:abstractNumId="7" w15:restartNumberingAfterBreak="0">
    <w:nsid w:val="00000008"/>
    <w:multiLevelType w:val="multilevel"/>
    <w:tmpl w:val="3E34B420"/>
    <w:name w:val="WW8Num8"/>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8" w15:restartNumberingAfterBreak="0">
    <w:nsid w:val="00000009"/>
    <w:multiLevelType w:val="multilevel"/>
    <w:tmpl w:val="35348E14"/>
    <w:name w:val="WW8Num9"/>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9" w15:restartNumberingAfterBreak="0">
    <w:nsid w:val="0000000A"/>
    <w:multiLevelType w:val="multilevel"/>
    <w:tmpl w:val="1A2C6992"/>
    <w:name w:val="WW8Num10"/>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0" w15:restartNumberingAfterBreak="0">
    <w:nsid w:val="0000000B"/>
    <w:multiLevelType w:val="multilevel"/>
    <w:tmpl w:val="114266B6"/>
    <w:name w:val="WW8Num11"/>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15:restartNumberingAfterBreak="0">
    <w:nsid w:val="0000000C"/>
    <w:multiLevelType w:val="multilevel"/>
    <w:tmpl w:val="03D8B446"/>
    <w:name w:val="WW8Num12"/>
    <w:lvl w:ilvl="0">
      <w:numFmt w:val="bullet"/>
      <w:lvlText w:val="-"/>
      <w:lvlJc w:val="left"/>
      <w:pPr>
        <w:tabs>
          <w:tab w:val="num" w:pos="870"/>
        </w:tabs>
        <w:ind w:left="870" w:hanging="360"/>
      </w:pPr>
      <w:rPr>
        <w:rFonts w:ascii="Times New Roman" w:hAnsi="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2" w15:restartNumberingAfterBreak="0">
    <w:nsid w:val="04E73699"/>
    <w:multiLevelType w:val="hybridMultilevel"/>
    <w:tmpl w:val="5178E35E"/>
    <w:lvl w:ilvl="0" w:tplc="A7ECA172">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3" w15:restartNumberingAfterBreak="0">
    <w:nsid w:val="08611FCE"/>
    <w:multiLevelType w:val="hybridMultilevel"/>
    <w:tmpl w:val="0D32B99E"/>
    <w:lvl w:ilvl="0" w:tplc="69EE65BE">
      <w:start w:val="1"/>
      <w:numFmt w:val="decimal"/>
      <w:lvlText w:val="%1."/>
      <w:lvlJc w:val="left"/>
      <w:pPr>
        <w:ind w:left="360" w:hanging="360"/>
      </w:pPr>
      <w:rPr>
        <w:rFonts w:cs="Times New Roman" w:hint="default"/>
        <w:i w:val="0"/>
        <w:u w:val="none"/>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0C926BF6"/>
    <w:multiLevelType w:val="hybridMultilevel"/>
    <w:tmpl w:val="AFBC307E"/>
    <w:lvl w:ilvl="0" w:tplc="04090017">
      <w:start w:val="3"/>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8D96177"/>
    <w:multiLevelType w:val="hybridMultilevel"/>
    <w:tmpl w:val="B0E023D2"/>
    <w:lvl w:ilvl="0" w:tplc="04090017">
      <w:start w:val="5"/>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15:restartNumberingAfterBreak="0">
    <w:nsid w:val="1B222A46"/>
    <w:multiLevelType w:val="hybridMultilevel"/>
    <w:tmpl w:val="20BAD712"/>
    <w:lvl w:ilvl="0" w:tplc="1054CB9E">
      <w:start w:val="1"/>
      <w:numFmt w:val="lowerLetter"/>
      <w:lvlText w:val="%1."/>
      <w:lvlJc w:val="left"/>
      <w:pPr>
        <w:ind w:left="1080" w:hanging="360"/>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8" w15:restartNumberingAfterBreak="0">
    <w:nsid w:val="261D6A1E"/>
    <w:multiLevelType w:val="hybridMultilevel"/>
    <w:tmpl w:val="F6141B74"/>
    <w:lvl w:ilvl="0" w:tplc="8474F34E">
      <w:start w:val="6"/>
      <w:numFmt w:val="decimal"/>
      <w:lvlText w:val="%1."/>
      <w:lvlJc w:val="left"/>
      <w:pPr>
        <w:tabs>
          <w:tab w:val="num" w:pos="1080"/>
        </w:tabs>
        <w:ind w:left="1080" w:hanging="360"/>
      </w:pPr>
      <w:rPr>
        <w:rFonts w:cs="Times New Roman" w:hint="default"/>
        <w:i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E41390B"/>
    <w:multiLevelType w:val="hybridMultilevel"/>
    <w:tmpl w:val="44B68A10"/>
    <w:lvl w:ilvl="0" w:tplc="567C5C16">
      <w:start w:val="1"/>
      <w:numFmt w:val="lowerLetter"/>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0" w15:restartNumberingAfterBreak="0">
    <w:nsid w:val="44A66163"/>
    <w:multiLevelType w:val="hybridMultilevel"/>
    <w:tmpl w:val="777E9EEA"/>
    <w:lvl w:ilvl="0" w:tplc="56F6B76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502"/>
        </w:tabs>
        <w:ind w:left="502"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47827B4F"/>
    <w:multiLevelType w:val="hybridMultilevel"/>
    <w:tmpl w:val="60A0391A"/>
    <w:lvl w:ilvl="0" w:tplc="0646113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4D97579F"/>
    <w:multiLevelType w:val="hybridMultilevel"/>
    <w:tmpl w:val="8E665C8C"/>
    <w:lvl w:ilvl="0" w:tplc="1AC8C46E">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4"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5" w15:restartNumberingAfterBreak="0">
    <w:nsid w:val="65B174C2"/>
    <w:multiLevelType w:val="hybridMultilevel"/>
    <w:tmpl w:val="AD44C032"/>
    <w:lvl w:ilvl="0" w:tplc="04090017">
      <w:start w:val="1"/>
      <w:numFmt w:val="lowerLetter"/>
      <w:lvlText w:val="%1)"/>
      <w:lvlJc w:val="left"/>
      <w:pPr>
        <w:ind w:left="36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70D90FF4"/>
    <w:multiLevelType w:val="hybridMultilevel"/>
    <w:tmpl w:val="25CA2B4A"/>
    <w:lvl w:ilvl="0" w:tplc="567C5C16">
      <w:start w:val="1"/>
      <w:numFmt w:val="lowerLetter"/>
      <w:lvlText w:val="%1)"/>
      <w:lvlJc w:val="left"/>
      <w:pPr>
        <w:tabs>
          <w:tab w:val="num" w:pos="1065"/>
        </w:tabs>
        <w:ind w:left="1065" w:hanging="360"/>
      </w:pPr>
      <w:rPr>
        <w:rFonts w:cs="Times New Roman" w:hint="default"/>
      </w:rPr>
    </w:lvl>
    <w:lvl w:ilvl="1" w:tplc="04180019" w:tentative="1">
      <w:start w:val="1"/>
      <w:numFmt w:val="lowerLetter"/>
      <w:lvlText w:val="%2."/>
      <w:lvlJc w:val="left"/>
      <w:pPr>
        <w:tabs>
          <w:tab w:val="num" w:pos="1785"/>
        </w:tabs>
        <w:ind w:left="1785" w:hanging="360"/>
      </w:pPr>
      <w:rPr>
        <w:rFonts w:cs="Times New Roman"/>
      </w:rPr>
    </w:lvl>
    <w:lvl w:ilvl="2" w:tplc="0418001B" w:tentative="1">
      <w:start w:val="1"/>
      <w:numFmt w:val="lowerRoman"/>
      <w:lvlText w:val="%3."/>
      <w:lvlJc w:val="right"/>
      <w:pPr>
        <w:tabs>
          <w:tab w:val="num" w:pos="2505"/>
        </w:tabs>
        <w:ind w:left="2505" w:hanging="180"/>
      </w:pPr>
      <w:rPr>
        <w:rFonts w:cs="Times New Roman"/>
      </w:rPr>
    </w:lvl>
    <w:lvl w:ilvl="3" w:tplc="0418000F" w:tentative="1">
      <w:start w:val="1"/>
      <w:numFmt w:val="decimal"/>
      <w:lvlText w:val="%4."/>
      <w:lvlJc w:val="left"/>
      <w:pPr>
        <w:tabs>
          <w:tab w:val="num" w:pos="3225"/>
        </w:tabs>
        <w:ind w:left="3225" w:hanging="360"/>
      </w:pPr>
      <w:rPr>
        <w:rFonts w:cs="Times New Roman"/>
      </w:rPr>
    </w:lvl>
    <w:lvl w:ilvl="4" w:tplc="04180019" w:tentative="1">
      <w:start w:val="1"/>
      <w:numFmt w:val="lowerLetter"/>
      <w:lvlText w:val="%5."/>
      <w:lvlJc w:val="left"/>
      <w:pPr>
        <w:tabs>
          <w:tab w:val="num" w:pos="3945"/>
        </w:tabs>
        <w:ind w:left="3945" w:hanging="360"/>
      </w:pPr>
      <w:rPr>
        <w:rFonts w:cs="Times New Roman"/>
      </w:rPr>
    </w:lvl>
    <w:lvl w:ilvl="5" w:tplc="0418001B" w:tentative="1">
      <w:start w:val="1"/>
      <w:numFmt w:val="lowerRoman"/>
      <w:lvlText w:val="%6."/>
      <w:lvlJc w:val="right"/>
      <w:pPr>
        <w:tabs>
          <w:tab w:val="num" w:pos="4665"/>
        </w:tabs>
        <w:ind w:left="4665" w:hanging="180"/>
      </w:pPr>
      <w:rPr>
        <w:rFonts w:cs="Times New Roman"/>
      </w:rPr>
    </w:lvl>
    <w:lvl w:ilvl="6" w:tplc="0418000F" w:tentative="1">
      <w:start w:val="1"/>
      <w:numFmt w:val="decimal"/>
      <w:lvlText w:val="%7."/>
      <w:lvlJc w:val="left"/>
      <w:pPr>
        <w:tabs>
          <w:tab w:val="num" w:pos="5385"/>
        </w:tabs>
        <w:ind w:left="5385" w:hanging="360"/>
      </w:pPr>
      <w:rPr>
        <w:rFonts w:cs="Times New Roman"/>
      </w:rPr>
    </w:lvl>
    <w:lvl w:ilvl="7" w:tplc="04180019" w:tentative="1">
      <w:start w:val="1"/>
      <w:numFmt w:val="lowerLetter"/>
      <w:lvlText w:val="%8."/>
      <w:lvlJc w:val="left"/>
      <w:pPr>
        <w:tabs>
          <w:tab w:val="num" w:pos="6105"/>
        </w:tabs>
        <w:ind w:left="6105" w:hanging="360"/>
      </w:pPr>
      <w:rPr>
        <w:rFonts w:cs="Times New Roman"/>
      </w:rPr>
    </w:lvl>
    <w:lvl w:ilvl="8" w:tplc="0418001B" w:tentative="1">
      <w:start w:val="1"/>
      <w:numFmt w:val="lowerRoman"/>
      <w:lvlText w:val="%9."/>
      <w:lvlJc w:val="right"/>
      <w:pPr>
        <w:tabs>
          <w:tab w:val="num" w:pos="6825"/>
        </w:tabs>
        <w:ind w:left="6825" w:hanging="180"/>
      </w:pPr>
      <w:rPr>
        <w:rFonts w:cs="Times New Roman"/>
      </w:rPr>
    </w:lvl>
  </w:abstractNum>
  <w:num w:numId="1" w16cid:durableId="1779981233">
    <w:abstractNumId w:val="26"/>
  </w:num>
  <w:num w:numId="2" w16cid:durableId="571894380">
    <w:abstractNumId w:val="22"/>
  </w:num>
  <w:num w:numId="3" w16cid:durableId="1878817142">
    <w:abstractNumId w:val="24"/>
  </w:num>
  <w:num w:numId="4" w16cid:durableId="1125197552">
    <w:abstractNumId w:val="12"/>
  </w:num>
  <w:num w:numId="5" w16cid:durableId="342318537">
    <w:abstractNumId w:val="14"/>
  </w:num>
  <w:num w:numId="6" w16cid:durableId="173527718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08912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1859667">
    <w:abstractNumId w:val="15"/>
  </w:num>
  <w:num w:numId="9" w16cid:durableId="1713114242">
    <w:abstractNumId w:val="18"/>
  </w:num>
  <w:num w:numId="10" w16cid:durableId="592935190">
    <w:abstractNumId w:val="19"/>
  </w:num>
  <w:num w:numId="11" w16cid:durableId="2080128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45087574">
    <w:abstractNumId w:val="23"/>
  </w:num>
  <w:num w:numId="13" w16cid:durableId="1685397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43893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5356908">
    <w:abstractNumId w:val="25"/>
  </w:num>
  <w:num w:numId="16" w16cid:durableId="1295987623">
    <w:abstractNumId w:val="2"/>
  </w:num>
  <w:num w:numId="17" w16cid:durableId="10251810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82746082">
    <w:abstractNumId w:val="1"/>
  </w:num>
  <w:num w:numId="19" w16cid:durableId="2106267143">
    <w:abstractNumId w:val="3"/>
  </w:num>
  <w:num w:numId="20" w16cid:durableId="117395770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3637517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1341815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9874144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69249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616614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782808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08582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67459407">
    <w:abstractNumId w:val="20"/>
  </w:num>
  <w:num w:numId="29" w16cid:durableId="1052195078">
    <w:abstractNumId w:val="13"/>
  </w:num>
  <w:num w:numId="30" w16cid:durableId="91968223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Moves/>
  <w:defaultTabStop w:val="567"/>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1009"/>
    <w:rsid w:val="00004390"/>
    <w:rsid w:val="0001015C"/>
    <w:rsid w:val="0001015E"/>
    <w:rsid w:val="0001091E"/>
    <w:rsid w:val="00011BA4"/>
    <w:rsid w:val="00012982"/>
    <w:rsid w:val="00012DC6"/>
    <w:rsid w:val="000148DC"/>
    <w:rsid w:val="000165F8"/>
    <w:rsid w:val="00020CE2"/>
    <w:rsid w:val="00020E0C"/>
    <w:rsid w:val="000213F8"/>
    <w:rsid w:val="00023083"/>
    <w:rsid w:val="000240F8"/>
    <w:rsid w:val="00026D6F"/>
    <w:rsid w:val="00027917"/>
    <w:rsid w:val="0003000D"/>
    <w:rsid w:val="00033654"/>
    <w:rsid w:val="00035797"/>
    <w:rsid w:val="00036D8F"/>
    <w:rsid w:val="00037AE4"/>
    <w:rsid w:val="00040BF9"/>
    <w:rsid w:val="000412EB"/>
    <w:rsid w:val="00043E62"/>
    <w:rsid w:val="00044701"/>
    <w:rsid w:val="00044A61"/>
    <w:rsid w:val="00045576"/>
    <w:rsid w:val="000509A9"/>
    <w:rsid w:val="0005116C"/>
    <w:rsid w:val="0005140E"/>
    <w:rsid w:val="00051C3A"/>
    <w:rsid w:val="0005224B"/>
    <w:rsid w:val="00053503"/>
    <w:rsid w:val="00054806"/>
    <w:rsid w:val="00057A34"/>
    <w:rsid w:val="000603AE"/>
    <w:rsid w:val="0006276B"/>
    <w:rsid w:val="00062FEA"/>
    <w:rsid w:val="000635CF"/>
    <w:rsid w:val="00063F8E"/>
    <w:rsid w:val="00064303"/>
    <w:rsid w:val="000645D8"/>
    <w:rsid w:val="000645FF"/>
    <w:rsid w:val="00064D1F"/>
    <w:rsid w:val="00065E70"/>
    <w:rsid w:val="000661D8"/>
    <w:rsid w:val="00067CF2"/>
    <w:rsid w:val="00070977"/>
    <w:rsid w:val="00070B4D"/>
    <w:rsid w:val="00070EC9"/>
    <w:rsid w:val="000722F6"/>
    <w:rsid w:val="000741B1"/>
    <w:rsid w:val="000753B0"/>
    <w:rsid w:val="00075602"/>
    <w:rsid w:val="00076048"/>
    <w:rsid w:val="000762F9"/>
    <w:rsid w:val="0007652D"/>
    <w:rsid w:val="000807E1"/>
    <w:rsid w:val="00081B22"/>
    <w:rsid w:val="00082EF6"/>
    <w:rsid w:val="00083ABD"/>
    <w:rsid w:val="00084AA8"/>
    <w:rsid w:val="00085E10"/>
    <w:rsid w:val="00086085"/>
    <w:rsid w:val="000873EE"/>
    <w:rsid w:val="00090F0F"/>
    <w:rsid w:val="00091511"/>
    <w:rsid w:val="0009180C"/>
    <w:rsid w:val="00094537"/>
    <w:rsid w:val="000A0E95"/>
    <w:rsid w:val="000A2A90"/>
    <w:rsid w:val="000A340A"/>
    <w:rsid w:val="000A4157"/>
    <w:rsid w:val="000A46D4"/>
    <w:rsid w:val="000A4BE3"/>
    <w:rsid w:val="000A5970"/>
    <w:rsid w:val="000A751C"/>
    <w:rsid w:val="000A7E28"/>
    <w:rsid w:val="000B0BD1"/>
    <w:rsid w:val="000B1267"/>
    <w:rsid w:val="000B28C9"/>
    <w:rsid w:val="000B4385"/>
    <w:rsid w:val="000B4C96"/>
    <w:rsid w:val="000B637A"/>
    <w:rsid w:val="000B6F77"/>
    <w:rsid w:val="000C11A9"/>
    <w:rsid w:val="000C16B8"/>
    <w:rsid w:val="000C19F0"/>
    <w:rsid w:val="000C255B"/>
    <w:rsid w:val="000C2A5E"/>
    <w:rsid w:val="000C363B"/>
    <w:rsid w:val="000C3912"/>
    <w:rsid w:val="000C47F2"/>
    <w:rsid w:val="000C4860"/>
    <w:rsid w:val="000C5714"/>
    <w:rsid w:val="000D0C86"/>
    <w:rsid w:val="000D120F"/>
    <w:rsid w:val="000D1CF5"/>
    <w:rsid w:val="000D46AB"/>
    <w:rsid w:val="000D6634"/>
    <w:rsid w:val="000D7BFB"/>
    <w:rsid w:val="000E17EB"/>
    <w:rsid w:val="000E17FC"/>
    <w:rsid w:val="000E1EE3"/>
    <w:rsid w:val="000E30C1"/>
    <w:rsid w:val="000E4545"/>
    <w:rsid w:val="000E51A1"/>
    <w:rsid w:val="000F02DD"/>
    <w:rsid w:val="000F2225"/>
    <w:rsid w:val="000F4AC4"/>
    <w:rsid w:val="000F4C25"/>
    <w:rsid w:val="000F5DB4"/>
    <w:rsid w:val="000F6392"/>
    <w:rsid w:val="00100386"/>
    <w:rsid w:val="001048A7"/>
    <w:rsid w:val="001056BE"/>
    <w:rsid w:val="00106C1A"/>
    <w:rsid w:val="0011030A"/>
    <w:rsid w:val="00111C19"/>
    <w:rsid w:val="00112BDB"/>
    <w:rsid w:val="00113588"/>
    <w:rsid w:val="00113CA5"/>
    <w:rsid w:val="001148E5"/>
    <w:rsid w:val="0011723A"/>
    <w:rsid w:val="00117A05"/>
    <w:rsid w:val="00120010"/>
    <w:rsid w:val="001217FE"/>
    <w:rsid w:val="00122ED8"/>
    <w:rsid w:val="001241FB"/>
    <w:rsid w:val="00125E03"/>
    <w:rsid w:val="00126980"/>
    <w:rsid w:val="00126B30"/>
    <w:rsid w:val="001275A8"/>
    <w:rsid w:val="00130457"/>
    <w:rsid w:val="001311EF"/>
    <w:rsid w:val="00132C3D"/>
    <w:rsid w:val="00133983"/>
    <w:rsid w:val="001342FE"/>
    <w:rsid w:val="001362B9"/>
    <w:rsid w:val="00136583"/>
    <w:rsid w:val="0013776F"/>
    <w:rsid w:val="00137D52"/>
    <w:rsid w:val="001405C1"/>
    <w:rsid w:val="00140895"/>
    <w:rsid w:val="00142530"/>
    <w:rsid w:val="00143947"/>
    <w:rsid w:val="00143AF0"/>
    <w:rsid w:val="00143FA1"/>
    <w:rsid w:val="0014613D"/>
    <w:rsid w:val="00146350"/>
    <w:rsid w:val="001508C7"/>
    <w:rsid w:val="001515E5"/>
    <w:rsid w:val="00152099"/>
    <w:rsid w:val="001551B9"/>
    <w:rsid w:val="00157FDC"/>
    <w:rsid w:val="0016041E"/>
    <w:rsid w:val="00161075"/>
    <w:rsid w:val="00162BDD"/>
    <w:rsid w:val="00162F60"/>
    <w:rsid w:val="00163692"/>
    <w:rsid w:val="00164549"/>
    <w:rsid w:val="0016725B"/>
    <w:rsid w:val="00171A9F"/>
    <w:rsid w:val="001722BE"/>
    <w:rsid w:val="00172915"/>
    <w:rsid w:val="00173263"/>
    <w:rsid w:val="00173D05"/>
    <w:rsid w:val="00174E9D"/>
    <w:rsid w:val="00176A9D"/>
    <w:rsid w:val="00180383"/>
    <w:rsid w:val="00182221"/>
    <w:rsid w:val="00183375"/>
    <w:rsid w:val="001834FA"/>
    <w:rsid w:val="00184317"/>
    <w:rsid w:val="00184C16"/>
    <w:rsid w:val="00185902"/>
    <w:rsid w:val="00187193"/>
    <w:rsid w:val="0018795E"/>
    <w:rsid w:val="0019079B"/>
    <w:rsid w:val="00190AD0"/>
    <w:rsid w:val="00190D99"/>
    <w:rsid w:val="00190E37"/>
    <w:rsid w:val="00193444"/>
    <w:rsid w:val="001937AC"/>
    <w:rsid w:val="0019711A"/>
    <w:rsid w:val="00197455"/>
    <w:rsid w:val="00197692"/>
    <w:rsid w:val="00197DC0"/>
    <w:rsid w:val="00197F67"/>
    <w:rsid w:val="001A16BF"/>
    <w:rsid w:val="001A22D5"/>
    <w:rsid w:val="001A34D3"/>
    <w:rsid w:val="001A36DD"/>
    <w:rsid w:val="001A44BA"/>
    <w:rsid w:val="001A5102"/>
    <w:rsid w:val="001A594E"/>
    <w:rsid w:val="001B105E"/>
    <w:rsid w:val="001B23A9"/>
    <w:rsid w:val="001B2BA2"/>
    <w:rsid w:val="001B34B2"/>
    <w:rsid w:val="001B3D4D"/>
    <w:rsid w:val="001B4178"/>
    <w:rsid w:val="001B4375"/>
    <w:rsid w:val="001B4E17"/>
    <w:rsid w:val="001B5246"/>
    <w:rsid w:val="001C1513"/>
    <w:rsid w:val="001C2569"/>
    <w:rsid w:val="001C4694"/>
    <w:rsid w:val="001C4BA7"/>
    <w:rsid w:val="001D0286"/>
    <w:rsid w:val="001D045F"/>
    <w:rsid w:val="001D231B"/>
    <w:rsid w:val="001D263B"/>
    <w:rsid w:val="001D3CDC"/>
    <w:rsid w:val="001D4EF9"/>
    <w:rsid w:val="001D5CD7"/>
    <w:rsid w:val="001D6166"/>
    <w:rsid w:val="001D7FB1"/>
    <w:rsid w:val="001E0ADB"/>
    <w:rsid w:val="001E386A"/>
    <w:rsid w:val="001E4024"/>
    <w:rsid w:val="001E5027"/>
    <w:rsid w:val="001E7224"/>
    <w:rsid w:val="001F0285"/>
    <w:rsid w:val="001F0860"/>
    <w:rsid w:val="001F0D21"/>
    <w:rsid w:val="001F332A"/>
    <w:rsid w:val="001F3531"/>
    <w:rsid w:val="001F4B0F"/>
    <w:rsid w:val="001F5D10"/>
    <w:rsid w:val="001F600B"/>
    <w:rsid w:val="001F6E3B"/>
    <w:rsid w:val="00200A61"/>
    <w:rsid w:val="00200C0B"/>
    <w:rsid w:val="00200EE7"/>
    <w:rsid w:val="002013F0"/>
    <w:rsid w:val="00205CCF"/>
    <w:rsid w:val="002067CB"/>
    <w:rsid w:val="00206800"/>
    <w:rsid w:val="00206827"/>
    <w:rsid w:val="00206B8E"/>
    <w:rsid w:val="00207A6B"/>
    <w:rsid w:val="002105BD"/>
    <w:rsid w:val="002106CC"/>
    <w:rsid w:val="00210D1C"/>
    <w:rsid w:val="00211752"/>
    <w:rsid w:val="00212471"/>
    <w:rsid w:val="002124A6"/>
    <w:rsid w:val="00212DD4"/>
    <w:rsid w:val="00215325"/>
    <w:rsid w:val="0021606C"/>
    <w:rsid w:val="00216EAE"/>
    <w:rsid w:val="002178C8"/>
    <w:rsid w:val="002179B7"/>
    <w:rsid w:val="00217FFC"/>
    <w:rsid w:val="002201CA"/>
    <w:rsid w:val="00220922"/>
    <w:rsid w:val="00221B39"/>
    <w:rsid w:val="002248CF"/>
    <w:rsid w:val="00224FB9"/>
    <w:rsid w:val="00227771"/>
    <w:rsid w:val="00227BE0"/>
    <w:rsid w:val="00237907"/>
    <w:rsid w:val="00237FA3"/>
    <w:rsid w:val="002408F1"/>
    <w:rsid w:val="00241CAA"/>
    <w:rsid w:val="002439CE"/>
    <w:rsid w:val="00244238"/>
    <w:rsid w:val="00244AFE"/>
    <w:rsid w:val="00246FA2"/>
    <w:rsid w:val="0024718B"/>
    <w:rsid w:val="00247764"/>
    <w:rsid w:val="00247D6A"/>
    <w:rsid w:val="0025074F"/>
    <w:rsid w:val="0025244D"/>
    <w:rsid w:val="0025519B"/>
    <w:rsid w:val="0025526E"/>
    <w:rsid w:val="00255886"/>
    <w:rsid w:val="002579CB"/>
    <w:rsid w:val="002600CB"/>
    <w:rsid w:val="0026020C"/>
    <w:rsid w:val="00261278"/>
    <w:rsid w:val="00262400"/>
    <w:rsid w:val="00262C64"/>
    <w:rsid w:val="002634DD"/>
    <w:rsid w:val="00263805"/>
    <w:rsid w:val="00265B25"/>
    <w:rsid w:val="00266328"/>
    <w:rsid w:val="00266555"/>
    <w:rsid w:val="00266855"/>
    <w:rsid w:val="00267EA9"/>
    <w:rsid w:val="00270BC1"/>
    <w:rsid w:val="0027178F"/>
    <w:rsid w:val="002738A4"/>
    <w:rsid w:val="00273F41"/>
    <w:rsid w:val="00274D3C"/>
    <w:rsid w:val="00275714"/>
    <w:rsid w:val="0027627D"/>
    <w:rsid w:val="00276E6C"/>
    <w:rsid w:val="002807A5"/>
    <w:rsid w:val="00280B9C"/>
    <w:rsid w:val="00281091"/>
    <w:rsid w:val="002812D2"/>
    <w:rsid w:val="00282852"/>
    <w:rsid w:val="00282F7C"/>
    <w:rsid w:val="00283328"/>
    <w:rsid w:val="00283907"/>
    <w:rsid w:val="00285B10"/>
    <w:rsid w:val="00286027"/>
    <w:rsid w:val="002864B1"/>
    <w:rsid w:val="00287557"/>
    <w:rsid w:val="002912C2"/>
    <w:rsid w:val="002917A9"/>
    <w:rsid w:val="002922A6"/>
    <w:rsid w:val="0029363E"/>
    <w:rsid w:val="00293B74"/>
    <w:rsid w:val="0029541E"/>
    <w:rsid w:val="00295F42"/>
    <w:rsid w:val="002A1898"/>
    <w:rsid w:val="002A450C"/>
    <w:rsid w:val="002A571B"/>
    <w:rsid w:val="002A5B90"/>
    <w:rsid w:val="002A6138"/>
    <w:rsid w:val="002A795B"/>
    <w:rsid w:val="002B0532"/>
    <w:rsid w:val="002B0E5C"/>
    <w:rsid w:val="002B1FBC"/>
    <w:rsid w:val="002B214F"/>
    <w:rsid w:val="002B243D"/>
    <w:rsid w:val="002B3743"/>
    <w:rsid w:val="002B3D6B"/>
    <w:rsid w:val="002B4BD9"/>
    <w:rsid w:val="002B5DFC"/>
    <w:rsid w:val="002B6843"/>
    <w:rsid w:val="002B6C6A"/>
    <w:rsid w:val="002B7211"/>
    <w:rsid w:val="002C026D"/>
    <w:rsid w:val="002C0D50"/>
    <w:rsid w:val="002C20DE"/>
    <w:rsid w:val="002C2C3C"/>
    <w:rsid w:val="002C3350"/>
    <w:rsid w:val="002C34C0"/>
    <w:rsid w:val="002C3E60"/>
    <w:rsid w:val="002C5200"/>
    <w:rsid w:val="002C53A4"/>
    <w:rsid w:val="002C53B8"/>
    <w:rsid w:val="002C5EEE"/>
    <w:rsid w:val="002D29AC"/>
    <w:rsid w:val="002D2AA5"/>
    <w:rsid w:val="002D2B42"/>
    <w:rsid w:val="002D4313"/>
    <w:rsid w:val="002D4AC4"/>
    <w:rsid w:val="002D5F44"/>
    <w:rsid w:val="002E10DF"/>
    <w:rsid w:val="002E1302"/>
    <w:rsid w:val="002E2AC8"/>
    <w:rsid w:val="002E3981"/>
    <w:rsid w:val="002E466A"/>
    <w:rsid w:val="002E48EC"/>
    <w:rsid w:val="002E4FB8"/>
    <w:rsid w:val="002E57A7"/>
    <w:rsid w:val="002E5ADC"/>
    <w:rsid w:val="002F05ED"/>
    <w:rsid w:val="002F1759"/>
    <w:rsid w:val="002F1DF4"/>
    <w:rsid w:val="002F2E0D"/>
    <w:rsid w:val="002F30CC"/>
    <w:rsid w:val="002F3130"/>
    <w:rsid w:val="002F3951"/>
    <w:rsid w:val="002F3C7A"/>
    <w:rsid w:val="002F4DAE"/>
    <w:rsid w:val="002F5DD6"/>
    <w:rsid w:val="002F6183"/>
    <w:rsid w:val="002F7805"/>
    <w:rsid w:val="002F7B6E"/>
    <w:rsid w:val="00300CB1"/>
    <w:rsid w:val="00301721"/>
    <w:rsid w:val="0030188B"/>
    <w:rsid w:val="003049F8"/>
    <w:rsid w:val="00304DE3"/>
    <w:rsid w:val="003058BA"/>
    <w:rsid w:val="00305B2D"/>
    <w:rsid w:val="00305E59"/>
    <w:rsid w:val="003063D6"/>
    <w:rsid w:val="00307CD0"/>
    <w:rsid w:val="00310190"/>
    <w:rsid w:val="0031030C"/>
    <w:rsid w:val="0031038F"/>
    <w:rsid w:val="00310883"/>
    <w:rsid w:val="0031287D"/>
    <w:rsid w:val="00313135"/>
    <w:rsid w:val="003132FA"/>
    <w:rsid w:val="00313863"/>
    <w:rsid w:val="0031426C"/>
    <w:rsid w:val="00314916"/>
    <w:rsid w:val="00314B4A"/>
    <w:rsid w:val="00315236"/>
    <w:rsid w:val="003162A6"/>
    <w:rsid w:val="00317055"/>
    <w:rsid w:val="0031740B"/>
    <w:rsid w:val="0031796F"/>
    <w:rsid w:val="00317EB3"/>
    <w:rsid w:val="003207DB"/>
    <w:rsid w:val="00320B7B"/>
    <w:rsid w:val="00320C4C"/>
    <w:rsid w:val="00321446"/>
    <w:rsid w:val="003215A0"/>
    <w:rsid w:val="00322223"/>
    <w:rsid w:val="00322742"/>
    <w:rsid w:val="003228BC"/>
    <w:rsid w:val="00324225"/>
    <w:rsid w:val="00330838"/>
    <w:rsid w:val="00330994"/>
    <w:rsid w:val="00331EA8"/>
    <w:rsid w:val="00333EE4"/>
    <w:rsid w:val="00334207"/>
    <w:rsid w:val="00334C68"/>
    <w:rsid w:val="00335595"/>
    <w:rsid w:val="00335D04"/>
    <w:rsid w:val="0033665A"/>
    <w:rsid w:val="00337A90"/>
    <w:rsid w:val="00337D6E"/>
    <w:rsid w:val="0034027E"/>
    <w:rsid w:val="003409B2"/>
    <w:rsid w:val="00342416"/>
    <w:rsid w:val="003426E2"/>
    <w:rsid w:val="003449EE"/>
    <w:rsid w:val="00344F58"/>
    <w:rsid w:val="0034501E"/>
    <w:rsid w:val="0034506B"/>
    <w:rsid w:val="00345403"/>
    <w:rsid w:val="003460CD"/>
    <w:rsid w:val="003461A9"/>
    <w:rsid w:val="00346D19"/>
    <w:rsid w:val="00347370"/>
    <w:rsid w:val="0034762C"/>
    <w:rsid w:val="00347649"/>
    <w:rsid w:val="00347E65"/>
    <w:rsid w:val="0035000B"/>
    <w:rsid w:val="003506C3"/>
    <w:rsid w:val="00350820"/>
    <w:rsid w:val="0035325C"/>
    <w:rsid w:val="0035361C"/>
    <w:rsid w:val="00354AB6"/>
    <w:rsid w:val="003552D3"/>
    <w:rsid w:val="0035778E"/>
    <w:rsid w:val="00357B7F"/>
    <w:rsid w:val="00357BA7"/>
    <w:rsid w:val="00362C06"/>
    <w:rsid w:val="003637A7"/>
    <w:rsid w:val="00364404"/>
    <w:rsid w:val="003657F2"/>
    <w:rsid w:val="0036639F"/>
    <w:rsid w:val="00367C64"/>
    <w:rsid w:val="00372161"/>
    <w:rsid w:val="00374113"/>
    <w:rsid w:val="00374BB2"/>
    <w:rsid w:val="0037674E"/>
    <w:rsid w:val="003768FD"/>
    <w:rsid w:val="00380C4D"/>
    <w:rsid w:val="0038163D"/>
    <w:rsid w:val="00381BD2"/>
    <w:rsid w:val="003837A5"/>
    <w:rsid w:val="00383BBD"/>
    <w:rsid w:val="00384822"/>
    <w:rsid w:val="00385634"/>
    <w:rsid w:val="003856BD"/>
    <w:rsid w:val="00387690"/>
    <w:rsid w:val="00387A8F"/>
    <w:rsid w:val="00390CA1"/>
    <w:rsid w:val="0039284D"/>
    <w:rsid w:val="00394413"/>
    <w:rsid w:val="00394A85"/>
    <w:rsid w:val="00394CC8"/>
    <w:rsid w:val="003958F2"/>
    <w:rsid w:val="0039692E"/>
    <w:rsid w:val="00396D67"/>
    <w:rsid w:val="003A08EB"/>
    <w:rsid w:val="003A0A22"/>
    <w:rsid w:val="003A1623"/>
    <w:rsid w:val="003A1D9C"/>
    <w:rsid w:val="003A2FE9"/>
    <w:rsid w:val="003A37E9"/>
    <w:rsid w:val="003A3E19"/>
    <w:rsid w:val="003A40F9"/>
    <w:rsid w:val="003A5421"/>
    <w:rsid w:val="003A5427"/>
    <w:rsid w:val="003A6B23"/>
    <w:rsid w:val="003B008F"/>
    <w:rsid w:val="003B17CF"/>
    <w:rsid w:val="003B1F96"/>
    <w:rsid w:val="003B37A4"/>
    <w:rsid w:val="003B4479"/>
    <w:rsid w:val="003B5A2F"/>
    <w:rsid w:val="003B5E7C"/>
    <w:rsid w:val="003B64D0"/>
    <w:rsid w:val="003B7562"/>
    <w:rsid w:val="003B78C9"/>
    <w:rsid w:val="003B7E33"/>
    <w:rsid w:val="003C101E"/>
    <w:rsid w:val="003C1FA1"/>
    <w:rsid w:val="003C1FEF"/>
    <w:rsid w:val="003C3A9D"/>
    <w:rsid w:val="003C4211"/>
    <w:rsid w:val="003C44A5"/>
    <w:rsid w:val="003C456C"/>
    <w:rsid w:val="003C4B45"/>
    <w:rsid w:val="003C64B7"/>
    <w:rsid w:val="003C6559"/>
    <w:rsid w:val="003C7CD4"/>
    <w:rsid w:val="003D00AE"/>
    <w:rsid w:val="003D133E"/>
    <w:rsid w:val="003D4B4B"/>
    <w:rsid w:val="003D572F"/>
    <w:rsid w:val="003D69A5"/>
    <w:rsid w:val="003D6A84"/>
    <w:rsid w:val="003D7C75"/>
    <w:rsid w:val="003E055B"/>
    <w:rsid w:val="003E1EAC"/>
    <w:rsid w:val="003E37B4"/>
    <w:rsid w:val="003E48C2"/>
    <w:rsid w:val="003E56E0"/>
    <w:rsid w:val="003F199C"/>
    <w:rsid w:val="003F48E2"/>
    <w:rsid w:val="003F58AA"/>
    <w:rsid w:val="003F6848"/>
    <w:rsid w:val="003F6A84"/>
    <w:rsid w:val="003F7D05"/>
    <w:rsid w:val="00400F4D"/>
    <w:rsid w:val="004015C3"/>
    <w:rsid w:val="00404E7F"/>
    <w:rsid w:val="00405D50"/>
    <w:rsid w:val="004062FD"/>
    <w:rsid w:val="00407EFB"/>
    <w:rsid w:val="00411285"/>
    <w:rsid w:val="00411DE9"/>
    <w:rsid w:val="004129E7"/>
    <w:rsid w:val="00413A50"/>
    <w:rsid w:val="00414538"/>
    <w:rsid w:val="00416529"/>
    <w:rsid w:val="00416D1E"/>
    <w:rsid w:val="004174A4"/>
    <w:rsid w:val="00420913"/>
    <w:rsid w:val="00421705"/>
    <w:rsid w:val="00422405"/>
    <w:rsid w:val="0042243D"/>
    <w:rsid w:val="00425C91"/>
    <w:rsid w:val="0042677D"/>
    <w:rsid w:val="00426A90"/>
    <w:rsid w:val="004279CA"/>
    <w:rsid w:val="00427AC3"/>
    <w:rsid w:val="00430963"/>
    <w:rsid w:val="0043396A"/>
    <w:rsid w:val="00433CD7"/>
    <w:rsid w:val="004345C9"/>
    <w:rsid w:val="004349E3"/>
    <w:rsid w:val="0043612F"/>
    <w:rsid w:val="00436968"/>
    <w:rsid w:val="004378DD"/>
    <w:rsid w:val="0044066A"/>
    <w:rsid w:val="00440786"/>
    <w:rsid w:val="00441CFD"/>
    <w:rsid w:val="004423E5"/>
    <w:rsid w:val="00443F6E"/>
    <w:rsid w:val="00446C25"/>
    <w:rsid w:val="0045151E"/>
    <w:rsid w:val="00452391"/>
    <w:rsid w:val="00452E56"/>
    <w:rsid w:val="00453422"/>
    <w:rsid w:val="00453ED1"/>
    <w:rsid w:val="00454152"/>
    <w:rsid w:val="00454423"/>
    <w:rsid w:val="00456F95"/>
    <w:rsid w:val="004577B5"/>
    <w:rsid w:val="004605DB"/>
    <w:rsid w:val="00460754"/>
    <w:rsid w:val="004628F7"/>
    <w:rsid w:val="00466862"/>
    <w:rsid w:val="00466ADB"/>
    <w:rsid w:val="00467303"/>
    <w:rsid w:val="00467BCA"/>
    <w:rsid w:val="0047031E"/>
    <w:rsid w:val="0047032A"/>
    <w:rsid w:val="004710CF"/>
    <w:rsid w:val="004717DA"/>
    <w:rsid w:val="00474490"/>
    <w:rsid w:val="004752AC"/>
    <w:rsid w:val="00475EBE"/>
    <w:rsid w:val="00476D97"/>
    <w:rsid w:val="00480C78"/>
    <w:rsid w:val="00482B65"/>
    <w:rsid w:val="004854DB"/>
    <w:rsid w:val="004864A1"/>
    <w:rsid w:val="00486CDA"/>
    <w:rsid w:val="004913FA"/>
    <w:rsid w:val="00491634"/>
    <w:rsid w:val="004917B0"/>
    <w:rsid w:val="00491A09"/>
    <w:rsid w:val="0049246B"/>
    <w:rsid w:val="004924EA"/>
    <w:rsid w:val="00493B01"/>
    <w:rsid w:val="00494661"/>
    <w:rsid w:val="00494CA4"/>
    <w:rsid w:val="00495381"/>
    <w:rsid w:val="0049637D"/>
    <w:rsid w:val="0049703E"/>
    <w:rsid w:val="004A12E8"/>
    <w:rsid w:val="004A1846"/>
    <w:rsid w:val="004A31A5"/>
    <w:rsid w:val="004A4505"/>
    <w:rsid w:val="004A496E"/>
    <w:rsid w:val="004A5452"/>
    <w:rsid w:val="004A5AFE"/>
    <w:rsid w:val="004A6433"/>
    <w:rsid w:val="004A7B3C"/>
    <w:rsid w:val="004B27DB"/>
    <w:rsid w:val="004B2D1B"/>
    <w:rsid w:val="004B4119"/>
    <w:rsid w:val="004B55C8"/>
    <w:rsid w:val="004C0C52"/>
    <w:rsid w:val="004C1036"/>
    <w:rsid w:val="004C26AE"/>
    <w:rsid w:val="004C2BF5"/>
    <w:rsid w:val="004C3623"/>
    <w:rsid w:val="004C3EFC"/>
    <w:rsid w:val="004C4B9A"/>
    <w:rsid w:val="004C59A5"/>
    <w:rsid w:val="004C6E2F"/>
    <w:rsid w:val="004C7292"/>
    <w:rsid w:val="004D04D7"/>
    <w:rsid w:val="004D0FB9"/>
    <w:rsid w:val="004D1CE0"/>
    <w:rsid w:val="004D2C0B"/>
    <w:rsid w:val="004D387C"/>
    <w:rsid w:val="004D4157"/>
    <w:rsid w:val="004D51F4"/>
    <w:rsid w:val="004D5D2F"/>
    <w:rsid w:val="004D7380"/>
    <w:rsid w:val="004E18E8"/>
    <w:rsid w:val="004E22D0"/>
    <w:rsid w:val="004E2721"/>
    <w:rsid w:val="004E3B0A"/>
    <w:rsid w:val="004E3BD2"/>
    <w:rsid w:val="004E458E"/>
    <w:rsid w:val="004E4D55"/>
    <w:rsid w:val="004E57A4"/>
    <w:rsid w:val="004E5FFA"/>
    <w:rsid w:val="004E6FAC"/>
    <w:rsid w:val="004F01FE"/>
    <w:rsid w:val="004F20F3"/>
    <w:rsid w:val="004F41F3"/>
    <w:rsid w:val="004F5CD7"/>
    <w:rsid w:val="004F73E0"/>
    <w:rsid w:val="004F7963"/>
    <w:rsid w:val="00501490"/>
    <w:rsid w:val="00502001"/>
    <w:rsid w:val="005039DB"/>
    <w:rsid w:val="00504B1C"/>
    <w:rsid w:val="005072D8"/>
    <w:rsid w:val="00513F82"/>
    <w:rsid w:val="005173B8"/>
    <w:rsid w:val="005214F9"/>
    <w:rsid w:val="0052214D"/>
    <w:rsid w:val="00522685"/>
    <w:rsid w:val="00523A38"/>
    <w:rsid w:val="005243EA"/>
    <w:rsid w:val="00525686"/>
    <w:rsid w:val="005258F9"/>
    <w:rsid w:val="00525B74"/>
    <w:rsid w:val="00526001"/>
    <w:rsid w:val="005262D0"/>
    <w:rsid w:val="00527910"/>
    <w:rsid w:val="005305A0"/>
    <w:rsid w:val="0053284B"/>
    <w:rsid w:val="005337DB"/>
    <w:rsid w:val="0053385E"/>
    <w:rsid w:val="005347DF"/>
    <w:rsid w:val="00535633"/>
    <w:rsid w:val="00535649"/>
    <w:rsid w:val="00536825"/>
    <w:rsid w:val="005370E0"/>
    <w:rsid w:val="00537DE1"/>
    <w:rsid w:val="00540198"/>
    <w:rsid w:val="00540B0B"/>
    <w:rsid w:val="00541DD2"/>
    <w:rsid w:val="005421BA"/>
    <w:rsid w:val="00544E89"/>
    <w:rsid w:val="00545307"/>
    <w:rsid w:val="00546BDA"/>
    <w:rsid w:val="00546DE0"/>
    <w:rsid w:val="00550AAE"/>
    <w:rsid w:val="00550D19"/>
    <w:rsid w:val="00550F3C"/>
    <w:rsid w:val="00551E8C"/>
    <w:rsid w:val="00552CB5"/>
    <w:rsid w:val="00552D7A"/>
    <w:rsid w:val="0055543E"/>
    <w:rsid w:val="00556373"/>
    <w:rsid w:val="005601B5"/>
    <w:rsid w:val="00560521"/>
    <w:rsid w:val="00564397"/>
    <w:rsid w:val="00565EDA"/>
    <w:rsid w:val="00567F39"/>
    <w:rsid w:val="005714BF"/>
    <w:rsid w:val="00571942"/>
    <w:rsid w:val="00571D66"/>
    <w:rsid w:val="0057244F"/>
    <w:rsid w:val="005734CF"/>
    <w:rsid w:val="005740D5"/>
    <w:rsid w:val="0057471A"/>
    <w:rsid w:val="00575026"/>
    <w:rsid w:val="00575949"/>
    <w:rsid w:val="00577D45"/>
    <w:rsid w:val="005827D2"/>
    <w:rsid w:val="00583303"/>
    <w:rsid w:val="00584D55"/>
    <w:rsid w:val="00586B65"/>
    <w:rsid w:val="00586EF7"/>
    <w:rsid w:val="005912C1"/>
    <w:rsid w:val="00592AFB"/>
    <w:rsid w:val="00592DD9"/>
    <w:rsid w:val="00592DF1"/>
    <w:rsid w:val="00593314"/>
    <w:rsid w:val="00594AAD"/>
    <w:rsid w:val="0059620F"/>
    <w:rsid w:val="005968F6"/>
    <w:rsid w:val="00596B55"/>
    <w:rsid w:val="00596BA2"/>
    <w:rsid w:val="00596D4F"/>
    <w:rsid w:val="0059700C"/>
    <w:rsid w:val="0059771F"/>
    <w:rsid w:val="005A0250"/>
    <w:rsid w:val="005A0A9A"/>
    <w:rsid w:val="005A37D3"/>
    <w:rsid w:val="005A3C76"/>
    <w:rsid w:val="005A57BC"/>
    <w:rsid w:val="005A630A"/>
    <w:rsid w:val="005A6627"/>
    <w:rsid w:val="005A6ECB"/>
    <w:rsid w:val="005B0427"/>
    <w:rsid w:val="005B1E10"/>
    <w:rsid w:val="005B1F62"/>
    <w:rsid w:val="005B618C"/>
    <w:rsid w:val="005B6E15"/>
    <w:rsid w:val="005B7471"/>
    <w:rsid w:val="005C017E"/>
    <w:rsid w:val="005C07E0"/>
    <w:rsid w:val="005C195A"/>
    <w:rsid w:val="005C4994"/>
    <w:rsid w:val="005C538E"/>
    <w:rsid w:val="005C5AB3"/>
    <w:rsid w:val="005C5BA1"/>
    <w:rsid w:val="005C6F14"/>
    <w:rsid w:val="005C7E9E"/>
    <w:rsid w:val="005D10DD"/>
    <w:rsid w:val="005D15FD"/>
    <w:rsid w:val="005D56A8"/>
    <w:rsid w:val="005D5EAA"/>
    <w:rsid w:val="005D7117"/>
    <w:rsid w:val="005D7F3D"/>
    <w:rsid w:val="005E150B"/>
    <w:rsid w:val="005E1585"/>
    <w:rsid w:val="005E1B25"/>
    <w:rsid w:val="005E1CDD"/>
    <w:rsid w:val="005E1F2B"/>
    <w:rsid w:val="005E44AA"/>
    <w:rsid w:val="005E51C4"/>
    <w:rsid w:val="005E6E07"/>
    <w:rsid w:val="005F1533"/>
    <w:rsid w:val="005F1616"/>
    <w:rsid w:val="005F177D"/>
    <w:rsid w:val="005F25B9"/>
    <w:rsid w:val="005F3760"/>
    <w:rsid w:val="005F4075"/>
    <w:rsid w:val="005F5CB5"/>
    <w:rsid w:val="005F6068"/>
    <w:rsid w:val="005F6B93"/>
    <w:rsid w:val="005F7795"/>
    <w:rsid w:val="00600985"/>
    <w:rsid w:val="00601452"/>
    <w:rsid w:val="00601BAA"/>
    <w:rsid w:val="00601F03"/>
    <w:rsid w:val="0060230A"/>
    <w:rsid w:val="00603853"/>
    <w:rsid w:val="00605181"/>
    <w:rsid w:val="00607E31"/>
    <w:rsid w:val="00607F4A"/>
    <w:rsid w:val="00610F4C"/>
    <w:rsid w:val="006110E2"/>
    <w:rsid w:val="00611CD3"/>
    <w:rsid w:val="00611F68"/>
    <w:rsid w:val="006132B2"/>
    <w:rsid w:val="006162A4"/>
    <w:rsid w:val="00616B24"/>
    <w:rsid w:val="00617155"/>
    <w:rsid w:val="0062119F"/>
    <w:rsid w:val="00621A47"/>
    <w:rsid w:val="00621C50"/>
    <w:rsid w:val="006229F3"/>
    <w:rsid w:val="00623152"/>
    <w:rsid w:val="00624D91"/>
    <w:rsid w:val="00624EE5"/>
    <w:rsid w:val="00625C82"/>
    <w:rsid w:val="006263CF"/>
    <w:rsid w:val="0062729F"/>
    <w:rsid w:val="0063082F"/>
    <w:rsid w:val="00631183"/>
    <w:rsid w:val="00631DA9"/>
    <w:rsid w:val="0063255E"/>
    <w:rsid w:val="00634DA1"/>
    <w:rsid w:val="00635318"/>
    <w:rsid w:val="00635418"/>
    <w:rsid w:val="006363B7"/>
    <w:rsid w:val="00636968"/>
    <w:rsid w:val="00637BD7"/>
    <w:rsid w:val="00640F52"/>
    <w:rsid w:val="00641DDD"/>
    <w:rsid w:val="0064269B"/>
    <w:rsid w:val="00642A40"/>
    <w:rsid w:val="0064304B"/>
    <w:rsid w:val="0064452D"/>
    <w:rsid w:val="00646C51"/>
    <w:rsid w:val="006475C4"/>
    <w:rsid w:val="006500FF"/>
    <w:rsid w:val="00651D82"/>
    <w:rsid w:val="00653F09"/>
    <w:rsid w:val="0065422B"/>
    <w:rsid w:val="00654904"/>
    <w:rsid w:val="00662688"/>
    <w:rsid w:val="006631FC"/>
    <w:rsid w:val="00663902"/>
    <w:rsid w:val="0066420E"/>
    <w:rsid w:val="0066679A"/>
    <w:rsid w:val="00666C39"/>
    <w:rsid w:val="00667514"/>
    <w:rsid w:val="00667901"/>
    <w:rsid w:val="006712DD"/>
    <w:rsid w:val="006729AE"/>
    <w:rsid w:val="00673747"/>
    <w:rsid w:val="00673E54"/>
    <w:rsid w:val="00674DBD"/>
    <w:rsid w:val="00675F96"/>
    <w:rsid w:val="0068260A"/>
    <w:rsid w:val="0068371C"/>
    <w:rsid w:val="00685D83"/>
    <w:rsid w:val="00686639"/>
    <w:rsid w:val="006873CF"/>
    <w:rsid w:val="006873F7"/>
    <w:rsid w:val="00687631"/>
    <w:rsid w:val="0069041D"/>
    <w:rsid w:val="00691F36"/>
    <w:rsid w:val="00692BB7"/>
    <w:rsid w:val="0069413E"/>
    <w:rsid w:val="00694394"/>
    <w:rsid w:val="0069499B"/>
    <w:rsid w:val="0069499D"/>
    <w:rsid w:val="006958AD"/>
    <w:rsid w:val="00695EC7"/>
    <w:rsid w:val="006967F7"/>
    <w:rsid w:val="006970F8"/>
    <w:rsid w:val="006A10AC"/>
    <w:rsid w:val="006A1519"/>
    <w:rsid w:val="006A1A95"/>
    <w:rsid w:val="006A40BF"/>
    <w:rsid w:val="006A484B"/>
    <w:rsid w:val="006A4E0F"/>
    <w:rsid w:val="006A604D"/>
    <w:rsid w:val="006A67D8"/>
    <w:rsid w:val="006A6E58"/>
    <w:rsid w:val="006A715A"/>
    <w:rsid w:val="006B1E48"/>
    <w:rsid w:val="006B496D"/>
    <w:rsid w:val="006B67A2"/>
    <w:rsid w:val="006B73F0"/>
    <w:rsid w:val="006C0557"/>
    <w:rsid w:val="006C0DBF"/>
    <w:rsid w:val="006C1F27"/>
    <w:rsid w:val="006C2790"/>
    <w:rsid w:val="006C339E"/>
    <w:rsid w:val="006C39CF"/>
    <w:rsid w:val="006C4211"/>
    <w:rsid w:val="006C429E"/>
    <w:rsid w:val="006C5BF1"/>
    <w:rsid w:val="006C5F03"/>
    <w:rsid w:val="006C6BA7"/>
    <w:rsid w:val="006D0A02"/>
    <w:rsid w:val="006D1EE9"/>
    <w:rsid w:val="006D278E"/>
    <w:rsid w:val="006D3F57"/>
    <w:rsid w:val="006D582E"/>
    <w:rsid w:val="006D6822"/>
    <w:rsid w:val="006D70CE"/>
    <w:rsid w:val="006D775A"/>
    <w:rsid w:val="006E0D96"/>
    <w:rsid w:val="006E1483"/>
    <w:rsid w:val="006E1749"/>
    <w:rsid w:val="006E1950"/>
    <w:rsid w:val="006E1ABA"/>
    <w:rsid w:val="006E1B25"/>
    <w:rsid w:val="006E35DC"/>
    <w:rsid w:val="006E4271"/>
    <w:rsid w:val="006E5717"/>
    <w:rsid w:val="006E6B72"/>
    <w:rsid w:val="006E6D35"/>
    <w:rsid w:val="006E6E78"/>
    <w:rsid w:val="006E6EEA"/>
    <w:rsid w:val="006E7002"/>
    <w:rsid w:val="006E70D7"/>
    <w:rsid w:val="006E7A47"/>
    <w:rsid w:val="006E7BF3"/>
    <w:rsid w:val="006F0299"/>
    <w:rsid w:val="006F26BF"/>
    <w:rsid w:val="006F2D7D"/>
    <w:rsid w:val="006F483C"/>
    <w:rsid w:val="006F4B66"/>
    <w:rsid w:val="006F4BA1"/>
    <w:rsid w:val="006F62BD"/>
    <w:rsid w:val="006F6D0F"/>
    <w:rsid w:val="007001D2"/>
    <w:rsid w:val="00700671"/>
    <w:rsid w:val="00700E91"/>
    <w:rsid w:val="00702CE7"/>
    <w:rsid w:val="00702D56"/>
    <w:rsid w:val="007036B6"/>
    <w:rsid w:val="007039E1"/>
    <w:rsid w:val="00703DB3"/>
    <w:rsid w:val="0070434D"/>
    <w:rsid w:val="0070494D"/>
    <w:rsid w:val="0070735C"/>
    <w:rsid w:val="00707406"/>
    <w:rsid w:val="007100BA"/>
    <w:rsid w:val="007102D4"/>
    <w:rsid w:val="00710377"/>
    <w:rsid w:val="00710978"/>
    <w:rsid w:val="00710A92"/>
    <w:rsid w:val="00713776"/>
    <w:rsid w:val="0071388F"/>
    <w:rsid w:val="00714FE7"/>
    <w:rsid w:val="0071577B"/>
    <w:rsid w:val="00716F1E"/>
    <w:rsid w:val="007201C0"/>
    <w:rsid w:val="007207AE"/>
    <w:rsid w:val="00721C0D"/>
    <w:rsid w:val="00721FCD"/>
    <w:rsid w:val="0072323C"/>
    <w:rsid w:val="007234C0"/>
    <w:rsid w:val="00725BC0"/>
    <w:rsid w:val="007264B2"/>
    <w:rsid w:val="00726BE4"/>
    <w:rsid w:val="00727B20"/>
    <w:rsid w:val="00727F8C"/>
    <w:rsid w:val="00730550"/>
    <w:rsid w:val="00730A16"/>
    <w:rsid w:val="00730F2F"/>
    <w:rsid w:val="007322EB"/>
    <w:rsid w:val="0073278C"/>
    <w:rsid w:val="00733402"/>
    <w:rsid w:val="00733E2F"/>
    <w:rsid w:val="007344BC"/>
    <w:rsid w:val="00734843"/>
    <w:rsid w:val="00734D57"/>
    <w:rsid w:val="00735318"/>
    <w:rsid w:val="00741F33"/>
    <w:rsid w:val="0074457C"/>
    <w:rsid w:val="00744886"/>
    <w:rsid w:val="007457DC"/>
    <w:rsid w:val="00750BC2"/>
    <w:rsid w:val="00750BD2"/>
    <w:rsid w:val="00750E3C"/>
    <w:rsid w:val="007514B6"/>
    <w:rsid w:val="00752BDC"/>
    <w:rsid w:val="007534CE"/>
    <w:rsid w:val="00753D70"/>
    <w:rsid w:val="007542BD"/>
    <w:rsid w:val="00756611"/>
    <w:rsid w:val="00760695"/>
    <w:rsid w:val="0076153D"/>
    <w:rsid w:val="007626A0"/>
    <w:rsid w:val="00762ED9"/>
    <w:rsid w:val="0076315B"/>
    <w:rsid w:val="00763B7E"/>
    <w:rsid w:val="00765583"/>
    <w:rsid w:val="00765ED6"/>
    <w:rsid w:val="00766DD4"/>
    <w:rsid w:val="00767C0B"/>
    <w:rsid w:val="007700D4"/>
    <w:rsid w:val="00771DD0"/>
    <w:rsid w:val="00772B77"/>
    <w:rsid w:val="00773400"/>
    <w:rsid w:val="0077617B"/>
    <w:rsid w:val="0077665F"/>
    <w:rsid w:val="007775AC"/>
    <w:rsid w:val="00780359"/>
    <w:rsid w:val="007807E1"/>
    <w:rsid w:val="00781CC9"/>
    <w:rsid w:val="00781EDD"/>
    <w:rsid w:val="00784B25"/>
    <w:rsid w:val="007854E9"/>
    <w:rsid w:val="00786904"/>
    <w:rsid w:val="00786AF8"/>
    <w:rsid w:val="00787176"/>
    <w:rsid w:val="007911C6"/>
    <w:rsid w:val="007914EA"/>
    <w:rsid w:val="0079177E"/>
    <w:rsid w:val="0079216B"/>
    <w:rsid w:val="00792212"/>
    <w:rsid w:val="00793683"/>
    <w:rsid w:val="00793CBF"/>
    <w:rsid w:val="00793EBA"/>
    <w:rsid w:val="00795AEA"/>
    <w:rsid w:val="007A154F"/>
    <w:rsid w:val="007A1644"/>
    <w:rsid w:val="007A1A80"/>
    <w:rsid w:val="007A1DF2"/>
    <w:rsid w:val="007A2A58"/>
    <w:rsid w:val="007A42D9"/>
    <w:rsid w:val="007A57BB"/>
    <w:rsid w:val="007A6FB8"/>
    <w:rsid w:val="007B1C40"/>
    <w:rsid w:val="007B1C4A"/>
    <w:rsid w:val="007B396E"/>
    <w:rsid w:val="007B428F"/>
    <w:rsid w:val="007B55F6"/>
    <w:rsid w:val="007B59A0"/>
    <w:rsid w:val="007B618A"/>
    <w:rsid w:val="007B693C"/>
    <w:rsid w:val="007B751B"/>
    <w:rsid w:val="007B7632"/>
    <w:rsid w:val="007C0880"/>
    <w:rsid w:val="007C1200"/>
    <w:rsid w:val="007C16C4"/>
    <w:rsid w:val="007C2AAB"/>
    <w:rsid w:val="007C31E3"/>
    <w:rsid w:val="007C35AE"/>
    <w:rsid w:val="007C395F"/>
    <w:rsid w:val="007C4B75"/>
    <w:rsid w:val="007C5235"/>
    <w:rsid w:val="007D0B95"/>
    <w:rsid w:val="007D12C9"/>
    <w:rsid w:val="007D1553"/>
    <w:rsid w:val="007D300A"/>
    <w:rsid w:val="007D4EB9"/>
    <w:rsid w:val="007D5665"/>
    <w:rsid w:val="007D6483"/>
    <w:rsid w:val="007D65DF"/>
    <w:rsid w:val="007E2D93"/>
    <w:rsid w:val="007E2FC6"/>
    <w:rsid w:val="007E344F"/>
    <w:rsid w:val="007E3F7B"/>
    <w:rsid w:val="007E40A1"/>
    <w:rsid w:val="007E53C8"/>
    <w:rsid w:val="007E5D55"/>
    <w:rsid w:val="007E696F"/>
    <w:rsid w:val="007E7800"/>
    <w:rsid w:val="007F0D8F"/>
    <w:rsid w:val="007F0E4A"/>
    <w:rsid w:val="007F1C6B"/>
    <w:rsid w:val="007F3494"/>
    <w:rsid w:val="007F3F05"/>
    <w:rsid w:val="007F44E5"/>
    <w:rsid w:val="007F47FA"/>
    <w:rsid w:val="007F50C2"/>
    <w:rsid w:val="007F5409"/>
    <w:rsid w:val="007F7493"/>
    <w:rsid w:val="007F74CF"/>
    <w:rsid w:val="008041F2"/>
    <w:rsid w:val="008044CC"/>
    <w:rsid w:val="008048BC"/>
    <w:rsid w:val="00804BF4"/>
    <w:rsid w:val="008072DA"/>
    <w:rsid w:val="00807FBC"/>
    <w:rsid w:val="00810415"/>
    <w:rsid w:val="0081366B"/>
    <w:rsid w:val="008149A0"/>
    <w:rsid w:val="008153EC"/>
    <w:rsid w:val="00815E42"/>
    <w:rsid w:val="00816449"/>
    <w:rsid w:val="00817080"/>
    <w:rsid w:val="008236BC"/>
    <w:rsid w:val="008242AB"/>
    <w:rsid w:val="008249A2"/>
    <w:rsid w:val="00824EA2"/>
    <w:rsid w:val="00826070"/>
    <w:rsid w:val="0082717D"/>
    <w:rsid w:val="00833B49"/>
    <w:rsid w:val="00833EFC"/>
    <w:rsid w:val="008357BF"/>
    <w:rsid w:val="00835B42"/>
    <w:rsid w:val="008361BE"/>
    <w:rsid w:val="0083689B"/>
    <w:rsid w:val="00836E19"/>
    <w:rsid w:val="008374D6"/>
    <w:rsid w:val="008401FE"/>
    <w:rsid w:val="00840DFD"/>
    <w:rsid w:val="00841321"/>
    <w:rsid w:val="00841DFA"/>
    <w:rsid w:val="0084233C"/>
    <w:rsid w:val="008454C4"/>
    <w:rsid w:val="0084589D"/>
    <w:rsid w:val="008478C9"/>
    <w:rsid w:val="00847E64"/>
    <w:rsid w:val="00850214"/>
    <w:rsid w:val="00851D25"/>
    <w:rsid w:val="00852689"/>
    <w:rsid w:val="00853453"/>
    <w:rsid w:val="008537DD"/>
    <w:rsid w:val="008554E1"/>
    <w:rsid w:val="00855C78"/>
    <w:rsid w:val="00857441"/>
    <w:rsid w:val="0085756B"/>
    <w:rsid w:val="00857A54"/>
    <w:rsid w:val="00860A29"/>
    <w:rsid w:val="00860C28"/>
    <w:rsid w:val="00862716"/>
    <w:rsid w:val="008629C2"/>
    <w:rsid w:val="00863AFF"/>
    <w:rsid w:val="0086556B"/>
    <w:rsid w:val="00865C9B"/>
    <w:rsid w:val="008661BA"/>
    <w:rsid w:val="00866794"/>
    <w:rsid w:val="00867496"/>
    <w:rsid w:val="00871866"/>
    <w:rsid w:val="008720F2"/>
    <w:rsid w:val="00873462"/>
    <w:rsid w:val="00874146"/>
    <w:rsid w:val="008752BA"/>
    <w:rsid w:val="00880EC3"/>
    <w:rsid w:val="00881F02"/>
    <w:rsid w:val="008820C4"/>
    <w:rsid w:val="00882655"/>
    <w:rsid w:val="00883C53"/>
    <w:rsid w:val="0088523A"/>
    <w:rsid w:val="0088553C"/>
    <w:rsid w:val="0088701B"/>
    <w:rsid w:val="00887494"/>
    <w:rsid w:val="00887C14"/>
    <w:rsid w:val="0089317F"/>
    <w:rsid w:val="00893983"/>
    <w:rsid w:val="0089575F"/>
    <w:rsid w:val="0089671E"/>
    <w:rsid w:val="00897EB8"/>
    <w:rsid w:val="008A01F1"/>
    <w:rsid w:val="008A114B"/>
    <w:rsid w:val="008A16DE"/>
    <w:rsid w:val="008A24AB"/>
    <w:rsid w:val="008A286C"/>
    <w:rsid w:val="008A384F"/>
    <w:rsid w:val="008A594E"/>
    <w:rsid w:val="008A6413"/>
    <w:rsid w:val="008B0306"/>
    <w:rsid w:val="008B2B2E"/>
    <w:rsid w:val="008B2E0D"/>
    <w:rsid w:val="008B5B51"/>
    <w:rsid w:val="008B66FF"/>
    <w:rsid w:val="008C2283"/>
    <w:rsid w:val="008C24F8"/>
    <w:rsid w:val="008C480F"/>
    <w:rsid w:val="008C58CF"/>
    <w:rsid w:val="008C5A7E"/>
    <w:rsid w:val="008C6B85"/>
    <w:rsid w:val="008D0333"/>
    <w:rsid w:val="008D099F"/>
    <w:rsid w:val="008D1799"/>
    <w:rsid w:val="008D1A89"/>
    <w:rsid w:val="008D1E51"/>
    <w:rsid w:val="008D2551"/>
    <w:rsid w:val="008D297C"/>
    <w:rsid w:val="008D33DA"/>
    <w:rsid w:val="008D406B"/>
    <w:rsid w:val="008D5BB1"/>
    <w:rsid w:val="008E0697"/>
    <w:rsid w:val="008E1088"/>
    <w:rsid w:val="008E1170"/>
    <w:rsid w:val="008E2D0B"/>
    <w:rsid w:val="008E5B52"/>
    <w:rsid w:val="008E5F5F"/>
    <w:rsid w:val="008E6ECF"/>
    <w:rsid w:val="008E776D"/>
    <w:rsid w:val="008F0D36"/>
    <w:rsid w:val="008F2115"/>
    <w:rsid w:val="008F24D8"/>
    <w:rsid w:val="008F4214"/>
    <w:rsid w:val="008F4678"/>
    <w:rsid w:val="00900EE9"/>
    <w:rsid w:val="00900F2E"/>
    <w:rsid w:val="0090142B"/>
    <w:rsid w:val="009042A9"/>
    <w:rsid w:val="009047AC"/>
    <w:rsid w:val="00905261"/>
    <w:rsid w:val="00906D1B"/>
    <w:rsid w:val="00910241"/>
    <w:rsid w:val="00910FBE"/>
    <w:rsid w:val="009118DE"/>
    <w:rsid w:val="00912307"/>
    <w:rsid w:val="00913154"/>
    <w:rsid w:val="0091317C"/>
    <w:rsid w:val="00913541"/>
    <w:rsid w:val="009143B5"/>
    <w:rsid w:val="009155CD"/>
    <w:rsid w:val="00916AA5"/>
    <w:rsid w:val="009208E8"/>
    <w:rsid w:val="00920A46"/>
    <w:rsid w:val="00920AD4"/>
    <w:rsid w:val="00921609"/>
    <w:rsid w:val="00921E83"/>
    <w:rsid w:val="00922E5C"/>
    <w:rsid w:val="009236C6"/>
    <w:rsid w:val="009244FD"/>
    <w:rsid w:val="00925C5A"/>
    <w:rsid w:val="00926665"/>
    <w:rsid w:val="00926967"/>
    <w:rsid w:val="00931306"/>
    <w:rsid w:val="00931D4F"/>
    <w:rsid w:val="00931DEC"/>
    <w:rsid w:val="00932CA3"/>
    <w:rsid w:val="0093327A"/>
    <w:rsid w:val="009341F7"/>
    <w:rsid w:val="00934BC9"/>
    <w:rsid w:val="00935945"/>
    <w:rsid w:val="00935A22"/>
    <w:rsid w:val="00936EDE"/>
    <w:rsid w:val="0094128E"/>
    <w:rsid w:val="009417C4"/>
    <w:rsid w:val="00944774"/>
    <w:rsid w:val="00945295"/>
    <w:rsid w:val="009452AA"/>
    <w:rsid w:val="0094562A"/>
    <w:rsid w:val="009469AB"/>
    <w:rsid w:val="009478A7"/>
    <w:rsid w:val="00950A50"/>
    <w:rsid w:val="00950B90"/>
    <w:rsid w:val="00952DF1"/>
    <w:rsid w:val="009530E0"/>
    <w:rsid w:val="009532C8"/>
    <w:rsid w:val="00953518"/>
    <w:rsid w:val="00953675"/>
    <w:rsid w:val="0095466C"/>
    <w:rsid w:val="009549EB"/>
    <w:rsid w:val="00955C72"/>
    <w:rsid w:val="00955E7F"/>
    <w:rsid w:val="0095787E"/>
    <w:rsid w:val="00957D39"/>
    <w:rsid w:val="0096039E"/>
    <w:rsid w:val="00960BDC"/>
    <w:rsid w:val="00961210"/>
    <w:rsid w:val="00961540"/>
    <w:rsid w:val="00961595"/>
    <w:rsid w:val="0096224B"/>
    <w:rsid w:val="009630EA"/>
    <w:rsid w:val="00963619"/>
    <w:rsid w:val="00964008"/>
    <w:rsid w:val="009666B9"/>
    <w:rsid w:val="00966AE9"/>
    <w:rsid w:val="009677DA"/>
    <w:rsid w:val="00972474"/>
    <w:rsid w:val="00973ADB"/>
    <w:rsid w:val="00973F9B"/>
    <w:rsid w:val="0097465A"/>
    <w:rsid w:val="00974660"/>
    <w:rsid w:val="00975528"/>
    <w:rsid w:val="0097703D"/>
    <w:rsid w:val="0097730C"/>
    <w:rsid w:val="00977846"/>
    <w:rsid w:val="00977ED8"/>
    <w:rsid w:val="00984004"/>
    <w:rsid w:val="00984138"/>
    <w:rsid w:val="00984E61"/>
    <w:rsid w:val="0098579A"/>
    <w:rsid w:val="00985FE2"/>
    <w:rsid w:val="009878E9"/>
    <w:rsid w:val="009879FF"/>
    <w:rsid w:val="009921A5"/>
    <w:rsid w:val="00995039"/>
    <w:rsid w:val="009A082F"/>
    <w:rsid w:val="009A1BC8"/>
    <w:rsid w:val="009A25D7"/>
    <w:rsid w:val="009A2AC1"/>
    <w:rsid w:val="009A396F"/>
    <w:rsid w:val="009A4360"/>
    <w:rsid w:val="009A50CF"/>
    <w:rsid w:val="009A53D3"/>
    <w:rsid w:val="009A696C"/>
    <w:rsid w:val="009A6C08"/>
    <w:rsid w:val="009B0A30"/>
    <w:rsid w:val="009B0AC9"/>
    <w:rsid w:val="009B3098"/>
    <w:rsid w:val="009B3393"/>
    <w:rsid w:val="009B3EB3"/>
    <w:rsid w:val="009B43E7"/>
    <w:rsid w:val="009B537B"/>
    <w:rsid w:val="009B5B32"/>
    <w:rsid w:val="009B6ADA"/>
    <w:rsid w:val="009C0E8D"/>
    <w:rsid w:val="009C1BC4"/>
    <w:rsid w:val="009C2471"/>
    <w:rsid w:val="009C24B4"/>
    <w:rsid w:val="009C324E"/>
    <w:rsid w:val="009C5D72"/>
    <w:rsid w:val="009C7A6F"/>
    <w:rsid w:val="009D0BAF"/>
    <w:rsid w:val="009D0E37"/>
    <w:rsid w:val="009D239A"/>
    <w:rsid w:val="009D3D5B"/>
    <w:rsid w:val="009D3FF0"/>
    <w:rsid w:val="009D49C0"/>
    <w:rsid w:val="009D4A54"/>
    <w:rsid w:val="009D5C3F"/>
    <w:rsid w:val="009D6355"/>
    <w:rsid w:val="009D64C8"/>
    <w:rsid w:val="009D67A3"/>
    <w:rsid w:val="009D71A4"/>
    <w:rsid w:val="009E3656"/>
    <w:rsid w:val="009E3888"/>
    <w:rsid w:val="009E4875"/>
    <w:rsid w:val="009E5CFD"/>
    <w:rsid w:val="009E62EC"/>
    <w:rsid w:val="009E67F5"/>
    <w:rsid w:val="009E68DF"/>
    <w:rsid w:val="009E6AA8"/>
    <w:rsid w:val="009E74E2"/>
    <w:rsid w:val="009F2A28"/>
    <w:rsid w:val="009F320C"/>
    <w:rsid w:val="009F48DC"/>
    <w:rsid w:val="009F49B7"/>
    <w:rsid w:val="009F5D2F"/>
    <w:rsid w:val="009F6EC8"/>
    <w:rsid w:val="009F6F9E"/>
    <w:rsid w:val="00A018C2"/>
    <w:rsid w:val="00A01BDD"/>
    <w:rsid w:val="00A02863"/>
    <w:rsid w:val="00A04BF9"/>
    <w:rsid w:val="00A05762"/>
    <w:rsid w:val="00A07C27"/>
    <w:rsid w:val="00A07DFD"/>
    <w:rsid w:val="00A105E7"/>
    <w:rsid w:val="00A10ED6"/>
    <w:rsid w:val="00A11034"/>
    <w:rsid w:val="00A1207C"/>
    <w:rsid w:val="00A13713"/>
    <w:rsid w:val="00A13C55"/>
    <w:rsid w:val="00A14C4B"/>
    <w:rsid w:val="00A16329"/>
    <w:rsid w:val="00A21F99"/>
    <w:rsid w:val="00A238FD"/>
    <w:rsid w:val="00A23B72"/>
    <w:rsid w:val="00A23CE6"/>
    <w:rsid w:val="00A245F2"/>
    <w:rsid w:val="00A26EE3"/>
    <w:rsid w:val="00A325A3"/>
    <w:rsid w:val="00A32892"/>
    <w:rsid w:val="00A32FB0"/>
    <w:rsid w:val="00A33C60"/>
    <w:rsid w:val="00A345EA"/>
    <w:rsid w:val="00A35190"/>
    <w:rsid w:val="00A41610"/>
    <w:rsid w:val="00A420FC"/>
    <w:rsid w:val="00A43B3E"/>
    <w:rsid w:val="00A43C90"/>
    <w:rsid w:val="00A4405E"/>
    <w:rsid w:val="00A45097"/>
    <w:rsid w:val="00A46147"/>
    <w:rsid w:val="00A46DF3"/>
    <w:rsid w:val="00A501A3"/>
    <w:rsid w:val="00A50FDE"/>
    <w:rsid w:val="00A519B3"/>
    <w:rsid w:val="00A52B03"/>
    <w:rsid w:val="00A53030"/>
    <w:rsid w:val="00A542EA"/>
    <w:rsid w:val="00A549E7"/>
    <w:rsid w:val="00A5602D"/>
    <w:rsid w:val="00A57A52"/>
    <w:rsid w:val="00A60041"/>
    <w:rsid w:val="00A6071D"/>
    <w:rsid w:val="00A6308E"/>
    <w:rsid w:val="00A63C94"/>
    <w:rsid w:val="00A6528F"/>
    <w:rsid w:val="00A653A4"/>
    <w:rsid w:val="00A6561E"/>
    <w:rsid w:val="00A66326"/>
    <w:rsid w:val="00A71407"/>
    <w:rsid w:val="00A7161C"/>
    <w:rsid w:val="00A73038"/>
    <w:rsid w:val="00A776A2"/>
    <w:rsid w:val="00A80244"/>
    <w:rsid w:val="00A810DE"/>
    <w:rsid w:val="00A81635"/>
    <w:rsid w:val="00A81C21"/>
    <w:rsid w:val="00A82A77"/>
    <w:rsid w:val="00A83A65"/>
    <w:rsid w:val="00A84D49"/>
    <w:rsid w:val="00A8521D"/>
    <w:rsid w:val="00A852E9"/>
    <w:rsid w:val="00A85E62"/>
    <w:rsid w:val="00A87603"/>
    <w:rsid w:val="00A8775F"/>
    <w:rsid w:val="00A87C2D"/>
    <w:rsid w:val="00A90317"/>
    <w:rsid w:val="00A91688"/>
    <w:rsid w:val="00A916F9"/>
    <w:rsid w:val="00A91930"/>
    <w:rsid w:val="00A91C52"/>
    <w:rsid w:val="00A94C21"/>
    <w:rsid w:val="00A975C8"/>
    <w:rsid w:val="00A97A2A"/>
    <w:rsid w:val="00AA02AB"/>
    <w:rsid w:val="00AA0D49"/>
    <w:rsid w:val="00AA2DB3"/>
    <w:rsid w:val="00AA3DC8"/>
    <w:rsid w:val="00AA3F78"/>
    <w:rsid w:val="00AA5564"/>
    <w:rsid w:val="00AB01FB"/>
    <w:rsid w:val="00AB1237"/>
    <w:rsid w:val="00AB24D2"/>
    <w:rsid w:val="00AB3D8E"/>
    <w:rsid w:val="00AB4BBB"/>
    <w:rsid w:val="00AC1248"/>
    <w:rsid w:val="00AC136D"/>
    <w:rsid w:val="00AC2188"/>
    <w:rsid w:val="00AC2AB0"/>
    <w:rsid w:val="00AC33A2"/>
    <w:rsid w:val="00AC46E3"/>
    <w:rsid w:val="00AC4E2B"/>
    <w:rsid w:val="00AC677E"/>
    <w:rsid w:val="00AC7913"/>
    <w:rsid w:val="00AD29F6"/>
    <w:rsid w:val="00AD4F64"/>
    <w:rsid w:val="00AD531B"/>
    <w:rsid w:val="00AD5FCE"/>
    <w:rsid w:val="00AD6317"/>
    <w:rsid w:val="00AD6BEF"/>
    <w:rsid w:val="00AD6E5B"/>
    <w:rsid w:val="00AD7F28"/>
    <w:rsid w:val="00AE18D7"/>
    <w:rsid w:val="00AE2E79"/>
    <w:rsid w:val="00AE3DBE"/>
    <w:rsid w:val="00AE458D"/>
    <w:rsid w:val="00AE4CE5"/>
    <w:rsid w:val="00AE5C23"/>
    <w:rsid w:val="00AE6BD6"/>
    <w:rsid w:val="00AE7009"/>
    <w:rsid w:val="00AE74E0"/>
    <w:rsid w:val="00AE7611"/>
    <w:rsid w:val="00AF154B"/>
    <w:rsid w:val="00AF1FE6"/>
    <w:rsid w:val="00AF268B"/>
    <w:rsid w:val="00AF2E9E"/>
    <w:rsid w:val="00AF3567"/>
    <w:rsid w:val="00AF3DBF"/>
    <w:rsid w:val="00AF4827"/>
    <w:rsid w:val="00AF4D21"/>
    <w:rsid w:val="00AF5B2A"/>
    <w:rsid w:val="00AF72C5"/>
    <w:rsid w:val="00AF73D1"/>
    <w:rsid w:val="00AF7EC1"/>
    <w:rsid w:val="00B00AFE"/>
    <w:rsid w:val="00B016C7"/>
    <w:rsid w:val="00B0357D"/>
    <w:rsid w:val="00B051C2"/>
    <w:rsid w:val="00B05545"/>
    <w:rsid w:val="00B07125"/>
    <w:rsid w:val="00B07A06"/>
    <w:rsid w:val="00B07DEC"/>
    <w:rsid w:val="00B11076"/>
    <w:rsid w:val="00B119F0"/>
    <w:rsid w:val="00B11AF3"/>
    <w:rsid w:val="00B14094"/>
    <w:rsid w:val="00B14550"/>
    <w:rsid w:val="00B15DBE"/>
    <w:rsid w:val="00B15DE1"/>
    <w:rsid w:val="00B16571"/>
    <w:rsid w:val="00B16582"/>
    <w:rsid w:val="00B16A53"/>
    <w:rsid w:val="00B175D6"/>
    <w:rsid w:val="00B178D9"/>
    <w:rsid w:val="00B17E11"/>
    <w:rsid w:val="00B17E49"/>
    <w:rsid w:val="00B211F6"/>
    <w:rsid w:val="00B216D9"/>
    <w:rsid w:val="00B23FB5"/>
    <w:rsid w:val="00B23FDA"/>
    <w:rsid w:val="00B23FE7"/>
    <w:rsid w:val="00B24719"/>
    <w:rsid w:val="00B252A4"/>
    <w:rsid w:val="00B261CC"/>
    <w:rsid w:val="00B268F4"/>
    <w:rsid w:val="00B27B1D"/>
    <w:rsid w:val="00B30281"/>
    <w:rsid w:val="00B32F7F"/>
    <w:rsid w:val="00B3300D"/>
    <w:rsid w:val="00B338CA"/>
    <w:rsid w:val="00B342F3"/>
    <w:rsid w:val="00B35E12"/>
    <w:rsid w:val="00B364B0"/>
    <w:rsid w:val="00B36D4E"/>
    <w:rsid w:val="00B400C0"/>
    <w:rsid w:val="00B419B4"/>
    <w:rsid w:val="00B42A7D"/>
    <w:rsid w:val="00B42EF4"/>
    <w:rsid w:val="00B43A40"/>
    <w:rsid w:val="00B43C4F"/>
    <w:rsid w:val="00B44339"/>
    <w:rsid w:val="00B46B7C"/>
    <w:rsid w:val="00B46F6B"/>
    <w:rsid w:val="00B476D3"/>
    <w:rsid w:val="00B5081D"/>
    <w:rsid w:val="00B519F7"/>
    <w:rsid w:val="00B53C4E"/>
    <w:rsid w:val="00B54D8A"/>
    <w:rsid w:val="00B57017"/>
    <w:rsid w:val="00B57C55"/>
    <w:rsid w:val="00B6111A"/>
    <w:rsid w:val="00B61EC7"/>
    <w:rsid w:val="00B626A1"/>
    <w:rsid w:val="00B62A16"/>
    <w:rsid w:val="00B62D5F"/>
    <w:rsid w:val="00B631DB"/>
    <w:rsid w:val="00B63E9C"/>
    <w:rsid w:val="00B63F06"/>
    <w:rsid w:val="00B648B2"/>
    <w:rsid w:val="00B64E45"/>
    <w:rsid w:val="00B67990"/>
    <w:rsid w:val="00B70C06"/>
    <w:rsid w:val="00B71946"/>
    <w:rsid w:val="00B723C7"/>
    <w:rsid w:val="00B73197"/>
    <w:rsid w:val="00B757E0"/>
    <w:rsid w:val="00B808CB"/>
    <w:rsid w:val="00B81690"/>
    <w:rsid w:val="00B82B07"/>
    <w:rsid w:val="00B8478A"/>
    <w:rsid w:val="00B85303"/>
    <w:rsid w:val="00B853F6"/>
    <w:rsid w:val="00B85843"/>
    <w:rsid w:val="00B863FF"/>
    <w:rsid w:val="00B901AB"/>
    <w:rsid w:val="00B90C5C"/>
    <w:rsid w:val="00B9102E"/>
    <w:rsid w:val="00B91243"/>
    <w:rsid w:val="00B9124C"/>
    <w:rsid w:val="00B933CD"/>
    <w:rsid w:val="00B937B4"/>
    <w:rsid w:val="00B94A65"/>
    <w:rsid w:val="00B95525"/>
    <w:rsid w:val="00B96330"/>
    <w:rsid w:val="00BA059E"/>
    <w:rsid w:val="00BA0794"/>
    <w:rsid w:val="00BA0832"/>
    <w:rsid w:val="00BA0859"/>
    <w:rsid w:val="00BA1435"/>
    <w:rsid w:val="00BA18B9"/>
    <w:rsid w:val="00BA3091"/>
    <w:rsid w:val="00BA4625"/>
    <w:rsid w:val="00BA49EE"/>
    <w:rsid w:val="00BA66A6"/>
    <w:rsid w:val="00BA6ED8"/>
    <w:rsid w:val="00BA7315"/>
    <w:rsid w:val="00BB1A04"/>
    <w:rsid w:val="00BB264A"/>
    <w:rsid w:val="00BB3A1C"/>
    <w:rsid w:val="00BB4A17"/>
    <w:rsid w:val="00BB5649"/>
    <w:rsid w:val="00BB6A5F"/>
    <w:rsid w:val="00BB7DF0"/>
    <w:rsid w:val="00BB7FFE"/>
    <w:rsid w:val="00BC0094"/>
    <w:rsid w:val="00BC2131"/>
    <w:rsid w:val="00BC2B43"/>
    <w:rsid w:val="00BC374D"/>
    <w:rsid w:val="00BC38D1"/>
    <w:rsid w:val="00BC6E4C"/>
    <w:rsid w:val="00BD0CC5"/>
    <w:rsid w:val="00BD1BF0"/>
    <w:rsid w:val="00BD2193"/>
    <w:rsid w:val="00BD2C1C"/>
    <w:rsid w:val="00BD325B"/>
    <w:rsid w:val="00BD34E2"/>
    <w:rsid w:val="00BD4874"/>
    <w:rsid w:val="00BD6744"/>
    <w:rsid w:val="00BD6F67"/>
    <w:rsid w:val="00BD7733"/>
    <w:rsid w:val="00BD7FD8"/>
    <w:rsid w:val="00BE0068"/>
    <w:rsid w:val="00BE0C70"/>
    <w:rsid w:val="00BE189B"/>
    <w:rsid w:val="00BE1C27"/>
    <w:rsid w:val="00BE32F2"/>
    <w:rsid w:val="00BE336A"/>
    <w:rsid w:val="00BE372A"/>
    <w:rsid w:val="00BE39F1"/>
    <w:rsid w:val="00BE553C"/>
    <w:rsid w:val="00BF2AB6"/>
    <w:rsid w:val="00BF2D22"/>
    <w:rsid w:val="00BF2E77"/>
    <w:rsid w:val="00BF3ACC"/>
    <w:rsid w:val="00BF3F88"/>
    <w:rsid w:val="00BF4F33"/>
    <w:rsid w:val="00BF5100"/>
    <w:rsid w:val="00BF58F0"/>
    <w:rsid w:val="00BF64DE"/>
    <w:rsid w:val="00C00BE9"/>
    <w:rsid w:val="00C00E68"/>
    <w:rsid w:val="00C0452D"/>
    <w:rsid w:val="00C04C0C"/>
    <w:rsid w:val="00C05528"/>
    <w:rsid w:val="00C05797"/>
    <w:rsid w:val="00C05ECD"/>
    <w:rsid w:val="00C067EF"/>
    <w:rsid w:val="00C07F07"/>
    <w:rsid w:val="00C10047"/>
    <w:rsid w:val="00C1033F"/>
    <w:rsid w:val="00C10601"/>
    <w:rsid w:val="00C13C95"/>
    <w:rsid w:val="00C16065"/>
    <w:rsid w:val="00C16344"/>
    <w:rsid w:val="00C164F3"/>
    <w:rsid w:val="00C16A86"/>
    <w:rsid w:val="00C207A1"/>
    <w:rsid w:val="00C224EB"/>
    <w:rsid w:val="00C2376C"/>
    <w:rsid w:val="00C2377E"/>
    <w:rsid w:val="00C251AA"/>
    <w:rsid w:val="00C25B7D"/>
    <w:rsid w:val="00C27F49"/>
    <w:rsid w:val="00C303D4"/>
    <w:rsid w:val="00C306DD"/>
    <w:rsid w:val="00C309D6"/>
    <w:rsid w:val="00C32AEC"/>
    <w:rsid w:val="00C32F24"/>
    <w:rsid w:val="00C32F5C"/>
    <w:rsid w:val="00C33587"/>
    <w:rsid w:val="00C352EE"/>
    <w:rsid w:val="00C37B4D"/>
    <w:rsid w:val="00C409F6"/>
    <w:rsid w:val="00C4202B"/>
    <w:rsid w:val="00C4566B"/>
    <w:rsid w:val="00C46003"/>
    <w:rsid w:val="00C4624B"/>
    <w:rsid w:val="00C46A2F"/>
    <w:rsid w:val="00C46C3A"/>
    <w:rsid w:val="00C47461"/>
    <w:rsid w:val="00C47655"/>
    <w:rsid w:val="00C50776"/>
    <w:rsid w:val="00C50D8C"/>
    <w:rsid w:val="00C51B90"/>
    <w:rsid w:val="00C51E25"/>
    <w:rsid w:val="00C5293F"/>
    <w:rsid w:val="00C52F8F"/>
    <w:rsid w:val="00C53B94"/>
    <w:rsid w:val="00C53DAC"/>
    <w:rsid w:val="00C546E1"/>
    <w:rsid w:val="00C548D9"/>
    <w:rsid w:val="00C552CE"/>
    <w:rsid w:val="00C554D2"/>
    <w:rsid w:val="00C55C92"/>
    <w:rsid w:val="00C55F15"/>
    <w:rsid w:val="00C5796E"/>
    <w:rsid w:val="00C57B13"/>
    <w:rsid w:val="00C609BA"/>
    <w:rsid w:val="00C609C2"/>
    <w:rsid w:val="00C6165A"/>
    <w:rsid w:val="00C621F9"/>
    <w:rsid w:val="00C62C00"/>
    <w:rsid w:val="00C6442C"/>
    <w:rsid w:val="00C644D9"/>
    <w:rsid w:val="00C65269"/>
    <w:rsid w:val="00C65293"/>
    <w:rsid w:val="00C6536C"/>
    <w:rsid w:val="00C6614E"/>
    <w:rsid w:val="00C7030F"/>
    <w:rsid w:val="00C70689"/>
    <w:rsid w:val="00C71417"/>
    <w:rsid w:val="00C73FE6"/>
    <w:rsid w:val="00C74116"/>
    <w:rsid w:val="00C74FD5"/>
    <w:rsid w:val="00C750A0"/>
    <w:rsid w:val="00C771B5"/>
    <w:rsid w:val="00C7741F"/>
    <w:rsid w:val="00C77793"/>
    <w:rsid w:val="00C8034E"/>
    <w:rsid w:val="00C85EF4"/>
    <w:rsid w:val="00C87B72"/>
    <w:rsid w:val="00C90795"/>
    <w:rsid w:val="00C90CE9"/>
    <w:rsid w:val="00C92314"/>
    <w:rsid w:val="00C927AE"/>
    <w:rsid w:val="00C92E0D"/>
    <w:rsid w:val="00C93061"/>
    <w:rsid w:val="00C933F1"/>
    <w:rsid w:val="00C93A5B"/>
    <w:rsid w:val="00C93EC6"/>
    <w:rsid w:val="00C949AB"/>
    <w:rsid w:val="00C94EE1"/>
    <w:rsid w:val="00C9540B"/>
    <w:rsid w:val="00C9710A"/>
    <w:rsid w:val="00C97E3A"/>
    <w:rsid w:val="00CA0392"/>
    <w:rsid w:val="00CA0F9E"/>
    <w:rsid w:val="00CA16CF"/>
    <w:rsid w:val="00CA1763"/>
    <w:rsid w:val="00CA278C"/>
    <w:rsid w:val="00CA3936"/>
    <w:rsid w:val="00CA45A8"/>
    <w:rsid w:val="00CA6B69"/>
    <w:rsid w:val="00CB0829"/>
    <w:rsid w:val="00CB096A"/>
    <w:rsid w:val="00CB0BA4"/>
    <w:rsid w:val="00CB1F2D"/>
    <w:rsid w:val="00CB241F"/>
    <w:rsid w:val="00CB2B07"/>
    <w:rsid w:val="00CB2BCF"/>
    <w:rsid w:val="00CB3264"/>
    <w:rsid w:val="00CB421C"/>
    <w:rsid w:val="00CB43CB"/>
    <w:rsid w:val="00CB67E8"/>
    <w:rsid w:val="00CB6E3B"/>
    <w:rsid w:val="00CB7618"/>
    <w:rsid w:val="00CC5870"/>
    <w:rsid w:val="00CC5DC7"/>
    <w:rsid w:val="00CD01B6"/>
    <w:rsid w:val="00CD1431"/>
    <w:rsid w:val="00CD41D4"/>
    <w:rsid w:val="00CD4D51"/>
    <w:rsid w:val="00CD4FB0"/>
    <w:rsid w:val="00CD6640"/>
    <w:rsid w:val="00CD78AE"/>
    <w:rsid w:val="00CD79B5"/>
    <w:rsid w:val="00CE02E0"/>
    <w:rsid w:val="00CE045A"/>
    <w:rsid w:val="00CE0775"/>
    <w:rsid w:val="00CE0A82"/>
    <w:rsid w:val="00CE2A4D"/>
    <w:rsid w:val="00CE37F3"/>
    <w:rsid w:val="00CE4702"/>
    <w:rsid w:val="00CE4758"/>
    <w:rsid w:val="00CE5F5B"/>
    <w:rsid w:val="00CE7665"/>
    <w:rsid w:val="00CF0A6F"/>
    <w:rsid w:val="00CF1C4E"/>
    <w:rsid w:val="00CF1D63"/>
    <w:rsid w:val="00CF2190"/>
    <w:rsid w:val="00CF27C1"/>
    <w:rsid w:val="00CF32E6"/>
    <w:rsid w:val="00CF3452"/>
    <w:rsid w:val="00CF47D9"/>
    <w:rsid w:val="00CF4D68"/>
    <w:rsid w:val="00CF5503"/>
    <w:rsid w:val="00CF5F53"/>
    <w:rsid w:val="00CF7455"/>
    <w:rsid w:val="00D00E8D"/>
    <w:rsid w:val="00D014AF"/>
    <w:rsid w:val="00D0261A"/>
    <w:rsid w:val="00D059FF"/>
    <w:rsid w:val="00D05C49"/>
    <w:rsid w:val="00D05D07"/>
    <w:rsid w:val="00D063C0"/>
    <w:rsid w:val="00D07E9F"/>
    <w:rsid w:val="00D103FD"/>
    <w:rsid w:val="00D10E4C"/>
    <w:rsid w:val="00D1150E"/>
    <w:rsid w:val="00D12205"/>
    <w:rsid w:val="00D123C4"/>
    <w:rsid w:val="00D13C05"/>
    <w:rsid w:val="00D145CB"/>
    <w:rsid w:val="00D14ABA"/>
    <w:rsid w:val="00D22C4D"/>
    <w:rsid w:val="00D2337C"/>
    <w:rsid w:val="00D24042"/>
    <w:rsid w:val="00D24B3A"/>
    <w:rsid w:val="00D25352"/>
    <w:rsid w:val="00D2645B"/>
    <w:rsid w:val="00D26690"/>
    <w:rsid w:val="00D3013B"/>
    <w:rsid w:val="00D3126F"/>
    <w:rsid w:val="00D36839"/>
    <w:rsid w:val="00D40758"/>
    <w:rsid w:val="00D41097"/>
    <w:rsid w:val="00D438CE"/>
    <w:rsid w:val="00D43F45"/>
    <w:rsid w:val="00D4423A"/>
    <w:rsid w:val="00D45147"/>
    <w:rsid w:val="00D4544B"/>
    <w:rsid w:val="00D4571D"/>
    <w:rsid w:val="00D46A8E"/>
    <w:rsid w:val="00D46ECE"/>
    <w:rsid w:val="00D54A94"/>
    <w:rsid w:val="00D556EE"/>
    <w:rsid w:val="00D56B5A"/>
    <w:rsid w:val="00D57092"/>
    <w:rsid w:val="00D573C4"/>
    <w:rsid w:val="00D57F2D"/>
    <w:rsid w:val="00D57F7A"/>
    <w:rsid w:val="00D606C6"/>
    <w:rsid w:val="00D60BC9"/>
    <w:rsid w:val="00D60C6D"/>
    <w:rsid w:val="00D626B0"/>
    <w:rsid w:val="00D62BA2"/>
    <w:rsid w:val="00D63BA5"/>
    <w:rsid w:val="00D63FBD"/>
    <w:rsid w:val="00D645E4"/>
    <w:rsid w:val="00D64C1C"/>
    <w:rsid w:val="00D64FCE"/>
    <w:rsid w:val="00D6674F"/>
    <w:rsid w:val="00D67C2A"/>
    <w:rsid w:val="00D7069C"/>
    <w:rsid w:val="00D70BD6"/>
    <w:rsid w:val="00D711A4"/>
    <w:rsid w:val="00D7225C"/>
    <w:rsid w:val="00D72C1C"/>
    <w:rsid w:val="00D76886"/>
    <w:rsid w:val="00D76A7B"/>
    <w:rsid w:val="00D76C83"/>
    <w:rsid w:val="00D77A10"/>
    <w:rsid w:val="00D84889"/>
    <w:rsid w:val="00D84C25"/>
    <w:rsid w:val="00D919AF"/>
    <w:rsid w:val="00D93036"/>
    <w:rsid w:val="00D947C6"/>
    <w:rsid w:val="00D94837"/>
    <w:rsid w:val="00D94955"/>
    <w:rsid w:val="00D94AC1"/>
    <w:rsid w:val="00D94B75"/>
    <w:rsid w:val="00DA0590"/>
    <w:rsid w:val="00DA1720"/>
    <w:rsid w:val="00DA3179"/>
    <w:rsid w:val="00DA3CC4"/>
    <w:rsid w:val="00DA4CE5"/>
    <w:rsid w:val="00DA4FB2"/>
    <w:rsid w:val="00DB3009"/>
    <w:rsid w:val="00DB6052"/>
    <w:rsid w:val="00DB6078"/>
    <w:rsid w:val="00DB68A6"/>
    <w:rsid w:val="00DB718E"/>
    <w:rsid w:val="00DC024C"/>
    <w:rsid w:val="00DC0849"/>
    <w:rsid w:val="00DC0AD0"/>
    <w:rsid w:val="00DC2382"/>
    <w:rsid w:val="00DC40B4"/>
    <w:rsid w:val="00DC425F"/>
    <w:rsid w:val="00DC5312"/>
    <w:rsid w:val="00DC7021"/>
    <w:rsid w:val="00DC7410"/>
    <w:rsid w:val="00DD0DEC"/>
    <w:rsid w:val="00DD18CB"/>
    <w:rsid w:val="00DD2123"/>
    <w:rsid w:val="00DD27F1"/>
    <w:rsid w:val="00DD35A2"/>
    <w:rsid w:val="00DD3BC9"/>
    <w:rsid w:val="00DD47F4"/>
    <w:rsid w:val="00DD740B"/>
    <w:rsid w:val="00DD74EE"/>
    <w:rsid w:val="00DE1AB9"/>
    <w:rsid w:val="00DE1F12"/>
    <w:rsid w:val="00DE207A"/>
    <w:rsid w:val="00DE2335"/>
    <w:rsid w:val="00DE291C"/>
    <w:rsid w:val="00DE2B74"/>
    <w:rsid w:val="00DE2F0E"/>
    <w:rsid w:val="00DE2F13"/>
    <w:rsid w:val="00DE38E9"/>
    <w:rsid w:val="00DE499D"/>
    <w:rsid w:val="00DE4F80"/>
    <w:rsid w:val="00DE59CF"/>
    <w:rsid w:val="00DE59EA"/>
    <w:rsid w:val="00DE7D89"/>
    <w:rsid w:val="00DF0964"/>
    <w:rsid w:val="00DF0A4F"/>
    <w:rsid w:val="00DF1094"/>
    <w:rsid w:val="00DF1E8A"/>
    <w:rsid w:val="00DF39F1"/>
    <w:rsid w:val="00DF40FC"/>
    <w:rsid w:val="00DF46F1"/>
    <w:rsid w:val="00DF71F2"/>
    <w:rsid w:val="00E006ED"/>
    <w:rsid w:val="00E01563"/>
    <w:rsid w:val="00E02ABE"/>
    <w:rsid w:val="00E0417D"/>
    <w:rsid w:val="00E06B87"/>
    <w:rsid w:val="00E06BCE"/>
    <w:rsid w:val="00E1320B"/>
    <w:rsid w:val="00E1752E"/>
    <w:rsid w:val="00E20BA9"/>
    <w:rsid w:val="00E20DEE"/>
    <w:rsid w:val="00E21DC8"/>
    <w:rsid w:val="00E21E45"/>
    <w:rsid w:val="00E21EF6"/>
    <w:rsid w:val="00E22AA2"/>
    <w:rsid w:val="00E22EE6"/>
    <w:rsid w:val="00E23438"/>
    <w:rsid w:val="00E236A3"/>
    <w:rsid w:val="00E259B9"/>
    <w:rsid w:val="00E26B54"/>
    <w:rsid w:val="00E2718D"/>
    <w:rsid w:val="00E307A3"/>
    <w:rsid w:val="00E314A4"/>
    <w:rsid w:val="00E323C1"/>
    <w:rsid w:val="00E33AB3"/>
    <w:rsid w:val="00E33F16"/>
    <w:rsid w:val="00E3506E"/>
    <w:rsid w:val="00E3551D"/>
    <w:rsid w:val="00E35561"/>
    <w:rsid w:val="00E36952"/>
    <w:rsid w:val="00E372C6"/>
    <w:rsid w:val="00E37D1A"/>
    <w:rsid w:val="00E37D84"/>
    <w:rsid w:val="00E37EDA"/>
    <w:rsid w:val="00E4004E"/>
    <w:rsid w:val="00E407BC"/>
    <w:rsid w:val="00E42453"/>
    <w:rsid w:val="00E43AE8"/>
    <w:rsid w:val="00E4421C"/>
    <w:rsid w:val="00E44633"/>
    <w:rsid w:val="00E44768"/>
    <w:rsid w:val="00E44859"/>
    <w:rsid w:val="00E44E07"/>
    <w:rsid w:val="00E4535B"/>
    <w:rsid w:val="00E45423"/>
    <w:rsid w:val="00E45489"/>
    <w:rsid w:val="00E455EA"/>
    <w:rsid w:val="00E459FB"/>
    <w:rsid w:val="00E463CA"/>
    <w:rsid w:val="00E468D6"/>
    <w:rsid w:val="00E46B6A"/>
    <w:rsid w:val="00E50896"/>
    <w:rsid w:val="00E51715"/>
    <w:rsid w:val="00E51F78"/>
    <w:rsid w:val="00E52394"/>
    <w:rsid w:val="00E532F8"/>
    <w:rsid w:val="00E538D5"/>
    <w:rsid w:val="00E53B87"/>
    <w:rsid w:val="00E54227"/>
    <w:rsid w:val="00E54649"/>
    <w:rsid w:val="00E54735"/>
    <w:rsid w:val="00E54C62"/>
    <w:rsid w:val="00E56488"/>
    <w:rsid w:val="00E56B3F"/>
    <w:rsid w:val="00E57AFB"/>
    <w:rsid w:val="00E57B5D"/>
    <w:rsid w:val="00E61D40"/>
    <w:rsid w:val="00E62DCB"/>
    <w:rsid w:val="00E634C4"/>
    <w:rsid w:val="00E6527C"/>
    <w:rsid w:val="00E66510"/>
    <w:rsid w:val="00E67556"/>
    <w:rsid w:val="00E67DC6"/>
    <w:rsid w:val="00E70825"/>
    <w:rsid w:val="00E71F37"/>
    <w:rsid w:val="00E729D1"/>
    <w:rsid w:val="00E7415E"/>
    <w:rsid w:val="00E74B89"/>
    <w:rsid w:val="00E7623D"/>
    <w:rsid w:val="00E7672B"/>
    <w:rsid w:val="00E777AC"/>
    <w:rsid w:val="00E80100"/>
    <w:rsid w:val="00E81663"/>
    <w:rsid w:val="00E82A93"/>
    <w:rsid w:val="00E8312A"/>
    <w:rsid w:val="00E84B49"/>
    <w:rsid w:val="00E87592"/>
    <w:rsid w:val="00E87C57"/>
    <w:rsid w:val="00E902E3"/>
    <w:rsid w:val="00E90F75"/>
    <w:rsid w:val="00E912AA"/>
    <w:rsid w:val="00E91B1E"/>
    <w:rsid w:val="00E921BA"/>
    <w:rsid w:val="00E92653"/>
    <w:rsid w:val="00E926C2"/>
    <w:rsid w:val="00E93391"/>
    <w:rsid w:val="00E94B37"/>
    <w:rsid w:val="00E94BBF"/>
    <w:rsid w:val="00E94EFC"/>
    <w:rsid w:val="00E952E9"/>
    <w:rsid w:val="00E956D0"/>
    <w:rsid w:val="00E959CC"/>
    <w:rsid w:val="00E968F5"/>
    <w:rsid w:val="00E96FC4"/>
    <w:rsid w:val="00E979AB"/>
    <w:rsid w:val="00EA18D1"/>
    <w:rsid w:val="00EA20B4"/>
    <w:rsid w:val="00EA3802"/>
    <w:rsid w:val="00EA3A58"/>
    <w:rsid w:val="00EA733E"/>
    <w:rsid w:val="00EB1170"/>
    <w:rsid w:val="00EB1CB4"/>
    <w:rsid w:val="00EB1D59"/>
    <w:rsid w:val="00EB2778"/>
    <w:rsid w:val="00EB4488"/>
    <w:rsid w:val="00EB4E67"/>
    <w:rsid w:val="00EB6422"/>
    <w:rsid w:val="00EB68EB"/>
    <w:rsid w:val="00EC0421"/>
    <w:rsid w:val="00EC0ADE"/>
    <w:rsid w:val="00EC0CFA"/>
    <w:rsid w:val="00EC1146"/>
    <w:rsid w:val="00EC4081"/>
    <w:rsid w:val="00EC4B1A"/>
    <w:rsid w:val="00EC4BE3"/>
    <w:rsid w:val="00EC4E6F"/>
    <w:rsid w:val="00EC5CAF"/>
    <w:rsid w:val="00EC70B4"/>
    <w:rsid w:val="00ED073B"/>
    <w:rsid w:val="00ED0C15"/>
    <w:rsid w:val="00ED3D1A"/>
    <w:rsid w:val="00ED4A47"/>
    <w:rsid w:val="00ED4D48"/>
    <w:rsid w:val="00ED6ADF"/>
    <w:rsid w:val="00ED77C4"/>
    <w:rsid w:val="00EE0688"/>
    <w:rsid w:val="00EE0B1D"/>
    <w:rsid w:val="00EE1703"/>
    <w:rsid w:val="00EE1D2D"/>
    <w:rsid w:val="00EE3E54"/>
    <w:rsid w:val="00EE4500"/>
    <w:rsid w:val="00EE486A"/>
    <w:rsid w:val="00EE4987"/>
    <w:rsid w:val="00EE4DDB"/>
    <w:rsid w:val="00EE5196"/>
    <w:rsid w:val="00EE51D7"/>
    <w:rsid w:val="00EE610F"/>
    <w:rsid w:val="00EF0F50"/>
    <w:rsid w:val="00EF13B3"/>
    <w:rsid w:val="00EF1CEF"/>
    <w:rsid w:val="00EF1F0B"/>
    <w:rsid w:val="00EF2811"/>
    <w:rsid w:val="00EF36EC"/>
    <w:rsid w:val="00EF425E"/>
    <w:rsid w:val="00F00D19"/>
    <w:rsid w:val="00F0130E"/>
    <w:rsid w:val="00F0403A"/>
    <w:rsid w:val="00F04C1E"/>
    <w:rsid w:val="00F06839"/>
    <w:rsid w:val="00F06D04"/>
    <w:rsid w:val="00F071C9"/>
    <w:rsid w:val="00F07D4A"/>
    <w:rsid w:val="00F1034D"/>
    <w:rsid w:val="00F10356"/>
    <w:rsid w:val="00F13073"/>
    <w:rsid w:val="00F21290"/>
    <w:rsid w:val="00F242EA"/>
    <w:rsid w:val="00F24483"/>
    <w:rsid w:val="00F245F1"/>
    <w:rsid w:val="00F24725"/>
    <w:rsid w:val="00F25A53"/>
    <w:rsid w:val="00F26260"/>
    <w:rsid w:val="00F26886"/>
    <w:rsid w:val="00F30B6B"/>
    <w:rsid w:val="00F323E7"/>
    <w:rsid w:val="00F32705"/>
    <w:rsid w:val="00F332D7"/>
    <w:rsid w:val="00F33BD9"/>
    <w:rsid w:val="00F3441F"/>
    <w:rsid w:val="00F37E5E"/>
    <w:rsid w:val="00F409FA"/>
    <w:rsid w:val="00F40AEC"/>
    <w:rsid w:val="00F4121B"/>
    <w:rsid w:val="00F448C8"/>
    <w:rsid w:val="00F449FA"/>
    <w:rsid w:val="00F44DB9"/>
    <w:rsid w:val="00F44DBE"/>
    <w:rsid w:val="00F45013"/>
    <w:rsid w:val="00F46A9F"/>
    <w:rsid w:val="00F470AE"/>
    <w:rsid w:val="00F479ED"/>
    <w:rsid w:val="00F51A8B"/>
    <w:rsid w:val="00F51D6D"/>
    <w:rsid w:val="00F527CA"/>
    <w:rsid w:val="00F52AAA"/>
    <w:rsid w:val="00F54880"/>
    <w:rsid w:val="00F54C48"/>
    <w:rsid w:val="00F54FC1"/>
    <w:rsid w:val="00F55A0C"/>
    <w:rsid w:val="00F6002E"/>
    <w:rsid w:val="00F60564"/>
    <w:rsid w:val="00F61250"/>
    <w:rsid w:val="00F6203C"/>
    <w:rsid w:val="00F62A9C"/>
    <w:rsid w:val="00F62BB5"/>
    <w:rsid w:val="00F62EF2"/>
    <w:rsid w:val="00F64F8D"/>
    <w:rsid w:val="00F659ED"/>
    <w:rsid w:val="00F65BD7"/>
    <w:rsid w:val="00F65E9B"/>
    <w:rsid w:val="00F679BC"/>
    <w:rsid w:val="00F724A9"/>
    <w:rsid w:val="00F730EF"/>
    <w:rsid w:val="00F74505"/>
    <w:rsid w:val="00F769CE"/>
    <w:rsid w:val="00F76C30"/>
    <w:rsid w:val="00F77688"/>
    <w:rsid w:val="00F8106B"/>
    <w:rsid w:val="00F81199"/>
    <w:rsid w:val="00F81521"/>
    <w:rsid w:val="00F81B9A"/>
    <w:rsid w:val="00F82293"/>
    <w:rsid w:val="00F8259F"/>
    <w:rsid w:val="00F841AE"/>
    <w:rsid w:val="00F850B3"/>
    <w:rsid w:val="00F8614F"/>
    <w:rsid w:val="00F86BBB"/>
    <w:rsid w:val="00F91554"/>
    <w:rsid w:val="00F915B2"/>
    <w:rsid w:val="00F91706"/>
    <w:rsid w:val="00F92684"/>
    <w:rsid w:val="00F9784B"/>
    <w:rsid w:val="00F97DC0"/>
    <w:rsid w:val="00F97EE7"/>
    <w:rsid w:val="00FA12CA"/>
    <w:rsid w:val="00FA1FE6"/>
    <w:rsid w:val="00FA3625"/>
    <w:rsid w:val="00FA616C"/>
    <w:rsid w:val="00FA778B"/>
    <w:rsid w:val="00FB02E4"/>
    <w:rsid w:val="00FB1009"/>
    <w:rsid w:val="00FB15F8"/>
    <w:rsid w:val="00FB169D"/>
    <w:rsid w:val="00FB2F24"/>
    <w:rsid w:val="00FB3EA5"/>
    <w:rsid w:val="00FB42E0"/>
    <w:rsid w:val="00FB5212"/>
    <w:rsid w:val="00FC263A"/>
    <w:rsid w:val="00FC299F"/>
    <w:rsid w:val="00FC34B8"/>
    <w:rsid w:val="00FC3EAE"/>
    <w:rsid w:val="00FC4DCE"/>
    <w:rsid w:val="00FC65EA"/>
    <w:rsid w:val="00FC67D8"/>
    <w:rsid w:val="00FC72AC"/>
    <w:rsid w:val="00FD22AE"/>
    <w:rsid w:val="00FD2B74"/>
    <w:rsid w:val="00FD2CE2"/>
    <w:rsid w:val="00FD422C"/>
    <w:rsid w:val="00FD4D93"/>
    <w:rsid w:val="00FD79EC"/>
    <w:rsid w:val="00FE2F31"/>
    <w:rsid w:val="00FE37D3"/>
    <w:rsid w:val="00FE3881"/>
    <w:rsid w:val="00FE39E2"/>
    <w:rsid w:val="00FE490D"/>
    <w:rsid w:val="00FE49A4"/>
    <w:rsid w:val="00FE4EE5"/>
    <w:rsid w:val="00FE63DC"/>
    <w:rsid w:val="00FE6887"/>
    <w:rsid w:val="00FE73C6"/>
    <w:rsid w:val="00FF3D24"/>
    <w:rsid w:val="00FF67EF"/>
    <w:rsid w:val="00FF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315DEE"/>
  <w15:docId w15:val="{BC5F6F7F-06C5-445C-A408-955A4EE42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3CA5"/>
    <w:rPr>
      <w:rFonts w:ascii="Times New Roman" w:eastAsia="Times New Roman" w:hAnsi="Times New Roman"/>
      <w:sz w:val="24"/>
      <w:szCs w:val="24"/>
      <w:lang w:val="ro-RO" w:eastAsia="ro-RO"/>
    </w:rPr>
  </w:style>
  <w:style w:type="paragraph" w:styleId="Heading3">
    <w:name w:val="heading 3"/>
    <w:basedOn w:val="Normal"/>
    <w:next w:val="Normal"/>
    <w:link w:val="Heading3Char"/>
    <w:uiPriority w:val="99"/>
    <w:qFormat/>
    <w:rsid w:val="00113CA5"/>
    <w:pPr>
      <w:keepNext/>
      <w:jc w:val="center"/>
      <w:outlineLvl w:val="2"/>
    </w:pPr>
    <w:rPr>
      <w:rFonts w:eastAsia="Calibri"/>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113CA5"/>
    <w:rPr>
      <w:rFonts w:ascii="Times New Roman" w:hAnsi="Times New Roman"/>
      <w:b/>
      <w:sz w:val="20"/>
      <w:lang w:eastAsia="ro-RO"/>
    </w:rPr>
  </w:style>
  <w:style w:type="paragraph" w:styleId="BodyText">
    <w:name w:val="Body Text"/>
    <w:basedOn w:val="Normal"/>
    <w:link w:val="BodyTextChar"/>
    <w:uiPriority w:val="99"/>
    <w:rsid w:val="00113CA5"/>
    <w:pPr>
      <w:jc w:val="center"/>
    </w:pPr>
    <w:rPr>
      <w:rFonts w:eastAsia="Calibri"/>
      <w:b/>
      <w:sz w:val="20"/>
      <w:szCs w:val="20"/>
      <w:lang w:val="en-US"/>
    </w:rPr>
  </w:style>
  <w:style w:type="character" w:customStyle="1" w:styleId="BodyTextChar">
    <w:name w:val="Body Text Char"/>
    <w:link w:val="BodyText"/>
    <w:uiPriority w:val="99"/>
    <w:locked/>
    <w:rsid w:val="00113CA5"/>
    <w:rPr>
      <w:rFonts w:ascii="Times New Roman" w:hAnsi="Times New Roman"/>
      <w:b/>
      <w:sz w:val="20"/>
      <w:lang w:eastAsia="ro-RO"/>
    </w:rPr>
  </w:style>
  <w:style w:type="paragraph" w:styleId="BodyText3">
    <w:name w:val="Body Text 3"/>
    <w:basedOn w:val="Normal"/>
    <w:link w:val="BodyText3Char"/>
    <w:uiPriority w:val="99"/>
    <w:rsid w:val="00113CA5"/>
    <w:pPr>
      <w:jc w:val="both"/>
    </w:pPr>
    <w:rPr>
      <w:rFonts w:eastAsia="Calibri"/>
      <w:sz w:val="20"/>
      <w:szCs w:val="20"/>
      <w:lang w:val="en-US" w:eastAsia="en-US"/>
    </w:rPr>
  </w:style>
  <w:style w:type="character" w:customStyle="1" w:styleId="BodyText3Char">
    <w:name w:val="Body Text 3 Char"/>
    <w:link w:val="BodyText3"/>
    <w:uiPriority w:val="99"/>
    <w:locked/>
    <w:rsid w:val="00113CA5"/>
    <w:rPr>
      <w:rFonts w:ascii="Times New Roman" w:hAnsi="Times New Roman"/>
      <w:sz w:val="20"/>
    </w:rPr>
  </w:style>
  <w:style w:type="paragraph" w:styleId="Footer">
    <w:name w:val="footer"/>
    <w:basedOn w:val="Normal"/>
    <w:link w:val="FooterChar"/>
    <w:uiPriority w:val="99"/>
    <w:rsid w:val="00113CA5"/>
    <w:pPr>
      <w:tabs>
        <w:tab w:val="center" w:pos="4536"/>
        <w:tab w:val="right" w:pos="9072"/>
      </w:tabs>
    </w:pPr>
    <w:rPr>
      <w:rFonts w:eastAsia="Calibri"/>
      <w:sz w:val="20"/>
      <w:szCs w:val="20"/>
      <w:lang w:val="en-US"/>
    </w:rPr>
  </w:style>
  <w:style w:type="character" w:customStyle="1" w:styleId="FooterChar">
    <w:name w:val="Footer Char"/>
    <w:link w:val="Footer"/>
    <w:uiPriority w:val="99"/>
    <w:locked/>
    <w:rsid w:val="00113CA5"/>
    <w:rPr>
      <w:rFonts w:ascii="Times New Roman" w:hAnsi="Times New Roman"/>
      <w:sz w:val="20"/>
      <w:lang w:eastAsia="ro-RO"/>
    </w:rPr>
  </w:style>
  <w:style w:type="character" w:styleId="PageNumber">
    <w:name w:val="page number"/>
    <w:uiPriority w:val="99"/>
    <w:rsid w:val="00113CA5"/>
    <w:rPr>
      <w:rFonts w:cs="Times New Roman"/>
    </w:rPr>
  </w:style>
  <w:style w:type="paragraph" w:styleId="NormalWeb">
    <w:name w:val="Normal (Web)"/>
    <w:basedOn w:val="Normal"/>
    <w:link w:val="NormalWebChar"/>
    <w:uiPriority w:val="99"/>
    <w:rsid w:val="00113CA5"/>
    <w:pPr>
      <w:spacing w:before="100" w:beforeAutospacing="1" w:after="100" w:afterAutospacing="1"/>
    </w:pPr>
    <w:rPr>
      <w:rFonts w:ascii="Calibri" w:eastAsia="Calibri" w:hAnsi="Calibri"/>
      <w:sz w:val="20"/>
      <w:szCs w:val="20"/>
      <w:lang w:val="en-US" w:eastAsia="en-US"/>
    </w:rPr>
  </w:style>
  <w:style w:type="character" w:customStyle="1" w:styleId="apple-converted-space">
    <w:name w:val="apple-converted-space"/>
    <w:uiPriority w:val="99"/>
    <w:rsid w:val="00113CA5"/>
  </w:style>
  <w:style w:type="paragraph" w:styleId="Title">
    <w:name w:val="Title"/>
    <w:basedOn w:val="Normal"/>
    <w:next w:val="Subtitle"/>
    <w:link w:val="TitleChar"/>
    <w:uiPriority w:val="99"/>
    <w:qFormat/>
    <w:rsid w:val="00113CA5"/>
    <w:pPr>
      <w:widowControl w:val="0"/>
      <w:suppressAutoHyphens/>
      <w:jc w:val="center"/>
    </w:pPr>
    <w:rPr>
      <w:rFonts w:ascii="Cambria" w:eastAsia="Calibri" w:hAnsi="Cambria"/>
      <w:b/>
      <w:kern w:val="28"/>
      <w:sz w:val="20"/>
      <w:szCs w:val="20"/>
    </w:rPr>
  </w:style>
  <w:style w:type="character" w:customStyle="1" w:styleId="TitleChar">
    <w:name w:val="Title Char"/>
    <w:link w:val="Title"/>
    <w:uiPriority w:val="99"/>
    <w:locked/>
    <w:rsid w:val="00113CA5"/>
    <w:rPr>
      <w:rFonts w:ascii="Cambria" w:hAnsi="Cambria"/>
      <w:b/>
      <w:kern w:val="28"/>
      <w:sz w:val="20"/>
      <w:lang w:val="ro-RO" w:eastAsia="ro-RO"/>
    </w:rPr>
  </w:style>
  <w:style w:type="paragraph" w:styleId="Subtitle">
    <w:name w:val="Subtitle"/>
    <w:basedOn w:val="Normal"/>
    <w:link w:val="SubtitleChar"/>
    <w:uiPriority w:val="99"/>
    <w:qFormat/>
    <w:rsid w:val="00113CA5"/>
    <w:pPr>
      <w:spacing w:after="60"/>
      <w:jc w:val="center"/>
      <w:outlineLvl w:val="1"/>
    </w:pPr>
    <w:rPr>
      <w:rFonts w:ascii="Cambria" w:eastAsia="Calibri" w:hAnsi="Cambria"/>
      <w:sz w:val="20"/>
      <w:szCs w:val="20"/>
    </w:rPr>
  </w:style>
  <w:style w:type="character" w:customStyle="1" w:styleId="SubtitleChar">
    <w:name w:val="Subtitle Char"/>
    <w:link w:val="Subtitle"/>
    <w:uiPriority w:val="99"/>
    <w:locked/>
    <w:rsid w:val="00113CA5"/>
    <w:rPr>
      <w:rFonts w:ascii="Cambria" w:hAnsi="Cambria"/>
      <w:sz w:val="20"/>
      <w:lang w:val="ro-RO" w:eastAsia="ro-RO"/>
    </w:rPr>
  </w:style>
  <w:style w:type="character" w:customStyle="1" w:styleId="NormalWebChar">
    <w:name w:val="Normal (Web) Char"/>
    <w:link w:val="NormalWeb"/>
    <w:uiPriority w:val="99"/>
    <w:locked/>
    <w:rsid w:val="00113CA5"/>
    <w:rPr>
      <w:rFonts w:ascii="Calibri" w:hAnsi="Calibri"/>
      <w:sz w:val="20"/>
    </w:rPr>
  </w:style>
  <w:style w:type="paragraph" w:styleId="NormalIndent">
    <w:name w:val="Normal Indent"/>
    <w:basedOn w:val="Normal"/>
    <w:uiPriority w:val="99"/>
    <w:rsid w:val="00113CA5"/>
    <w:pPr>
      <w:ind w:left="720"/>
    </w:pPr>
    <w:rPr>
      <w:rFonts w:eastAsia="Calibri"/>
      <w:lang w:val="en-US" w:eastAsia="en-US"/>
    </w:rPr>
  </w:style>
  <w:style w:type="paragraph" w:styleId="NoSpacing">
    <w:name w:val="No Spacing"/>
    <w:uiPriority w:val="99"/>
    <w:qFormat/>
    <w:rsid w:val="00BD2193"/>
    <w:rPr>
      <w:rFonts w:ascii="Times New Roman" w:eastAsia="Times New Roman" w:hAnsi="Times New Roman"/>
      <w:sz w:val="24"/>
      <w:szCs w:val="24"/>
      <w:lang w:val="ro-RO"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C16344"/>
    <w:pPr>
      <w:ind w:left="720"/>
      <w:contextualSpacing/>
    </w:pPr>
    <w:rPr>
      <w:rFonts w:ascii="Calibri" w:hAnsi="Calibri"/>
      <w:szCs w:val="20"/>
    </w:rPr>
  </w:style>
  <w:style w:type="character" w:customStyle="1" w:styleId="WW8Num2z0">
    <w:name w:val="WW8Num2z0"/>
    <w:uiPriority w:val="99"/>
    <w:rsid w:val="00A81C21"/>
    <w:rPr>
      <w:rFonts w:ascii="Times New Roman" w:hAnsi="Times New Roman"/>
      <w:b/>
    </w:rPr>
  </w:style>
  <w:style w:type="character" w:customStyle="1" w:styleId="shdr">
    <w:name w:val="s_hdr"/>
    <w:uiPriority w:val="99"/>
    <w:rsid w:val="00A81C21"/>
  </w:style>
  <w:style w:type="paragraph" w:styleId="Header">
    <w:name w:val="header"/>
    <w:aliases w:val="Caracter Caracter,Caracter"/>
    <w:basedOn w:val="Normal"/>
    <w:link w:val="HeaderChar"/>
    <w:uiPriority w:val="99"/>
    <w:rsid w:val="00571942"/>
    <w:pPr>
      <w:tabs>
        <w:tab w:val="center" w:pos="4320"/>
        <w:tab w:val="right" w:pos="8640"/>
      </w:tabs>
    </w:pPr>
    <w:rPr>
      <w:rFonts w:eastAsia="Calibri"/>
      <w:szCs w:val="20"/>
    </w:rPr>
  </w:style>
  <w:style w:type="character" w:customStyle="1" w:styleId="HeaderChar">
    <w:name w:val="Header Char"/>
    <w:aliases w:val="Caracter Caracter Char,Caracter Char"/>
    <w:link w:val="Header"/>
    <w:uiPriority w:val="99"/>
    <w:semiHidden/>
    <w:locked/>
    <w:rsid w:val="006F62BD"/>
    <w:rPr>
      <w:rFonts w:ascii="Times New Roman" w:hAnsi="Times New Roman"/>
      <w:sz w:val="24"/>
      <w:lang w:val="ro-RO" w:eastAsia="ro-RO"/>
    </w:rPr>
  </w:style>
  <w:style w:type="paragraph" w:customStyle="1" w:styleId="Default">
    <w:name w:val="Default"/>
    <w:uiPriority w:val="99"/>
    <w:rsid w:val="003D6A84"/>
    <w:pPr>
      <w:autoSpaceDE w:val="0"/>
      <w:autoSpaceDN w:val="0"/>
      <w:adjustRightInd w:val="0"/>
    </w:pPr>
    <w:rPr>
      <w:rFonts w:ascii="Times New Roman" w:eastAsia="Times New Roman" w:hAnsi="Times New Roman"/>
      <w:color w:val="000000"/>
      <w:sz w:val="24"/>
      <w:szCs w:val="24"/>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D4423A"/>
    <w:rPr>
      <w:rFonts w:eastAsia="Times New Roman"/>
      <w:sz w:val="24"/>
      <w:lang w:val="ro-RO" w:eastAsia="ro-RO"/>
    </w:rPr>
  </w:style>
  <w:style w:type="character" w:styleId="Hyperlink">
    <w:name w:val="Hyperlink"/>
    <w:uiPriority w:val="99"/>
    <w:rsid w:val="00B71946"/>
    <w:rPr>
      <w:rFonts w:cs="Times New Roman"/>
      <w:color w:val="0000FF"/>
      <w:u w:val="single"/>
    </w:rPr>
  </w:style>
  <w:style w:type="character" w:customStyle="1" w:styleId="diasuggestionw93">
    <w:name w:val="dia_suggestion w93"/>
    <w:uiPriority w:val="99"/>
    <w:rsid w:val="00B71946"/>
  </w:style>
  <w:style w:type="character" w:customStyle="1" w:styleId="spar">
    <w:name w:val="s_par"/>
    <w:uiPriority w:val="99"/>
    <w:rsid w:val="00CF7455"/>
  </w:style>
  <w:style w:type="character" w:customStyle="1" w:styleId="CharChar1">
    <w:name w:val="Char Char1"/>
    <w:uiPriority w:val="99"/>
    <w:locked/>
    <w:rsid w:val="00F45013"/>
    <w:rPr>
      <w:rFonts w:ascii="Times New Roman" w:hAnsi="Times New Roman"/>
      <w:sz w:val="24"/>
    </w:rPr>
  </w:style>
  <w:style w:type="paragraph" w:customStyle="1" w:styleId="Corptext2">
    <w:name w:val="Corp text 2"/>
    <w:basedOn w:val="Normal"/>
    <w:uiPriority w:val="99"/>
    <w:rsid w:val="00857A54"/>
    <w:pPr>
      <w:suppressAutoHyphens/>
      <w:spacing w:after="120" w:line="480" w:lineRule="auto"/>
    </w:pPr>
    <w:rPr>
      <w:rFonts w:ascii="Calibri" w:hAnsi="Calibri"/>
      <w:sz w:val="22"/>
      <w:szCs w:val="22"/>
      <w:lang w:eastAsia="ar-SA"/>
    </w:rPr>
  </w:style>
  <w:style w:type="paragraph" w:customStyle="1" w:styleId="TableContents">
    <w:name w:val="Table Contents"/>
    <w:basedOn w:val="Normal"/>
    <w:uiPriority w:val="99"/>
    <w:rsid w:val="00710377"/>
    <w:pPr>
      <w:suppressLineNumbers/>
      <w:suppressAutoHyphens/>
      <w:spacing w:after="160"/>
    </w:pPr>
    <w:rPr>
      <w:rFonts w:ascii="Calibri" w:hAnsi="Calibri"/>
      <w:sz w:val="22"/>
      <w:szCs w:val="22"/>
      <w:lang w:val="en-US" w:eastAsia="ar-SA"/>
    </w:rPr>
  </w:style>
  <w:style w:type="paragraph" w:customStyle="1" w:styleId="BodyTextIndent21">
    <w:name w:val="Body Text Indent 21"/>
    <w:basedOn w:val="Normal"/>
    <w:uiPriority w:val="99"/>
    <w:rsid w:val="00A653A4"/>
    <w:pPr>
      <w:suppressAutoHyphens/>
      <w:spacing w:after="120" w:line="480" w:lineRule="auto"/>
      <w:ind w:left="283"/>
    </w:pPr>
    <w:rPr>
      <w:kern w:val="2"/>
      <w:sz w:val="20"/>
      <w:szCs w:val="20"/>
      <w:lang w:val="en-US" w:eastAsia="ar-SA"/>
    </w:rPr>
  </w:style>
  <w:style w:type="character" w:customStyle="1" w:styleId="panchor">
    <w:name w:val="panchor"/>
    <w:uiPriority w:val="99"/>
    <w:rsid w:val="003058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504730">
      <w:marLeft w:val="0"/>
      <w:marRight w:val="0"/>
      <w:marTop w:val="0"/>
      <w:marBottom w:val="0"/>
      <w:divBdr>
        <w:top w:val="none" w:sz="0" w:space="0" w:color="auto"/>
        <w:left w:val="none" w:sz="0" w:space="0" w:color="auto"/>
        <w:bottom w:val="none" w:sz="0" w:space="0" w:color="auto"/>
        <w:right w:val="none" w:sz="0" w:space="0" w:color="auto"/>
      </w:divBdr>
    </w:div>
    <w:div w:id="264504731">
      <w:marLeft w:val="0"/>
      <w:marRight w:val="0"/>
      <w:marTop w:val="0"/>
      <w:marBottom w:val="0"/>
      <w:divBdr>
        <w:top w:val="none" w:sz="0" w:space="0" w:color="auto"/>
        <w:left w:val="none" w:sz="0" w:space="0" w:color="auto"/>
        <w:bottom w:val="none" w:sz="0" w:space="0" w:color="auto"/>
        <w:right w:val="none" w:sz="0" w:space="0" w:color="auto"/>
      </w:divBdr>
    </w:div>
    <w:div w:id="264504732">
      <w:marLeft w:val="0"/>
      <w:marRight w:val="0"/>
      <w:marTop w:val="0"/>
      <w:marBottom w:val="0"/>
      <w:divBdr>
        <w:top w:val="none" w:sz="0" w:space="0" w:color="auto"/>
        <w:left w:val="none" w:sz="0" w:space="0" w:color="auto"/>
        <w:bottom w:val="none" w:sz="0" w:space="0" w:color="auto"/>
        <w:right w:val="none" w:sz="0" w:space="0" w:color="auto"/>
      </w:divBdr>
    </w:div>
    <w:div w:id="264504733">
      <w:marLeft w:val="0"/>
      <w:marRight w:val="0"/>
      <w:marTop w:val="0"/>
      <w:marBottom w:val="0"/>
      <w:divBdr>
        <w:top w:val="none" w:sz="0" w:space="0" w:color="auto"/>
        <w:left w:val="none" w:sz="0" w:space="0" w:color="auto"/>
        <w:bottom w:val="none" w:sz="0" w:space="0" w:color="auto"/>
        <w:right w:val="none" w:sz="0" w:space="0" w:color="auto"/>
      </w:divBdr>
    </w:div>
    <w:div w:id="264504734">
      <w:marLeft w:val="0"/>
      <w:marRight w:val="0"/>
      <w:marTop w:val="0"/>
      <w:marBottom w:val="0"/>
      <w:divBdr>
        <w:top w:val="none" w:sz="0" w:space="0" w:color="auto"/>
        <w:left w:val="none" w:sz="0" w:space="0" w:color="auto"/>
        <w:bottom w:val="none" w:sz="0" w:space="0" w:color="auto"/>
        <w:right w:val="none" w:sz="0" w:space="0" w:color="auto"/>
      </w:divBdr>
    </w:div>
    <w:div w:id="264504735">
      <w:marLeft w:val="0"/>
      <w:marRight w:val="0"/>
      <w:marTop w:val="0"/>
      <w:marBottom w:val="0"/>
      <w:divBdr>
        <w:top w:val="none" w:sz="0" w:space="0" w:color="auto"/>
        <w:left w:val="none" w:sz="0" w:space="0" w:color="auto"/>
        <w:bottom w:val="none" w:sz="0" w:space="0" w:color="auto"/>
        <w:right w:val="none" w:sz="0" w:space="0" w:color="auto"/>
      </w:divBdr>
    </w:div>
    <w:div w:id="264504736">
      <w:marLeft w:val="0"/>
      <w:marRight w:val="0"/>
      <w:marTop w:val="0"/>
      <w:marBottom w:val="0"/>
      <w:divBdr>
        <w:top w:val="none" w:sz="0" w:space="0" w:color="auto"/>
        <w:left w:val="none" w:sz="0" w:space="0" w:color="auto"/>
        <w:bottom w:val="none" w:sz="0" w:space="0" w:color="auto"/>
        <w:right w:val="none" w:sz="0" w:space="0" w:color="auto"/>
      </w:divBdr>
    </w:div>
    <w:div w:id="264504737">
      <w:marLeft w:val="0"/>
      <w:marRight w:val="0"/>
      <w:marTop w:val="0"/>
      <w:marBottom w:val="0"/>
      <w:divBdr>
        <w:top w:val="none" w:sz="0" w:space="0" w:color="auto"/>
        <w:left w:val="none" w:sz="0" w:space="0" w:color="auto"/>
        <w:bottom w:val="none" w:sz="0" w:space="0" w:color="auto"/>
        <w:right w:val="none" w:sz="0" w:space="0" w:color="auto"/>
      </w:divBdr>
    </w:div>
    <w:div w:id="264504738">
      <w:marLeft w:val="0"/>
      <w:marRight w:val="0"/>
      <w:marTop w:val="0"/>
      <w:marBottom w:val="0"/>
      <w:divBdr>
        <w:top w:val="none" w:sz="0" w:space="0" w:color="auto"/>
        <w:left w:val="none" w:sz="0" w:space="0" w:color="auto"/>
        <w:bottom w:val="none" w:sz="0" w:space="0" w:color="auto"/>
        <w:right w:val="none" w:sz="0" w:space="0" w:color="auto"/>
      </w:divBdr>
    </w:div>
    <w:div w:id="264504739">
      <w:marLeft w:val="0"/>
      <w:marRight w:val="0"/>
      <w:marTop w:val="0"/>
      <w:marBottom w:val="0"/>
      <w:divBdr>
        <w:top w:val="none" w:sz="0" w:space="0" w:color="auto"/>
        <w:left w:val="none" w:sz="0" w:space="0" w:color="auto"/>
        <w:bottom w:val="none" w:sz="0" w:space="0" w:color="auto"/>
        <w:right w:val="none" w:sz="0" w:space="0" w:color="auto"/>
      </w:divBdr>
    </w:div>
    <w:div w:id="264504740">
      <w:marLeft w:val="0"/>
      <w:marRight w:val="0"/>
      <w:marTop w:val="0"/>
      <w:marBottom w:val="0"/>
      <w:divBdr>
        <w:top w:val="none" w:sz="0" w:space="0" w:color="auto"/>
        <w:left w:val="none" w:sz="0" w:space="0" w:color="auto"/>
        <w:bottom w:val="none" w:sz="0" w:space="0" w:color="auto"/>
        <w:right w:val="none" w:sz="0" w:space="0" w:color="auto"/>
      </w:divBdr>
    </w:div>
    <w:div w:id="264504741">
      <w:marLeft w:val="0"/>
      <w:marRight w:val="0"/>
      <w:marTop w:val="0"/>
      <w:marBottom w:val="0"/>
      <w:divBdr>
        <w:top w:val="none" w:sz="0" w:space="0" w:color="auto"/>
        <w:left w:val="none" w:sz="0" w:space="0" w:color="auto"/>
        <w:bottom w:val="none" w:sz="0" w:space="0" w:color="auto"/>
        <w:right w:val="none" w:sz="0" w:space="0" w:color="auto"/>
      </w:divBdr>
    </w:div>
    <w:div w:id="264504742">
      <w:marLeft w:val="0"/>
      <w:marRight w:val="0"/>
      <w:marTop w:val="0"/>
      <w:marBottom w:val="0"/>
      <w:divBdr>
        <w:top w:val="none" w:sz="0" w:space="0" w:color="auto"/>
        <w:left w:val="none" w:sz="0" w:space="0" w:color="auto"/>
        <w:bottom w:val="none" w:sz="0" w:space="0" w:color="auto"/>
        <w:right w:val="none" w:sz="0" w:space="0" w:color="auto"/>
      </w:divBdr>
    </w:div>
    <w:div w:id="2645047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685</TotalTime>
  <Pages>32</Pages>
  <Words>18530</Words>
  <Characters>105621</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Liviu Nistor</cp:lastModifiedBy>
  <cp:revision>270</cp:revision>
  <cp:lastPrinted>2023-09-07T10:21:00Z</cp:lastPrinted>
  <dcterms:created xsi:type="dcterms:W3CDTF">2024-05-13T06:05:00Z</dcterms:created>
  <dcterms:modified xsi:type="dcterms:W3CDTF">2024-07-12T08:09:00Z</dcterms:modified>
</cp:coreProperties>
</file>